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61A" w:rsidRPr="00FB1540" w:rsidRDefault="00BF4CF0" w:rsidP="00EF661A">
      <w:pPr>
        <w:jc w:val="center"/>
        <w:rPr>
          <w:rFonts w:ascii="Arial" w:hAnsi="Arial" w:cs="Arial"/>
          <w:b/>
          <w:sz w:val="32"/>
          <w:szCs w:val="32"/>
        </w:rPr>
      </w:pPr>
      <w:r>
        <w:rPr>
          <w:rFonts w:ascii="Arial" w:hAnsi="Arial" w:cs="Arial"/>
          <w:b/>
          <w:noProof/>
          <w:sz w:val="32"/>
          <w:szCs w:val="32"/>
        </w:rPr>
        <w:drawing>
          <wp:anchor distT="0" distB="0" distL="114300" distR="114300" simplePos="0" relativeHeight="251657728" behindDoc="0" locked="0" layoutInCell="1" allowOverlap="1">
            <wp:simplePos x="0" y="0"/>
            <wp:positionH relativeFrom="column">
              <wp:posOffset>0</wp:posOffset>
            </wp:positionH>
            <wp:positionV relativeFrom="paragraph">
              <wp:posOffset>-361950</wp:posOffset>
            </wp:positionV>
            <wp:extent cx="457200" cy="685800"/>
            <wp:effectExtent l="19050" t="0" r="0" b="0"/>
            <wp:wrapNone/>
            <wp:docPr id="2" name="Picture 1" descr="grb-srbij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srbije1"/>
                    <pic:cNvPicPr>
                      <a:picLocks noChangeAspect="1" noChangeArrowheads="1"/>
                    </pic:cNvPicPr>
                  </pic:nvPicPr>
                  <pic:blipFill>
                    <a:blip r:embed="rId7"/>
                    <a:srcRect/>
                    <a:stretch>
                      <a:fillRect/>
                    </a:stretch>
                  </pic:blipFill>
                  <pic:spPr bwMode="auto">
                    <a:xfrm>
                      <a:off x="0" y="0"/>
                      <a:ext cx="457200" cy="685800"/>
                    </a:xfrm>
                    <a:prstGeom prst="rect">
                      <a:avLst/>
                    </a:prstGeom>
                    <a:noFill/>
                    <a:ln w="9525">
                      <a:noFill/>
                      <a:miter lim="800000"/>
                      <a:headEnd/>
                      <a:tailEnd/>
                    </a:ln>
                  </pic:spPr>
                </pic:pic>
              </a:graphicData>
            </a:graphic>
          </wp:anchor>
        </w:drawing>
      </w:r>
    </w:p>
    <w:p w:rsidR="00EF661A" w:rsidRPr="00FB1540" w:rsidRDefault="00EF661A" w:rsidP="00EF661A">
      <w:pPr>
        <w:jc w:val="center"/>
        <w:rPr>
          <w:rFonts w:ascii="Arial" w:hAnsi="Arial" w:cs="Arial"/>
          <w:b/>
          <w:sz w:val="32"/>
          <w:szCs w:val="32"/>
        </w:rPr>
      </w:pPr>
    </w:p>
    <w:p w:rsidR="00491E79" w:rsidRPr="005C1BA0" w:rsidRDefault="00491E79" w:rsidP="00491E79">
      <w:pPr>
        <w:spacing w:after="0" w:line="240" w:lineRule="auto"/>
        <w:rPr>
          <w:rStyle w:val="FontStyle34"/>
          <w:rFonts w:ascii="Arial" w:eastAsia="TimesNewRomanPSMT" w:hAnsi="Arial" w:cs="Arial"/>
          <w:lang w:val="sr-Cyrl-CS" w:eastAsia="sr-Cyrl-CS"/>
        </w:rPr>
      </w:pPr>
      <w:r w:rsidRPr="005C1BA0">
        <w:rPr>
          <w:rStyle w:val="FontStyle34"/>
          <w:rFonts w:ascii="Arial" w:eastAsia="TimesNewRomanPSMT" w:hAnsi="Arial" w:cs="Arial"/>
          <w:lang w:val="sr-Cyrl-CS" w:eastAsia="sr-Cyrl-CS"/>
        </w:rPr>
        <w:t>РЕПУБЛИКА СРБИЈА</w:t>
      </w:r>
    </w:p>
    <w:p w:rsidR="00491E79" w:rsidRPr="005C1BA0" w:rsidRDefault="00491E79" w:rsidP="00491E79">
      <w:pPr>
        <w:spacing w:after="0" w:line="240" w:lineRule="auto"/>
        <w:rPr>
          <w:rStyle w:val="FontStyle34"/>
          <w:rFonts w:ascii="Arial" w:eastAsia="TimesNewRomanPSMT" w:hAnsi="Arial" w:cs="Arial"/>
          <w:lang w:val="sr-Cyrl-CS" w:eastAsia="sr-Cyrl-CS"/>
        </w:rPr>
      </w:pPr>
      <w:r w:rsidRPr="005C1BA0">
        <w:rPr>
          <w:rStyle w:val="FontStyle34"/>
          <w:rFonts w:ascii="Arial" w:eastAsia="TimesNewRomanPSMT" w:hAnsi="Arial" w:cs="Arial"/>
          <w:lang w:val="sr-Cyrl-CS" w:eastAsia="sr-Cyrl-CS"/>
        </w:rPr>
        <w:t>ОПШТИНА БАТОЧИНА</w:t>
      </w:r>
    </w:p>
    <w:p w:rsidR="00491E79" w:rsidRPr="005C1BA0" w:rsidRDefault="00491E79" w:rsidP="00491E79">
      <w:pPr>
        <w:spacing w:after="0" w:line="240" w:lineRule="auto"/>
        <w:rPr>
          <w:rStyle w:val="FontStyle34"/>
          <w:rFonts w:ascii="Arial" w:eastAsia="TimesNewRomanPSMT" w:hAnsi="Arial" w:cs="Arial"/>
          <w:lang w:val="sr-Cyrl-CS" w:eastAsia="sr-Cyrl-CS"/>
        </w:rPr>
      </w:pPr>
      <w:r>
        <w:rPr>
          <w:rStyle w:val="FontStyle34"/>
          <w:rFonts w:ascii="Arial" w:eastAsia="TimesNewRomanPSMT" w:hAnsi="Arial" w:cs="Arial"/>
          <w:lang w:val="sr-Cyrl-CS" w:eastAsia="sr-Cyrl-CS"/>
        </w:rPr>
        <w:t>ОПШТИНСКА УПРАВА ОПШТИНЕ БАТОЧИНА</w:t>
      </w:r>
    </w:p>
    <w:p w:rsidR="00491E79" w:rsidRPr="005C1BA0" w:rsidRDefault="00491E79" w:rsidP="00491E79">
      <w:pPr>
        <w:spacing w:after="0" w:line="240" w:lineRule="auto"/>
        <w:rPr>
          <w:rStyle w:val="FontStyle34"/>
          <w:rFonts w:ascii="Arial" w:eastAsia="TimesNewRomanPSMT" w:hAnsi="Arial" w:cs="Arial"/>
          <w:lang w:eastAsia="sr-Cyrl-CS"/>
        </w:rPr>
      </w:pPr>
      <w:r w:rsidRPr="005C1BA0">
        <w:rPr>
          <w:rStyle w:val="FontStyle34"/>
          <w:rFonts w:ascii="Arial" w:eastAsia="TimesNewRomanPSMT" w:hAnsi="Arial" w:cs="Arial"/>
          <w:lang w:val="sr-Cyrl-CS" w:eastAsia="sr-Cyrl-CS"/>
        </w:rPr>
        <w:t xml:space="preserve">Ул. Краља Петра </w:t>
      </w:r>
      <w:r w:rsidRPr="005C1BA0">
        <w:rPr>
          <w:rStyle w:val="FontStyle34"/>
          <w:rFonts w:ascii="Arial" w:eastAsia="TimesNewRomanPSMT" w:hAnsi="Arial" w:cs="Arial"/>
          <w:lang w:eastAsia="sr-Cyrl-CS"/>
        </w:rPr>
        <w:t>I бр.37</w:t>
      </w:r>
    </w:p>
    <w:p w:rsidR="00491E79" w:rsidRPr="005C1BA0" w:rsidRDefault="00491E79" w:rsidP="00491E79">
      <w:pPr>
        <w:spacing w:after="0" w:line="240" w:lineRule="auto"/>
        <w:rPr>
          <w:rStyle w:val="FontStyle34"/>
          <w:rFonts w:ascii="Arial" w:eastAsia="TimesNewRomanPSMT" w:hAnsi="Arial" w:cs="Arial"/>
          <w:lang w:eastAsia="sr-Cyrl-CS"/>
        </w:rPr>
      </w:pPr>
      <w:r w:rsidRPr="005C1BA0">
        <w:rPr>
          <w:rStyle w:val="FontStyle34"/>
          <w:rFonts w:ascii="Arial" w:eastAsia="TimesNewRomanPSMT" w:hAnsi="Arial" w:cs="Arial"/>
          <w:lang w:eastAsia="sr-Cyrl-CS"/>
        </w:rPr>
        <w:t>34227 Баточина</w:t>
      </w:r>
    </w:p>
    <w:p w:rsidR="00491E79" w:rsidRPr="005C1BA0" w:rsidRDefault="006A07C0" w:rsidP="00491E79">
      <w:pPr>
        <w:spacing w:after="0" w:line="240" w:lineRule="auto"/>
        <w:jc w:val="both"/>
        <w:rPr>
          <w:rFonts w:ascii="Arial" w:hAnsi="Arial" w:cs="Arial"/>
          <w:b/>
          <w:lang w:val="sr-Cyrl-CS"/>
        </w:rPr>
      </w:pPr>
      <w:hyperlink r:id="rId8" w:history="1">
        <w:r w:rsidR="00491E79" w:rsidRPr="005C1BA0">
          <w:rPr>
            <w:rStyle w:val="Hyperlink"/>
            <w:rFonts w:ascii="Arial" w:hAnsi="Arial" w:cs="Arial"/>
            <w:b/>
          </w:rPr>
          <w:t>http</w:t>
        </w:r>
        <w:r w:rsidR="00491E79" w:rsidRPr="005C1BA0">
          <w:rPr>
            <w:rStyle w:val="Hyperlink"/>
            <w:rFonts w:ascii="Arial" w:hAnsi="Arial" w:cs="Arial"/>
            <w:b/>
            <w:lang w:val="ru-RU"/>
          </w:rPr>
          <w:t>://</w:t>
        </w:r>
        <w:r w:rsidR="00491E79" w:rsidRPr="005C1BA0">
          <w:rPr>
            <w:rStyle w:val="Hyperlink"/>
            <w:rFonts w:ascii="Arial" w:hAnsi="Arial" w:cs="Arial"/>
            <w:b/>
          </w:rPr>
          <w:t>www</w:t>
        </w:r>
        <w:r w:rsidR="00491E79" w:rsidRPr="005C1BA0">
          <w:rPr>
            <w:rStyle w:val="Hyperlink"/>
            <w:rFonts w:ascii="Arial" w:hAnsi="Arial" w:cs="Arial"/>
            <w:b/>
            <w:lang w:val="ru-RU"/>
          </w:rPr>
          <w:t>.</w:t>
        </w:r>
        <w:r w:rsidR="00491E79" w:rsidRPr="005C1BA0">
          <w:rPr>
            <w:rStyle w:val="Hyperlink"/>
            <w:rFonts w:ascii="Arial" w:hAnsi="Arial" w:cs="Arial"/>
            <w:b/>
          </w:rPr>
          <w:t>sobatocina</w:t>
        </w:r>
        <w:r w:rsidR="00491E79" w:rsidRPr="005C1BA0">
          <w:rPr>
            <w:rStyle w:val="Hyperlink"/>
            <w:rFonts w:ascii="Arial" w:hAnsi="Arial" w:cs="Arial"/>
            <w:b/>
            <w:lang w:val="ru-RU"/>
          </w:rPr>
          <w:t>.</w:t>
        </w:r>
        <w:r w:rsidR="00491E79" w:rsidRPr="005C1BA0">
          <w:rPr>
            <w:rStyle w:val="Hyperlink"/>
            <w:rFonts w:ascii="Arial" w:hAnsi="Arial" w:cs="Arial"/>
            <w:b/>
          </w:rPr>
          <w:t>org</w:t>
        </w:r>
        <w:r w:rsidR="00491E79" w:rsidRPr="005C1BA0">
          <w:rPr>
            <w:rStyle w:val="Hyperlink"/>
            <w:rFonts w:ascii="Arial" w:hAnsi="Arial" w:cs="Arial"/>
            <w:b/>
            <w:lang w:val="ru-RU"/>
          </w:rPr>
          <w:t>.</w:t>
        </w:r>
        <w:r w:rsidR="00491E79" w:rsidRPr="005C1BA0">
          <w:rPr>
            <w:rStyle w:val="Hyperlink"/>
            <w:rFonts w:ascii="Arial" w:hAnsi="Arial" w:cs="Arial"/>
            <w:b/>
          </w:rPr>
          <w:t>rs</w:t>
        </w:r>
        <w:r w:rsidR="00491E79" w:rsidRPr="005C1BA0">
          <w:rPr>
            <w:rStyle w:val="Hyperlink"/>
            <w:rFonts w:ascii="Arial" w:hAnsi="Arial" w:cs="Arial"/>
            <w:b/>
            <w:lang w:val="ru-RU"/>
          </w:rPr>
          <w:t>/</w:t>
        </w:r>
      </w:hyperlink>
    </w:p>
    <w:p w:rsidR="00491E79" w:rsidRDefault="00491E79" w:rsidP="00491E79">
      <w:pPr>
        <w:spacing w:after="0" w:line="240" w:lineRule="auto"/>
        <w:rPr>
          <w:rFonts w:ascii="Arial" w:hAnsi="Arial" w:cs="Arial"/>
        </w:rPr>
      </w:pPr>
      <w:r>
        <w:rPr>
          <w:rFonts w:ascii="Arial" w:hAnsi="Arial" w:cs="Arial"/>
          <w:lang w:val="sr-Cyrl-CS"/>
        </w:rPr>
        <w:t>Редни број набавке у плану ЈН:1.1.</w:t>
      </w:r>
      <w:r w:rsidR="00AF5143">
        <w:rPr>
          <w:rFonts w:ascii="Arial" w:hAnsi="Arial" w:cs="Arial"/>
        </w:rPr>
        <w:t>10</w:t>
      </w:r>
      <w:r>
        <w:rPr>
          <w:rFonts w:ascii="Arial" w:hAnsi="Arial" w:cs="Arial"/>
        </w:rPr>
        <w:t>/17</w:t>
      </w:r>
    </w:p>
    <w:p w:rsidR="00491E79" w:rsidRPr="00491E79" w:rsidRDefault="00491E79" w:rsidP="00491E79">
      <w:pPr>
        <w:rPr>
          <w:rFonts w:ascii="Arial" w:hAnsi="Arial" w:cs="Arial"/>
          <w:lang w:val="sr-Cyrl-CS"/>
        </w:rPr>
      </w:pPr>
      <w:r>
        <w:rPr>
          <w:rFonts w:ascii="Arial" w:hAnsi="Arial" w:cs="Arial"/>
          <w:lang w:val="sr-Cyrl-CS"/>
        </w:rPr>
        <w:t>Број:031-</w:t>
      </w:r>
      <w:r w:rsidR="00AF5143">
        <w:rPr>
          <w:rFonts w:ascii="Arial" w:hAnsi="Arial" w:cs="Arial"/>
        </w:rPr>
        <w:t>697</w:t>
      </w:r>
      <w:r>
        <w:rPr>
          <w:rFonts w:ascii="Arial" w:hAnsi="Arial" w:cs="Arial"/>
          <w:lang w:val="sr-Cyrl-CS"/>
        </w:rPr>
        <w:t xml:space="preserve"> /17-01</w:t>
      </w:r>
    </w:p>
    <w:tbl>
      <w:tblPr>
        <w:tblpPr w:leftFromText="180" w:rightFromText="180" w:vertAnchor="text" w:horzAnchor="margin" w:tblpY="593"/>
        <w:tblW w:w="3974" w:type="dxa"/>
        <w:tblLayout w:type="fixed"/>
        <w:tblCellMar>
          <w:left w:w="40" w:type="dxa"/>
          <w:right w:w="40" w:type="dxa"/>
        </w:tblCellMar>
        <w:tblLook w:val="0000"/>
      </w:tblPr>
      <w:tblGrid>
        <w:gridCol w:w="1741"/>
        <w:gridCol w:w="2233"/>
      </w:tblGrid>
      <w:tr w:rsidR="00491E79" w:rsidRPr="005C1BA0" w:rsidTr="004439F5">
        <w:tc>
          <w:tcPr>
            <w:tcW w:w="1741" w:type="dxa"/>
            <w:tcBorders>
              <w:top w:val="single" w:sz="6" w:space="0" w:color="auto"/>
              <w:left w:val="single" w:sz="6" w:space="0" w:color="auto"/>
              <w:bottom w:val="single" w:sz="6" w:space="0" w:color="auto"/>
              <w:right w:val="single" w:sz="6" w:space="0" w:color="auto"/>
            </w:tcBorders>
          </w:tcPr>
          <w:p w:rsidR="00491E79" w:rsidRPr="005C1BA0" w:rsidRDefault="00491E79" w:rsidP="00491E79">
            <w:pPr>
              <w:pStyle w:val="Style6"/>
              <w:widowControl/>
              <w:rPr>
                <w:rStyle w:val="FontStyle44"/>
                <w:rFonts w:ascii="Arial" w:eastAsia="Arial Unicode MS" w:hAnsi="Arial" w:cs="Arial"/>
                <w:lang w:val="sr-Cyrl-CS" w:eastAsia="sr-Cyrl-CS"/>
              </w:rPr>
            </w:pPr>
            <w:r>
              <w:rPr>
                <w:rStyle w:val="FontStyle44"/>
                <w:rFonts w:ascii="Arial" w:eastAsia="Arial Unicode MS" w:hAnsi="Arial" w:cs="Arial"/>
                <w:lang w:val="sr-Cyrl-CS" w:eastAsia="sr-Cyrl-CS"/>
              </w:rPr>
              <w:t>Интерни б</w:t>
            </w:r>
            <w:r w:rsidRPr="005C1BA0">
              <w:rPr>
                <w:rStyle w:val="FontStyle44"/>
                <w:rFonts w:ascii="Arial" w:eastAsia="Arial Unicode MS" w:hAnsi="Arial" w:cs="Arial"/>
                <w:lang w:val="sr-Cyrl-CS" w:eastAsia="sr-Cyrl-CS"/>
              </w:rPr>
              <w:t>рој:</w:t>
            </w:r>
          </w:p>
        </w:tc>
        <w:tc>
          <w:tcPr>
            <w:tcW w:w="2233" w:type="dxa"/>
            <w:tcBorders>
              <w:top w:val="single" w:sz="6" w:space="0" w:color="auto"/>
              <w:left w:val="single" w:sz="6" w:space="0" w:color="auto"/>
              <w:bottom w:val="single" w:sz="6" w:space="0" w:color="auto"/>
              <w:right w:val="single" w:sz="6" w:space="0" w:color="auto"/>
            </w:tcBorders>
          </w:tcPr>
          <w:p w:rsidR="00491E79" w:rsidRPr="00887C55" w:rsidRDefault="00AF5143" w:rsidP="004439F5">
            <w:pPr>
              <w:pStyle w:val="Style6"/>
              <w:widowControl/>
              <w:rPr>
                <w:rStyle w:val="FontStyle44"/>
                <w:rFonts w:ascii="Arial" w:eastAsia="Arial Unicode MS" w:hAnsi="Arial" w:cs="Arial"/>
                <w:lang w:val="en-US" w:eastAsia="sr-Cyrl-CS"/>
              </w:rPr>
            </w:pPr>
            <w:r>
              <w:rPr>
                <w:rStyle w:val="FontStyle44"/>
                <w:rFonts w:ascii="Arial" w:eastAsia="Arial Unicode MS" w:hAnsi="Arial" w:cs="Arial"/>
                <w:lang w:val="en-US" w:eastAsia="sr-Cyrl-CS"/>
              </w:rPr>
              <w:t>18</w:t>
            </w:r>
            <w:r w:rsidR="00491E79" w:rsidRPr="00887C55">
              <w:rPr>
                <w:rStyle w:val="FontStyle44"/>
                <w:rFonts w:ascii="Arial" w:eastAsia="Arial Unicode MS" w:hAnsi="Arial" w:cs="Arial"/>
                <w:lang w:val="sr-Cyrl-CS" w:eastAsia="sr-Cyrl-CS"/>
              </w:rPr>
              <w:t>/1</w:t>
            </w:r>
            <w:r w:rsidR="00491E79" w:rsidRPr="00887C55">
              <w:rPr>
                <w:rStyle w:val="FontStyle44"/>
                <w:rFonts w:ascii="Arial" w:eastAsia="Arial Unicode MS" w:hAnsi="Arial" w:cs="Arial"/>
                <w:lang w:val="en-US" w:eastAsia="sr-Cyrl-CS"/>
              </w:rPr>
              <w:t>7</w:t>
            </w:r>
          </w:p>
        </w:tc>
      </w:tr>
      <w:tr w:rsidR="00491E79" w:rsidRPr="005C1BA0" w:rsidTr="004439F5">
        <w:tc>
          <w:tcPr>
            <w:tcW w:w="1741" w:type="dxa"/>
            <w:tcBorders>
              <w:top w:val="single" w:sz="6" w:space="0" w:color="auto"/>
              <w:left w:val="single" w:sz="6" w:space="0" w:color="auto"/>
              <w:bottom w:val="single" w:sz="6" w:space="0" w:color="auto"/>
              <w:right w:val="single" w:sz="6" w:space="0" w:color="auto"/>
            </w:tcBorders>
          </w:tcPr>
          <w:p w:rsidR="00491E79" w:rsidRPr="005C1BA0" w:rsidRDefault="00491E79" w:rsidP="004439F5">
            <w:pPr>
              <w:pStyle w:val="Style6"/>
              <w:widowControl/>
              <w:rPr>
                <w:rStyle w:val="FontStyle44"/>
                <w:rFonts w:ascii="Arial" w:eastAsia="Arial Unicode MS" w:hAnsi="Arial" w:cs="Arial"/>
                <w:lang w:val="sr-Cyrl-CS" w:eastAsia="sr-Cyrl-CS"/>
              </w:rPr>
            </w:pPr>
            <w:r>
              <w:rPr>
                <w:rStyle w:val="FontStyle44"/>
                <w:rFonts w:ascii="Arial" w:eastAsia="Arial Unicode MS" w:hAnsi="Arial" w:cs="Arial"/>
                <w:lang w:val="sr-Cyrl-CS" w:eastAsia="sr-Cyrl-CS"/>
              </w:rPr>
              <w:t>РБ у Плану ЈН</w:t>
            </w:r>
          </w:p>
        </w:tc>
        <w:tc>
          <w:tcPr>
            <w:tcW w:w="2233" w:type="dxa"/>
            <w:tcBorders>
              <w:top w:val="single" w:sz="6" w:space="0" w:color="auto"/>
              <w:left w:val="single" w:sz="6" w:space="0" w:color="auto"/>
              <w:bottom w:val="single" w:sz="6" w:space="0" w:color="auto"/>
              <w:right w:val="single" w:sz="6" w:space="0" w:color="auto"/>
            </w:tcBorders>
          </w:tcPr>
          <w:p w:rsidR="00491E79" w:rsidRPr="00491E79" w:rsidRDefault="00491E79" w:rsidP="00491E79">
            <w:pPr>
              <w:pStyle w:val="Style6"/>
              <w:widowControl/>
              <w:rPr>
                <w:rStyle w:val="FontStyle44"/>
                <w:rFonts w:ascii="Arial" w:eastAsia="Arial Unicode MS" w:hAnsi="Arial" w:cs="Arial"/>
                <w:lang w:val="en-US" w:eastAsia="sr-Cyrl-CS"/>
              </w:rPr>
            </w:pPr>
            <w:r>
              <w:rPr>
                <w:rStyle w:val="FontStyle44"/>
                <w:rFonts w:ascii="Arial" w:eastAsia="Arial Unicode MS" w:hAnsi="Arial" w:cs="Arial"/>
                <w:lang w:val="sr-Cyrl-CS" w:eastAsia="sr-Cyrl-CS"/>
              </w:rPr>
              <w:t>1.1.</w:t>
            </w:r>
            <w:r w:rsidR="00AF5143">
              <w:rPr>
                <w:rStyle w:val="FontStyle44"/>
                <w:rFonts w:ascii="Arial" w:eastAsia="Arial Unicode MS" w:hAnsi="Arial" w:cs="Arial"/>
                <w:lang w:val="en-US" w:eastAsia="sr-Cyrl-CS"/>
              </w:rPr>
              <w:t>10</w:t>
            </w:r>
            <w:r>
              <w:rPr>
                <w:rStyle w:val="FontStyle44"/>
                <w:rFonts w:ascii="Arial" w:eastAsia="Arial Unicode MS" w:hAnsi="Arial" w:cs="Arial"/>
                <w:lang w:val="en-US" w:eastAsia="sr-Cyrl-CS"/>
              </w:rPr>
              <w:t>/17</w:t>
            </w:r>
          </w:p>
        </w:tc>
      </w:tr>
      <w:tr w:rsidR="00491E79" w:rsidRPr="005C1BA0" w:rsidTr="004439F5">
        <w:tc>
          <w:tcPr>
            <w:tcW w:w="1741" w:type="dxa"/>
            <w:tcBorders>
              <w:top w:val="single" w:sz="6" w:space="0" w:color="auto"/>
              <w:left w:val="single" w:sz="6" w:space="0" w:color="auto"/>
              <w:bottom w:val="single" w:sz="6" w:space="0" w:color="auto"/>
              <w:right w:val="single" w:sz="6" w:space="0" w:color="auto"/>
            </w:tcBorders>
          </w:tcPr>
          <w:p w:rsidR="00491E79" w:rsidRPr="005C1BA0" w:rsidRDefault="00491E79" w:rsidP="004439F5">
            <w:pPr>
              <w:pStyle w:val="Style6"/>
              <w:widowControl/>
              <w:rPr>
                <w:rStyle w:val="FontStyle44"/>
                <w:rFonts w:ascii="Arial" w:eastAsia="Arial Unicode MS" w:hAnsi="Arial" w:cs="Arial"/>
                <w:lang w:val="sr-Cyrl-CS" w:eastAsia="sr-Cyrl-CS"/>
              </w:rPr>
            </w:pPr>
            <w:r w:rsidRPr="005C1BA0">
              <w:rPr>
                <w:rStyle w:val="FontStyle44"/>
                <w:rFonts w:ascii="Arial" w:eastAsia="Arial Unicode MS" w:hAnsi="Arial" w:cs="Arial"/>
                <w:lang w:val="sr-Cyrl-CS" w:eastAsia="sr-Cyrl-CS"/>
              </w:rPr>
              <w:t>Датум:</w:t>
            </w:r>
          </w:p>
        </w:tc>
        <w:tc>
          <w:tcPr>
            <w:tcW w:w="2233" w:type="dxa"/>
            <w:tcBorders>
              <w:top w:val="single" w:sz="6" w:space="0" w:color="auto"/>
              <w:left w:val="single" w:sz="6" w:space="0" w:color="auto"/>
              <w:bottom w:val="single" w:sz="6" w:space="0" w:color="auto"/>
              <w:right w:val="single" w:sz="6" w:space="0" w:color="auto"/>
            </w:tcBorders>
          </w:tcPr>
          <w:p w:rsidR="00491E79" w:rsidRPr="00887C55" w:rsidRDefault="00AF5143" w:rsidP="00AF5143">
            <w:pPr>
              <w:pStyle w:val="Style6"/>
              <w:widowControl/>
              <w:rPr>
                <w:rStyle w:val="FontStyle44"/>
                <w:rFonts w:ascii="Arial" w:eastAsia="Arial Unicode MS" w:hAnsi="Arial" w:cs="Arial"/>
                <w:lang w:eastAsia="sr-Cyrl-CS"/>
              </w:rPr>
            </w:pPr>
            <w:r>
              <w:rPr>
                <w:rStyle w:val="FontStyle44"/>
                <w:rFonts w:ascii="Arial" w:eastAsia="Arial Unicode MS" w:hAnsi="Arial" w:cs="Arial"/>
                <w:lang w:val="en-US" w:eastAsia="sr-Cyrl-CS"/>
              </w:rPr>
              <w:t>08</w:t>
            </w:r>
            <w:r w:rsidR="00491E79" w:rsidRPr="00887C55">
              <w:rPr>
                <w:rStyle w:val="FontStyle44"/>
                <w:rFonts w:ascii="Arial" w:eastAsia="Arial Unicode MS" w:hAnsi="Arial" w:cs="Arial"/>
                <w:lang w:val="sr-Cyrl-CS" w:eastAsia="sr-Cyrl-CS"/>
              </w:rPr>
              <w:t>.</w:t>
            </w:r>
            <w:r>
              <w:rPr>
                <w:rStyle w:val="FontStyle44"/>
                <w:rFonts w:ascii="Arial" w:eastAsia="Arial Unicode MS" w:hAnsi="Arial" w:cs="Arial"/>
                <w:lang w:eastAsia="sr-Cyrl-CS"/>
              </w:rPr>
              <w:t>12</w:t>
            </w:r>
            <w:r w:rsidR="00491E79" w:rsidRPr="00887C55">
              <w:rPr>
                <w:rStyle w:val="FontStyle44"/>
                <w:rFonts w:ascii="Arial" w:eastAsia="Arial Unicode MS" w:hAnsi="Arial" w:cs="Arial"/>
                <w:lang w:val="sr-Cyrl-CS" w:eastAsia="sr-Cyrl-CS"/>
              </w:rPr>
              <w:t>.2017.</w:t>
            </w:r>
          </w:p>
        </w:tc>
      </w:tr>
    </w:tbl>
    <w:p w:rsidR="00491E79" w:rsidRPr="000B74B8" w:rsidRDefault="00491E79" w:rsidP="00491E79">
      <w:pPr>
        <w:jc w:val="center"/>
        <w:rPr>
          <w:rFonts w:ascii="Arial" w:hAnsi="Arial" w:cs="Arial"/>
          <w:sz w:val="32"/>
          <w:szCs w:val="32"/>
        </w:rPr>
      </w:pPr>
    </w:p>
    <w:p w:rsidR="00572EAA" w:rsidRPr="00BA2B5D" w:rsidRDefault="00572EAA" w:rsidP="00C914A8">
      <w:pPr>
        <w:jc w:val="center"/>
        <w:rPr>
          <w:rFonts w:ascii="Times New Roman" w:hAnsi="Times New Roman"/>
          <w:b/>
        </w:rPr>
      </w:pPr>
    </w:p>
    <w:p w:rsidR="00572EAA" w:rsidRPr="00BA2B5D" w:rsidRDefault="00572EAA" w:rsidP="00C914A8">
      <w:pPr>
        <w:spacing w:after="0" w:line="240" w:lineRule="auto"/>
        <w:jc w:val="center"/>
        <w:rPr>
          <w:rFonts w:ascii="Times New Roman" w:hAnsi="Times New Roman"/>
          <w:b/>
          <w:sz w:val="24"/>
          <w:szCs w:val="24"/>
        </w:rPr>
      </w:pPr>
    </w:p>
    <w:p w:rsidR="00572EAA" w:rsidRPr="00BA2B5D" w:rsidRDefault="00572EAA" w:rsidP="00C914A8">
      <w:pPr>
        <w:spacing w:after="0" w:line="240" w:lineRule="auto"/>
        <w:jc w:val="center"/>
        <w:rPr>
          <w:rFonts w:ascii="Times New Roman" w:hAnsi="Times New Roman"/>
          <w:b/>
          <w:sz w:val="24"/>
          <w:szCs w:val="24"/>
        </w:rPr>
      </w:pPr>
    </w:p>
    <w:p w:rsidR="00572EAA" w:rsidRPr="00BA2B5D" w:rsidRDefault="00572EAA" w:rsidP="00705B84">
      <w:pPr>
        <w:spacing w:after="0" w:line="240" w:lineRule="auto"/>
        <w:jc w:val="center"/>
        <w:rPr>
          <w:rFonts w:ascii="Times New Roman" w:hAnsi="Times New Roman"/>
          <w:b/>
          <w:sz w:val="32"/>
          <w:szCs w:val="32"/>
          <w:lang w:val="sr-Cyrl-CS"/>
        </w:rPr>
      </w:pPr>
    </w:p>
    <w:p w:rsidR="00572EAA" w:rsidRPr="00FE713A" w:rsidRDefault="00572EAA" w:rsidP="00705B84">
      <w:pPr>
        <w:spacing w:after="0" w:line="240" w:lineRule="auto"/>
        <w:jc w:val="center"/>
        <w:rPr>
          <w:rFonts w:ascii="Times New Roman" w:hAnsi="Times New Roman"/>
          <w:b/>
          <w:sz w:val="32"/>
          <w:szCs w:val="32"/>
          <w:lang w:val="ru-RU"/>
        </w:rPr>
      </w:pPr>
      <w:r w:rsidRPr="00FE713A">
        <w:rPr>
          <w:rFonts w:ascii="Times New Roman" w:hAnsi="Times New Roman"/>
          <w:b/>
          <w:sz w:val="32"/>
          <w:szCs w:val="32"/>
          <w:lang w:val="ru-RU"/>
        </w:rPr>
        <w:t>КОНКУРСНА ДОКУМЕНТАЦИЈА</w:t>
      </w:r>
    </w:p>
    <w:p w:rsidR="00572EAA" w:rsidRPr="00FE713A" w:rsidRDefault="00572EAA" w:rsidP="00705B84">
      <w:pPr>
        <w:spacing w:after="0" w:line="240" w:lineRule="auto"/>
        <w:jc w:val="center"/>
        <w:rPr>
          <w:rFonts w:ascii="Times New Roman" w:hAnsi="Times New Roman"/>
          <w:b/>
          <w:sz w:val="32"/>
          <w:szCs w:val="32"/>
          <w:lang w:val="ru-RU"/>
        </w:rPr>
      </w:pPr>
      <w:r w:rsidRPr="00FE713A">
        <w:rPr>
          <w:rFonts w:ascii="Times New Roman" w:hAnsi="Times New Roman"/>
          <w:b/>
          <w:sz w:val="32"/>
          <w:szCs w:val="32"/>
          <w:lang w:val="ru-RU"/>
        </w:rPr>
        <w:t>ПОСТУПАК</w:t>
      </w:r>
      <w:r w:rsidR="005A5AAF">
        <w:rPr>
          <w:rFonts w:ascii="Times New Roman" w:hAnsi="Times New Roman"/>
          <w:b/>
          <w:sz w:val="32"/>
          <w:szCs w:val="32"/>
          <w:lang w:val="ru-RU"/>
        </w:rPr>
        <w:t xml:space="preserve"> ЈАВНЕ НАБАВКЕ МАЛЕ ВРЕДНОСТИ</w:t>
      </w:r>
    </w:p>
    <w:p w:rsidR="00572EAA" w:rsidRPr="00FE713A" w:rsidRDefault="00572EAA" w:rsidP="00705B84">
      <w:pPr>
        <w:spacing w:after="0" w:line="240" w:lineRule="auto"/>
        <w:jc w:val="center"/>
        <w:rPr>
          <w:rFonts w:ascii="Times New Roman" w:hAnsi="Times New Roman"/>
          <w:b/>
          <w:sz w:val="24"/>
          <w:szCs w:val="24"/>
          <w:lang w:val="ru-RU"/>
        </w:rPr>
      </w:pPr>
    </w:p>
    <w:p w:rsidR="00572EAA" w:rsidRPr="00FE713A" w:rsidRDefault="00572EAA" w:rsidP="00705B84">
      <w:pPr>
        <w:spacing w:after="0" w:line="240" w:lineRule="auto"/>
        <w:jc w:val="center"/>
        <w:rPr>
          <w:rFonts w:ascii="Times New Roman" w:hAnsi="Times New Roman"/>
          <w:b/>
          <w:sz w:val="24"/>
          <w:szCs w:val="24"/>
          <w:lang w:val="ru-RU"/>
        </w:rPr>
      </w:pPr>
    </w:p>
    <w:p w:rsidR="00F60B2A" w:rsidRPr="00926063" w:rsidRDefault="00F60B2A" w:rsidP="00F60B2A">
      <w:pPr>
        <w:pStyle w:val="Heading1"/>
        <w:pBdr>
          <w:top w:val="single" w:sz="4" w:space="1" w:color="auto"/>
          <w:left w:val="single" w:sz="4" w:space="4" w:color="auto"/>
          <w:bottom w:val="single" w:sz="4" w:space="1" w:color="auto"/>
          <w:right w:val="single" w:sz="4" w:space="4" w:color="auto"/>
        </w:pBdr>
        <w:jc w:val="center"/>
        <w:rPr>
          <w:rFonts w:ascii="Times New Roman" w:hAnsi="Times New Roman" w:cs="Times New Roman"/>
          <w:lang w:val="ru-RU"/>
        </w:rPr>
      </w:pPr>
      <w:r w:rsidRPr="00FE713A">
        <w:rPr>
          <w:rFonts w:ascii="Times New Roman" w:hAnsi="Times New Roman" w:cs="Times New Roman"/>
          <w:lang w:val="ru-RU"/>
        </w:rPr>
        <w:t>Набавка</w:t>
      </w:r>
      <w:r>
        <w:rPr>
          <w:rFonts w:ascii="Times New Roman" w:hAnsi="Times New Roman" w:cs="Times New Roman"/>
          <w:lang w:val="ru-RU"/>
        </w:rPr>
        <w:t xml:space="preserve"> </w:t>
      </w:r>
      <w:r>
        <w:rPr>
          <w:rFonts w:ascii="Times New Roman" w:hAnsi="Times New Roman" w:cs="Times New Roman"/>
          <w:lang w:val="sr-Cyrl-CS"/>
        </w:rPr>
        <w:t>добара</w:t>
      </w:r>
      <w:r w:rsidRPr="00FE713A">
        <w:rPr>
          <w:rFonts w:ascii="Times New Roman" w:hAnsi="Times New Roman" w:cs="Times New Roman"/>
          <w:lang w:val="ru-RU"/>
        </w:rPr>
        <w:t xml:space="preserve">  – </w:t>
      </w:r>
      <w:r>
        <w:rPr>
          <w:rFonts w:ascii="Times New Roman" w:hAnsi="Times New Roman" w:cs="Times New Roman"/>
          <w:lang w:val="sr-Cyrl-CS"/>
        </w:rPr>
        <w:t>Набавка и монтажа дечијег и парковског мобилијара</w:t>
      </w:r>
    </w:p>
    <w:p w:rsidR="00F60B2A" w:rsidRPr="000A739D" w:rsidRDefault="00F60B2A" w:rsidP="00F60B2A">
      <w:pPr>
        <w:pStyle w:val="Heading1"/>
        <w:pBdr>
          <w:top w:val="single" w:sz="4" w:space="1" w:color="auto"/>
          <w:left w:val="single" w:sz="4" w:space="4" w:color="auto"/>
          <w:bottom w:val="single" w:sz="4" w:space="1" w:color="auto"/>
          <w:right w:val="single" w:sz="4" w:space="4" w:color="auto"/>
        </w:pBdr>
        <w:jc w:val="center"/>
        <w:rPr>
          <w:rFonts w:ascii="Times New Roman" w:hAnsi="Times New Roman" w:cs="Times New Roman"/>
          <w:lang w:val="sr-Cyrl-CS"/>
        </w:rPr>
      </w:pPr>
      <w:r>
        <w:rPr>
          <w:rFonts w:ascii="Times New Roman" w:hAnsi="Times New Roman" w:cs="Times New Roman"/>
          <w:lang w:val="sr-Cyrl-CS"/>
        </w:rPr>
        <w:t xml:space="preserve">интерни број набавке ЈНМВ </w:t>
      </w:r>
      <w:r w:rsidR="00AF5143">
        <w:rPr>
          <w:rFonts w:ascii="Times New Roman" w:hAnsi="Times New Roman" w:cs="Times New Roman"/>
        </w:rPr>
        <w:t>18</w:t>
      </w:r>
      <w:r w:rsidRPr="000A739D">
        <w:rPr>
          <w:rFonts w:ascii="Times New Roman" w:hAnsi="Times New Roman" w:cs="Times New Roman"/>
          <w:lang w:val="sr-Cyrl-CS"/>
        </w:rPr>
        <w:t>/17</w:t>
      </w: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tbl>
      <w:tblPr>
        <w:tblW w:w="0" w:type="auto"/>
        <w:tblLayout w:type="fixed"/>
        <w:tblCellMar>
          <w:left w:w="10" w:type="dxa"/>
          <w:right w:w="10" w:type="dxa"/>
        </w:tblCellMar>
        <w:tblLook w:val="0000"/>
      </w:tblPr>
      <w:tblGrid>
        <w:gridCol w:w="4525"/>
        <w:gridCol w:w="4100"/>
      </w:tblGrid>
      <w:tr w:rsidR="00491E79" w:rsidTr="004439F5">
        <w:trPr>
          <w:trHeight w:val="1346"/>
        </w:trPr>
        <w:tc>
          <w:tcPr>
            <w:tcW w:w="4525" w:type="dxa"/>
            <w:tcBorders>
              <w:top w:val="single" w:sz="4" w:space="0" w:color="auto"/>
              <w:left w:val="single" w:sz="4" w:space="0" w:color="auto"/>
              <w:bottom w:val="single" w:sz="4" w:space="0" w:color="auto"/>
              <w:right w:val="single" w:sz="4" w:space="0" w:color="auto"/>
            </w:tcBorders>
            <w:shd w:val="clear" w:color="auto" w:fill="FFFFFF"/>
          </w:tcPr>
          <w:p w:rsidR="00491E79" w:rsidRPr="00672BB6" w:rsidRDefault="00491E79" w:rsidP="004439F5">
            <w:pPr>
              <w:spacing w:line="240" w:lineRule="auto"/>
              <w:rPr>
                <w:b/>
                <w:lang w:val="sr-Cyrl-CS"/>
              </w:rPr>
            </w:pPr>
            <w:r w:rsidRPr="00A25052">
              <w:t xml:space="preserve">Јавни позив и конкурсна документација објављени на </w:t>
            </w:r>
            <w:r>
              <w:rPr>
                <w:lang w:val="sr-Cyrl-CS"/>
              </w:rPr>
              <w:t>П</w:t>
            </w:r>
            <w:r w:rsidRPr="00A25052">
              <w:t xml:space="preserve">орталу јавних набавки и интернет страници </w:t>
            </w:r>
            <w:hyperlink r:id="rId9" w:history="1">
              <w:r w:rsidRPr="00672BB6">
                <w:rPr>
                  <w:rStyle w:val="Hyperlink"/>
                  <w:b/>
                </w:rPr>
                <w:t>http</w:t>
              </w:r>
              <w:r w:rsidRPr="00672BB6">
                <w:rPr>
                  <w:rStyle w:val="Hyperlink"/>
                  <w:b/>
                  <w:lang w:val="ru-RU"/>
                </w:rPr>
                <w:t>://</w:t>
              </w:r>
              <w:r w:rsidRPr="00672BB6">
                <w:rPr>
                  <w:rStyle w:val="Hyperlink"/>
                  <w:b/>
                </w:rPr>
                <w:t>www</w:t>
              </w:r>
              <w:r w:rsidRPr="00672BB6">
                <w:rPr>
                  <w:rStyle w:val="Hyperlink"/>
                  <w:b/>
                  <w:lang w:val="ru-RU"/>
                </w:rPr>
                <w:t>.</w:t>
              </w:r>
              <w:r w:rsidRPr="00672BB6">
                <w:rPr>
                  <w:rStyle w:val="Hyperlink"/>
                  <w:b/>
                </w:rPr>
                <w:t>sobatocina</w:t>
              </w:r>
              <w:r w:rsidRPr="00672BB6">
                <w:rPr>
                  <w:rStyle w:val="Hyperlink"/>
                  <w:b/>
                  <w:lang w:val="ru-RU"/>
                </w:rPr>
                <w:t>.</w:t>
              </w:r>
              <w:r w:rsidRPr="00672BB6">
                <w:rPr>
                  <w:rStyle w:val="Hyperlink"/>
                  <w:b/>
                </w:rPr>
                <w:t>org</w:t>
              </w:r>
              <w:r w:rsidRPr="00672BB6">
                <w:rPr>
                  <w:rStyle w:val="Hyperlink"/>
                  <w:b/>
                  <w:lang w:val="ru-RU"/>
                </w:rPr>
                <w:t>.</w:t>
              </w:r>
              <w:r w:rsidRPr="00672BB6">
                <w:rPr>
                  <w:rStyle w:val="Hyperlink"/>
                  <w:b/>
                </w:rPr>
                <w:t>rs</w:t>
              </w:r>
              <w:r w:rsidRPr="00672BB6">
                <w:rPr>
                  <w:rStyle w:val="Hyperlink"/>
                  <w:b/>
                  <w:lang w:val="ru-RU"/>
                </w:rPr>
                <w:t>/</w:t>
              </w:r>
            </w:hyperlink>
          </w:p>
          <w:p w:rsidR="00491E79" w:rsidRPr="00A25052" w:rsidRDefault="00491E79" w:rsidP="004439F5">
            <w:pPr>
              <w:pStyle w:val="Bodytext21"/>
              <w:shd w:val="clear" w:color="auto" w:fill="auto"/>
              <w:spacing w:line="245" w:lineRule="exact"/>
              <w:ind w:left="20"/>
              <w:rPr>
                <w:rFonts w:ascii="Times New Roman" w:hAnsi="Times New Roman" w:cs="Times New Roman"/>
              </w:rPr>
            </w:pPr>
          </w:p>
        </w:tc>
        <w:tc>
          <w:tcPr>
            <w:tcW w:w="4100" w:type="dxa"/>
            <w:tcBorders>
              <w:top w:val="single" w:sz="4" w:space="0" w:color="auto"/>
              <w:left w:val="single" w:sz="4" w:space="0" w:color="auto"/>
              <w:bottom w:val="single" w:sz="4" w:space="0" w:color="auto"/>
              <w:right w:val="single" w:sz="4" w:space="0" w:color="auto"/>
            </w:tcBorders>
            <w:shd w:val="clear" w:color="auto" w:fill="FFFFFF"/>
          </w:tcPr>
          <w:p w:rsidR="00491E79" w:rsidRPr="00A25052" w:rsidRDefault="00AF5143" w:rsidP="00AF5143">
            <w:pPr>
              <w:pStyle w:val="Bodytext21"/>
              <w:shd w:val="clear" w:color="auto" w:fill="auto"/>
              <w:spacing w:line="240" w:lineRule="auto"/>
              <w:ind w:left="20"/>
              <w:rPr>
                <w:rFonts w:ascii="Times New Roman" w:hAnsi="Times New Roman" w:cs="Times New Roman"/>
              </w:rPr>
            </w:pPr>
            <w:r>
              <w:rPr>
                <w:rFonts w:ascii="Times New Roman" w:hAnsi="Times New Roman" w:cs="Times New Roman"/>
              </w:rPr>
              <w:t>08</w:t>
            </w:r>
            <w:r w:rsidR="00491E79" w:rsidRPr="00A25052">
              <w:rPr>
                <w:rFonts w:ascii="Times New Roman" w:hAnsi="Times New Roman" w:cs="Times New Roman"/>
              </w:rPr>
              <w:t>.</w:t>
            </w:r>
            <w:r>
              <w:rPr>
                <w:rFonts w:ascii="Times New Roman" w:hAnsi="Times New Roman" w:cs="Times New Roman"/>
              </w:rPr>
              <w:t>12</w:t>
            </w:r>
            <w:r w:rsidR="00491E79" w:rsidRPr="00A25052">
              <w:rPr>
                <w:rFonts w:ascii="Times New Roman" w:hAnsi="Times New Roman" w:cs="Times New Roman"/>
              </w:rPr>
              <w:t>.201</w:t>
            </w:r>
            <w:r w:rsidR="00491E79">
              <w:rPr>
                <w:rFonts w:ascii="Times New Roman" w:hAnsi="Times New Roman" w:cs="Times New Roman"/>
              </w:rPr>
              <w:t>7</w:t>
            </w:r>
            <w:r w:rsidR="00491E79" w:rsidRPr="00A25052">
              <w:rPr>
                <w:rFonts w:ascii="Times New Roman" w:hAnsi="Times New Roman" w:cs="Times New Roman"/>
              </w:rPr>
              <w:t>.год.</w:t>
            </w:r>
          </w:p>
        </w:tc>
      </w:tr>
      <w:tr w:rsidR="00491E79" w:rsidTr="004439F5">
        <w:trPr>
          <w:trHeight w:val="472"/>
        </w:trPr>
        <w:tc>
          <w:tcPr>
            <w:tcW w:w="4525" w:type="dxa"/>
            <w:tcBorders>
              <w:top w:val="single" w:sz="4" w:space="0" w:color="auto"/>
              <w:left w:val="single" w:sz="4" w:space="0" w:color="auto"/>
              <w:bottom w:val="single" w:sz="4" w:space="0" w:color="auto"/>
              <w:right w:val="single" w:sz="4" w:space="0" w:color="auto"/>
            </w:tcBorders>
            <w:shd w:val="clear" w:color="auto" w:fill="FFFFFF"/>
          </w:tcPr>
          <w:p w:rsidR="00491E79" w:rsidRPr="00A25052" w:rsidRDefault="00491E79" w:rsidP="004439F5">
            <w:pPr>
              <w:pStyle w:val="Bodytext21"/>
              <w:shd w:val="clear" w:color="auto" w:fill="auto"/>
              <w:spacing w:line="240" w:lineRule="auto"/>
              <w:ind w:left="20"/>
              <w:rPr>
                <w:rFonts w:ascii="Times New Roman" w:hAnsi="Times New Roman" w:cs="Times New Roman"/>
              </w:rPr>
            </w:pPr>
            <w:r w:rsidRPr="00A25052">
              <w:rPr>
                <w:rFonts w:ascii="Times New Roman" w:hAnsi="Times New Roman" w:cs="Times New Roman"/>
              </w:rPr>
              <w:t>Крајњи рок за достављање понуда:</w:t>
            </w:r>
          </w:p>
        </w:tc>
        <w:tc>
          <w:tcPr>
            <w:tcW w:w="4100" w:type="dxa"/>
            <w:tcBorders>
              <w:top w:val="single" w:sz="4" w:space="0" w:color="auto"/>
              <w:left w:val="single" w:sz="4" w:space="0" w:color="auto"/>
              <w:bottom w:val="single" w:sz="4" w:space="0" w:color="auto"/>
              <w:right w:val="single" w:sz="4" w:space="0" w:color="auto"/>
            </w:tcBorders>
            <w:shd w:val="clear" w:color="auto" w:fill="FFFFFF"/>
          </w:tcPr>
          <w:p w:rsidR="00491E79" w:rsidRPr="00A25052" w:rsidRDefault="00AF5143" w:rsidP="00AF5143">
            <w:pPr>
              <w:pStyle w:val="Bodytext21"/>
              <w:shd w:val="clear" w:color="auto" w:fill="auto"/>
              <w:spacing w:line="240" w:lineRule="auto"/>
              <w:ind w:left="20"/>
              <w:rPr>
                <w:rFonts w:ascii="Times New Roman" w:hAnsi="Times New Roman" w:cs="Times New Roman"/>
              </w:rPr>
            </w:pPr>
            <w:r>
              <w:rPr>
                <w:rFonts w:ascii="Times New Roman" w:hAnsi="Times New Roman" w:cs="Times New Roman"/>
              </w:rPr>
              <w:t>11</w:t>
            </w:r>
            <w:r w:rsidR="00491E79">
              <w:rPr>
                <w:rFonts w:ascii="Times New Roman" w:hAnsi="Times New Roman" w:cs="Times New Roman"/>
              </w:rPr>
              <w:t>.</w:t>
            </w:r>
            <w:r>
              <w:rPr>
                <w:rFonts w:ascii="Times New Roman" w:hAnsi="Times New Roman" w:cs="Times New Roman"/>
              </w:rPr>
              <w:t>12</w:t>
            </w:r>
            <w:r w:rsidR="00491E79">
              <w:rPr>
                <w:rFonts w:ascii="Times New Roman" w:hAnsi="Times New Roman" w:cs="Times New Roman"/>
              </w:rPr>
              <w:t>.</w:t>
            </w:r>
            <w:r w:rsidR="00491E79" w:rsidRPr="00A25052">
              <w:rPr>
                <w:rFonts w:ascii="Times New Roman" w:hAnsi="Times New Roman" w:cs="Times New Roman"/>
              </w:rPr>
              <w:t>201</w:t>
            </w:r>
            <w:r w:rsidR="00491E79">
              <w:rPr>
                <w:rFonts w:ascii="Times New Roman" w:hAnsi="Times New Roman" w:cs="Times New Roman"/>
              </w:rPr>
              <w:t>7</w:t>
            </w:r>
            <w:r w:rsidR="00491E79" w:rsidRPr="00A25052">
              <w:rPr>
                <w:rFonts w:ascii="Times New Roman" w:hAnsi="Times New Roman" w:cs="Times New Roman"/>
              </w:rPr>
              <w:t xml:space="preserve">. године до </w:t>
            </w:r>
            <w:r w:rsidR="00491E79">
              <w:rPr>
                <w:rFonts w:ascii="Times New Roman" w:hAnsi="Times New Roman" w:cs="Times New Roman"/>
              </w:rPr>
              <w:t>10.</w:t>
            </w:r>
            <w:r w:rsidR="00491E79" w:rsidRPr="00A25052">
              <w:rPr>
                <w:rFonts w:ascii="Times New Roman" w:hAnsi="Times New Roman" w:cs="Times New Roman"/>
              </w:rPr>
              <w:t>00</w:t>
            </w:r>
            <w:r w:rsidR="00491E79">
              <w:rPr>
                <w:rFonts w:ascii="Times New Roman" w:hAnsi="Times New Roman" w:cs="Times New Roman"/>
              </w:rPr>
              <w:t xml:space="preserve"> h</w:t>
            </w:r>
          </w:p>
        </w:tc>
      </w:tr>
      <w:tr w:rsidR="00491E79" w:rsidTr="004439F5">
        <w:trPr>
          <w:trHeight w:val="504"/>
        </w:trPr>
        <w:tc>
          <w:tcPr>
            <w:tcW w:w="4525" w:type="dxa"/>
            <w:tcBorders>
              <w:top w:val="single" w:sz="4" w:space="0" w:color="auto"/>
              <w:left w:val="single" w:sz="4" w:space="0" w:color="auto"/>
              <w:bottom w:val="single" w:sz="4" w:space="0" w:color="auto"/>
              <w:right w:val="single" w:sz="4" w:space="0" w:color="auto"/>
            </w:tcBorders>
            <w:shd w:val="clear" w:color="auto" w:fill="FFFFFF"/>
          </w:tcPr>
          <w:p w:rsidR="00491E79" w:rsidRPr="00A25052" w:rsidRDefault="00491E79" w:rsidP="004439F5">
            <w:pPr>
              <w:pStyle w:val="Bodytext21"/>
              <w:shd w:val="clear" w:color="auto" w:fill="auto"/>
              <w:spacing w:line="240" w:lineRule="auto"/>
              <w:ind w:left="20"/>
              <w:rPr>
                <w:rFonts w:ascii="Times New Roman" w:hAnsi="Times New Roman" w:cs="Times New Roman"/>
              </w:rPr>
            </w:pPr>
            <w:r w:rsidRPr="00A25052">
              <w:rPr>
                <w:rFonts w:ascii="Times New Roman" w:hAnsi="Times New Roman" w:cs="Times New Roman"/>
              </w:rPr>
              <w:t>Јавно отварање:</w:t>
            </w:r>
          </w:p>
        </w:tc>
        <w:tc>
          <w:tcPr>
            <w:tcW w:w="4100" w:type="dxa"/>
            <w:tcBorders>
              <w:top w:val="single" w:sz="4" w:space="0" w:color="auto"/>
              <w:left w:val="single" w:sz="4" w:space="0" w:color="auto"/>
              <w:bottom w:val="single" w:sz="4" w:space="0" w:color="auto"/>
              <w:right w:val="single" w:sz="4" w:space="0" w:color="auto"/>
            </w:tcBorders>
            <w:shd w:val="clear" w:color="auto" w:fill="FFFFFF"/>
          </w:tcPr>
          <w:p w:rsidR="00491E79" w:rsidRPr="00A25052" w:rsidRDefault="00AF5143" w:rsidP="00AF5143">
            <w:pPr>
              <w:pStyle w:val="Bodytext21"/>
              <w:shd w:val="clear" w:color="auto" w:fill="auto"/>
              <w:spacing w:line="240" w:lineRule="auto"/>
              <w:ind w:left="20"/>
              <w:rPr>
                <w:rFonts w:ascii="Times New Roman" w:hAnsi="Times New Roman" w:cs="Times New Roman"/>
              </w:rPr>
            </w:pPr>
            <w:r>
              <w:rPr>
                <w:rFonts w:ascii="Times New Roman" w:hAnsi="Times New Roman" w:cs="Times New Roman"/>
              </w:rPr>
              <w:t>11</w:t>
            </w:r>
            <w:r w:rsidR="00491E79" w:rsidRPr="00A25052">
              <w:rPr>
                <w:rFonts w:ascii="Times New Roman" w:hAnsi="Times New Roman" w:cs="Times New Roman"/>
              </w:rPr>
              <w:t>.</w:t>
            </w:r>
            <w:r>
              <w:rPr>
                <w:rFonts w:ascii="Times New Roman" w:hAnsi="Times New Roman" w:cs="Times New Roman"/>
              </w:rPr>
              <w:t>12</w:t>
            </w:r>
            <w:r w:rsidR="00491E79" w:rsidRPr="00A25052">
              <w:rPr>
                <w:rFonts w:ascii="Times New Roman" w:hAnsi="Times New Roman" w:cs="Times New Roman"/>
              </w:rPr>
              <w:t>.201</w:t>
            </w:r>
            <w:r w:rsidR="00491E79">
              <w:rPr>
                <w:rFonts w:ascii="Times New Roman" w:hAnsi="Times New Roman" w:cs="Times New Roman"/>
              </w:rPr>
              <w:t>7</w:t>
            </w:r>
            <w:r w:rsidR="00491E79" w:rsidRPr="00A25052">
              <w:rPr>
                <w:rFonts w:ascii="Times New Roman" w:hAnsi="Times New Roman" w:cs="Times New Roman"/>
              </w:rPr>
              <w:t>. године у 1</w:t>
            </w:r>
            <w:r w:rsidR="00491E79">
              <w:rPr>
                <w:rFonts w:ascii="Times New Roman" w:hAnsi="Times New Roman" w:cs="Times New Roman"/>
              </w:rPr>
              <w:t>0</w:t>
            </w:r>
            <w:r w:rsidR="00491E79" w:rsidRPr="00A25052">
              <w:rPr>
                <w:rFonts w:ascii="Times New Roman" w:hAnsi="Times New Roman" w:cs="Times New Roman"/>
              </w:rPr>
              <w:t>.30</w:t>
            </w:r>
            <w:r w:rsidR="00491E79">
              <w:rPr>
                <w:rFonts w:ascii="Times New Roman" w:hAnsi="Times New Roman" w:cs="Times New Roman"/>
              </w:rPr>
              <w:t xml:space="preserve"> h</w:t>
            </w:r>
          </w:p>
        </w:tc>
      </w:tr>
    </w:tbl>
    <w:p w:rsidR="00572EAA" w:rsidRPr="00FE713A" w:rsidRDefault="00572EAA" w:rsidP="0085271A">
      <w:pPr>
        <w:spacing w:after="0" w:line="240" w:lineRule="auto"/>
        <w:jc w:val="both"/>
        <w:rPr>
          <w:rFonts w:ascii="Times New Roman" w:hAnsi="Times New Roman"/>
          <w:b/>
          <w:sz w:val="24"/>
          <w:szCs w:val="24"/>
          <w:lang w:val="ru-RU"/>
        </w:rPr>
      </w:pPr>
    </w:p>
    <w:p w:rsidR="00710E33" w:rsidRPr="00C57106" w:rsidRDefault="00710E33" w:rsidP="00710E33">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документације:3</w:t>
      </w:r>
      <w:r w:rsidR="00C57106">
        <w:rPr>
          <w:rFonts w:ascii="Arial" w:hAnsi="Arial" w:cs="Arial"/>
          <w:b/>
          <w:iCs/>
          <w:lang w:val="sr-Cyrl-CS"/>
        </w:rPr>
        <w:t>1</w:t>
      </w:r>
    </w:p>
    <w:p w:rsidR="00EF661A" w:rsidRPr="00FE713A" w:rsidRDefault="00EF661A" w:rsidP="0085271A">
      <w:pPr>
        <w:spacing w:after="0" w:line="240" w:lineRule="auto"/>
        <w:jc w:val="both"/>
        <w:rPr>
          <w:rFonts w:ascii="Times New Roman" w:hAnsi="Times New Roman"/>
          <w:b/>
          <w:sz w:val="24"/>
          <w:szCs w:val="24"/>
          <w:lang w:val="ru-RU"/>
        </w:rPr>
      </w:pPr>
    </w:p>
    <w:p w:rsidR="005762CA" w:rsidRPr="00EF661A" w:rsidRDefault="00572EAA" w:rsidP="00EF661A">
      <w:pPr>
        <w:pBdr>
          <w:bottom w:val="single" w:sz="12" w:space="1" w:color="auto"/>
        </w:pBdr>
        <w:spacing w:after="0" w:line="240" w:lineRule="auto"/>
        <w:jc w:val="center"/>
        <w:rPr>
          <w:rFonts w:ascii="Times New Roman" w:hAnsi="Times New Roman"/>
          <w:b/>
          <w:sz w:val="24"/>
          <w:szCs w:val="24"/>
          <w:lang w:val="sr-Cyrl-CS"/>
        </w:rPr>
      </w:pPr>
      <w:r w:rsidRPr="00BA2B5D">
        <w:rPr>
          <w:rFonts w:ascii="Times New Roman" w:hAnsi="Times New Roman"/>
          <w:b/>
          <w:sz w:val="24"/>
          <w:szCs w:val="24"/>
          <w:lang w:val="sr-Cyrl-CS"/>
        </w:rPr>
        <w:t xml:space="preserve">Баточина, </w:t>
      </w:r>
      <w:r w:rsidR="00AF5143">
        <w:rPr>
          <w:rFonts w:ascii="Times New Roman" w:hAnsi="Times New Roman"/>
          <w:b/>
          <w:sz w:val="24"/>
          <w:szCs w:val="24"/>
          <w:lang w:val="sr-Cyrl-CS"/>
        </w:rPr>
        <w:t>децембар</w:t>
      </w:r>
      <w:r w:rsidRPr="00BA2B5D">
        <w:rPr>
          <w:rFonts w:ascii="Times New Roman" w:hAnsi="Times New Roman"/>
          <w:b/>
          <w:sz w:val="24"/>
          <w:szCs w:val="24"/>
          <w:lang w:val="sr-Cyrl-CS"/>
        </w:rPr>
        <w:t xml:space="preserve"> 201</w:t>
      </w:r>
      <w:r w:rsidR="00C10D87">
        <w:rPr>
          <w:rFonts w:ascii="Times New Roman" w:hAnsi="Times New Roman"/>
          <w:b/>
          <w:sz w:val="24"/>
          <w:szCs w:val="24"/>
          <w:lang w:val="sr-Cyrl-CS"/>
        </w:rPr>
        <w:t>7</w:t>
      </w:r>
      <w:r w:rsidRPr="00BA2B5D">
        <w:rPr>
          <w:rFonts w:ascii="Times New Roman" w:hAnsi="Times New Roman"/>
          <w:b/>
          <w:sz w:val="24"/>
          <w:szCs w:val="24"/>
          <w:lang w:val="sr-Cyrl-CS"/>
        </w:rPr>
        <w:t>. године</w:t>
      </w:r>
    </w:p>
    <w:p w:rsidR="00572EAA" w:rsidRPr="00EF661A" w:rsidRDefault="00572EAA" w:rsidP="005264D1">
      <w:pPr>
        <w:spacing w:after="0" w:line="240" w:lineRule="auto"/>
        <w:jc w:val="both"/>
        <w:rPr>
          <w:rFonts w:ascii="Times New Roman" w:hAnsi="Times New Roman"/>
          <w:sz w:val="24"/>
          <w:szCs w:val="24"/>
          <w:lang w:val="sr-Latn-CS"/>
        </w:rPr>
      </w:pPr>
      <w:r w:rsidRPr="00FE713A">
        <w:rPr>
          <w:rFonts w:ascii="Times New Roman" w:hAnsi="Times New Roman"/>
          <w:sz w:val="24"/>
          <w:szCs w:val="24"/>
          <w:lang w:val="ru-RU"/>
        </w:rPr>
        <w:lastRenderedPageBreak/>
        <w:t>На основу члана 3</w:t>
      </w:r>
      <w:r w:rsidR="00580A71">
        <w:rPr>
          <w:rFonts w:ascii="Times New Roman" w:hAnsi="Times New Roman"/>
          <w:sz w:val="24"/>
          <w:szCs w:val="24"/>
          <w:lang w:val="ru-RU"/>
        </w:rPr>
        <w:t>9</w:t>
      </w:r>
      <w:r w:rsidRPr="00FE713A">
        <w:rPr>
          <w:rFonts w:ascii="Times New Roman" w:hAnsi="Times New Roman"/>
          <w:sz w:val="24"/>
          <w:szCs w:val="24"/>
          <w:lang w:val="ru-RU"/>
        </w:rPr>
        <w:t>.</w:t>
      </w:r>
      <w:r w:rsidR="00D82C02">
        <w:rPr>
          <w:rFonts w:ascii="Times New Roman" w:hAnsi="Times New Roman"/>
          <w:sz w:val="24"/>
          <w:szCs w:val="24"/>
          <w:lang w:val="sr-Latn-CS"/>
        </w:rPr>
        <w:t xml:space="preserve"> </w:t>
      </w:r>
      <w:r w:rsidRPr="00FE713A">
        <w:rPr>
          <w:rFonts w:ascii="Times New Roman" w:hAnsi="Times New Roman"/>
          <w:sz w:val="24"/>
          <w:szCs w:val="24"/>
          <w:lang w:val="ru-RU"/>
        </w:rPr>
        <w:t>и 61.</w:t>
      </w:r>
      <w:r w:rsidR="00D82C02">
        <w:rPr>
          <w:rFonts w:ascii="Times New Roman" w:hAnsi="Times New Roman"/>
          <w:sz w:val="24"/>
          <w:szCs w:val="24"/>
          <w:lang w:val="sr-Latn-CS"/>
        </w:rPr>
        <w:t xml:space="preserve"> </w:t>
      </w:r>
      <w:r w:rsidRPr="00FE713A">
        <w:rPr>
          <w:rFonts w:ascii="Times New Roman" w:hAnsi="Times New Roman"/>
          <w:sz w:val="24"/>
          <w:szCs w:val="24"/>
          <w:lang w:val="ru-RU"/>
        </w:rPr>
        <w:t>Закона о јавним набавкама („Сл. гласник РС” бр. 124/2012</w:t>
      </w:r>
      <w:r w:rsidR="00781912">
        <w:rPr>
          <w:rFonts w:ascii="Times New Roman" w:hAnsi="Times New Roman"/>
          <w:sz w:val="24"/>
          <w:szCs w:val="24"/>
        </w:rPr>
        <w:t xml:space="preserve">, </w:t>
      </w:r>
      <w:r w:rsidR="00781912" w:rsidRPr="00781912">
        <w:rPr>
          <w:rFonts w:ascii="Times New Roman" w:hAnsi="Times New Roman"/>
          <w:sz w:val="24"/>
          <w:szCs w:val="24"/>
        </w:rPr>
        <w:t>14/2015 и 68/2015</w:t>
      </w:r>
      <w:r w:rsidRPr="00FE713A">
        <w:rPr>
          <w:rFonts w:ascii="Times New Roman" w:hAnsi="Times New Roman"/>
          <w:sz w:val="24"/>
          <w:szCs w:val="24"/>
          <w:lang w:val="ru-RU"/>
        </w:rPr>
        <w:t xml:space="preserve">), у даљем тексту ЗЈН и члана </w:t>
      </w:r>
      <w:r w:rsidR="0055063B">
        <w:rPr>
          <w:rFonts w:ascii="Times New Roman" w:hAnsi="Times New Roman"/>
          <w:sz w:val="24"/>
          <w:szCs w:val="24"/>
          <w:lang w:val="ru-RU"/>
        </w:rPr>
        <w:t>6</w:t>
      </w:r>
      <w:r w:rsidRPr="00FE713A">
        <w:rPr>
          <w:rFonts w:ascii="Times New Roman" w:hAnsi="Times New Roman"/>
          <w:sz w:val="24"/>
          <w:szCs w:val="24"/>
          <w:lang w:val="ru-RU"/>
        </w:rPr>
        <w:t>.</w:t>
      </w:r>
      <w:r w:rsidR="00D82C02">
        <w:rPr>
          <w:rFonts w:ascii="Times New Roman" w:hAnsi="Times New Roman"/>
          <w:sz w:val="24"/>
          <w:szCs w:val="24"/>
          <w:lang w:val="sr-Latn-CS"/>
        </w:rPr>
        <w:t xml:space="preserve"> </w:t>
      </w:r>
      <w:r w:rsidRPr="00FE713A">
        <w:rPr>
          <w:rFonts w:ascii="Times New Roman" w:hAnsi="Times New Roman"/>
          <w:sz w:val="24"/>
          <w:szCs w:val="24"/>
          <w:lang w:val="ru-RU"/>
        </w:rPr>
        <w:t xml:space="preserve">Правилника о обавезним елементима конкурсне документације у поступцима јавних набавки и начину доказивања испуњености </w:t>
      </w:r>
      <w:r w:rsidRPr="00EF661A">
        <w:rPr>
          <w:rFonts w:ascii="Times New Roman" w:hAnsi="Times New Roman"/>
          <w:sz w:val="24"/>
          <w:szCs w:val="24"/>
          <w:lang w:val="ru-RU"/>
        </w:rPr>
        <w:t xml:space="preserve">услова ''Сл. гласник РС'' бр. </w:t>
      </w:r>
      <w:r w:rsidR="00EF661A" w:rsidRPr="00EF661A">
        <w:rPr>
          <w:rFonts w:ascii="Times New Roman" w:hAnsi="Times New Roman"/>
          <w:sz w:val="24"/>
          <w:szCs w:val="24"/>
          <w:lang w:val="ru-RU"/>
        </w:rPr>
        <w:t>86</w:t>
      </w:r>
      <w:r w:rsidRPr="00EF661A">
        <w:rPr>
          <w:rFonts w:ascii="Times New Roman" w:hAnsi="Times New Roman"/>
          <w:sz w:val="24"/>
          <w:szCs w:val="24"/>
          <w:lang w:val="ru-RU"/>
        </w:rPr>
        <w:t>/201</w:t>
      </w:r>
      <w:r w:rsidR="00EF661A" w:rsidRPr="00EF661A">
        <w:rPr>
          <w:rFonts w:ascii="Times New Roman" w:hAnsi="Times New Roman"/>
          <w:sz w:val="24"/>
          <w:szCs w:val="24"/>
          <w:lang w:val="ru-RU"/>
        </w:rPr>
        <w:t>5</w:t>
      </w:r>
      <w:r w:rsidRPr="00EF661A">
        <w:rPr>
          <w:rFonts w:ascii="Times New Roman" w:hAnsi="Times New Roman"/>
          <w:sz w:val="24"/>
          <w:szCs w:val="24"/>
          <w:lang w:val="ru-RU"/>
        </w:rPr>
        <w:t>), Одлуке о покретању поступка јавне набавке ( бр.</w:t>
      </w:r>
      <w:r w:rsidRPr="00EF661A">
        <w:rPr>
          <w:rFonts w:ascii="Times New Roman" w:hAnsi="Times New Roman"/>
          <w:sz w:val="24"/>
          <w:szCs w:val="24"/>
          <w:lang w:val="sr-Cyrl-CS"/>
        </w:rPr>
        <w:t xml:space="preserve"> </w:t>
      </w:r>
      <w:r w:rsidR="00D82C02" w:rsidRPr="00EF661A">
        <w:rPr>
          <w:rFonts w:ascii="Times New Roman" w:hAnsi="Times New Roman"/>
          <w:sz w:val="24"/>
          <w:szCs w:val="24"/>
          <w:lang w:val="sr-Latn-CS"/>
        </w:rPr>
        <w:t>031</w:t>
      </w:r>
      <w:r w:rsidRPr="00EF661A">
        <w:rPr>
          <w:rFonts w:ascii="Times New Roman" w:hAnsi="Times New Roman"/>
          <w:sz w:val="24"/>
          <w:szCs w:val="24"/>
          <w:lang w:val="ru-RU"/>
        </w:rPr>
        <w:t>-</w:t>
      </w:r>
      <w:r w:rsidR="00373EC3">
        <w:rPr>
          <w:rFonts w:ascii="Times New Roman" w:hAnsi="Times New Roman"/>
          <w:sz w:val="24"/>
          <w:szCs w:val="24"/>
          <w:lang w:val="sr-Cyrl-CS"/>
        </w:rPr>
        <w:t>695</w:t>
      </w:r>
      <w:r w:rsidRPr="00EF661A">
        <w:rPr>
          <w:rFonts w:ascii="Times New Roman" w:hAnsi="Times New Roman"/>
          <w:sz w:val="24"/>
          <w:szCs w:val="24"/>
          <w:lang w:val="sr-Latn-CS"/>
        </w:rPr>
        <w:t>/</w:t>
      </w:r>
      <w:r w:rsidR="0055667C" w:rsidRPr="00EF661A">
        <w:rPr>
          <w:rFonts w:ascii="Times New Roman" w:hAnsi="Times New Roman"/>
          <w:sz w:val="24"/>
          <w:szCs w:val="24"/>
        </w:rPr>
        <w:t>1</w:t>
      </w:r>
      <w:r w:rsidR="006B2DA3">
        <w:rPr>
          <w:rFonts w:ascii="Times New Roman" w:hAnsi="Times New Roman"/>
          <w:sz w:val="24"/>
          <w:szCs w:val="24"/>
          <w:lang w:val="sr-Cyrl-CS"/>
        </w:rPr>
        <w:t>7</w:t>
      </w:r>
      <w:r w:rsidRPr="00EF661A">
        <w:rPr>
          <w:rFonts w:ascii="Times New Roman" w:hAnsi="Times New Roman"/>
          <w:sz w:val="24"/>
          <w:szCs w:val="24"/>
          <w:lang w:val="sr-Cyrl-CS"/>
        </w:rPr>
        <w:t>-0</w:t>
      </w:r>
      <w:r w:rsidR="00D82C02" w:rsidRPr="00EF661A">
        <w:rPr>
          <w:rFonts w:ascii="Times New Roman" w:hAnsi="Times New Roman"/>
          <w:sz w:val="24"/>
          <w:szCs w:val="24"/>
          <w:lang w:val="sr-Latn-CS"/>
        </w:rPr>
        <w:t>1</w:t>
      </w:r>
      <w:r w:rsidRPr="00EF661A">
        <w:rPr>
          <w:rFonts w:ascii="Times New Roman" w:hAnsi="Times New Roman"/>
          <w:sz w:val="24"/>
          <w:szCs w:val="24"/>
          <w:lang w:val="ru-RU"/>
        </w:rPr>
        <w:t xml:space="preserve">од </w:t>
      </w:r>
      <w:r w:rsidR="00373EC3">
        <w:rPr>
          <w:rFonts w:ascii="Times New Roman" w:hAnsi="Times New Roman"/>
          <w:sz w:val="24"/>
          <w:szCs w:val="24"/>
          <w:lang w:val="sr-Cyrl-CS"/>
        </w:rPr>
        <w:t>08</w:t>
      </w:r>
      <w:r w:rsidRPr="00EF661A">
        <w:rPr>
          <w:rFonts w:ascii="Times New Roman" w:hAnsi="Times New Roman"/>
          <w:sz w:val="24"/>
          <w:szCs w:val="24"/>
          <w:lang w:val="ru-RU"/>
        </w:rPr>
        <w:t>.</w:t>
      </w:r>
      <w:r w:rsidR="00373EC3">
        <w:rPr>
          <w:rFonts w:ascii="Times New Roman" w:hAnsi="Times New Roman"/>
          <w:sz w:val="24"/>
          <w:szCs w:val="24"/>
          <w:lang w:val="sr-Cyrl-CS"/>
        </w:rPr>
        <w:t>12</w:t>
      </w:r>
      <w:r w:rsidRPr="00EF661A">
        <w:rPr>
          <w:rFonts w:ascii="Times New Roman" w:hAnsi="Times New Roman"/>
          <w:sz w:val="24"/>
          <w:szCs w:val="24"/>
          <w:lang w:val="ru-RU"/>
        </w:rPr>
        <w:t>.201</w:t>
      </w:r>
      <w:r w:rsidR="00C10D87">
        <w:rPr>
          <w:rFonts w:ascii="Times New Roman" w:hAnsi="Times New Roman"/>
          <w:sz w:val="24"/>
          <w:szCs w:val="24"/>
          <w:lang w:val="sr-Cyrl-CS"/>
        </w:rPr>
        <w:t>7</w:t>
      </w:r>
      <w:r w:rsidRPr="00EF661A">
        <w:rPr>
          <w:rFonts w:ascii="Times New Roman" w:hAnsi="Times New Roman"/>
          <w:sz w:val="24"/>
          <w:szCs w:val="24"/>
          <w:lang w:val="ru-RU"/>
        </w:rPr>
        <w:t xml:space="preserve">.) и Решења о образовању Комисије за јавну набавку ( бр. </w:t>
      </w:r>
      <w:r w:rsidR="00D82C02" w:rsidRPr="00EF661A">
        <w:rPr>
          <w:rFonts w:ascii="Times New Roman" w:hAnsi="Times New Roman"/>
          <w:sz w:val="24"/>
          <w:szCs w:val="24"/>
          <w:lang w:val="sr-Latn-CS"/>
        </w:rPr>
        <w:t>031</w:t>
      </w:r>
      <w:r w:rsidR="00D82C02" w:rsidRPr="00EF661A">
        <w:rPr>
          <w:rFonts w:ascii="Times New Roman" w:hAnsi="Times New Roman"/>
          <w:sz w:val="24"/>
          <w:szCs w:val="24"/>
          <w:lang w:val="ru-RU"/>
        </w:rPr>
        <w:t>-</w:t>
      </w:r>
      <w:r w:rsidR="00373EC3">
        <w:rPr>
          <w:rFonts w:ascii="Times New Roman" w:hAnsi="Times New Roman"/>
          <w:sz w:val="24"/>
          <w:szCs w:val="24"/>
          <w:lang w:val="sr-Cyrl-CS"/>
        </w:rPr>
        <w:t>696</w:t>
      </w:r>
      <w:r w:rsidR="00D82C02" w:rsidRPr="00EF661A">
        <w:rPr>
          <w:rFonts w:ascii="Times New Roman" w:hAnsi="Times New Roman"/>
          <w:sz w:val="24"/>
          <w:szCs w:val="24"/>
          <w:lang w:val="sr-Latn-CS"/>
        </w:rPr>
        <w:t>/</w:t>
      </w:r>
      <w:r w:rsidR="00D82C02" w:rsidRPr="00EF661A">
        <w:rPr>
          <w:rFonts w:ascii="Times New Roman" w:hAnsi="Times New Roman"/>
          <w:sz w:val="24"/>
          <w:szCs w:val="24"/>
          <w:lang w:val="sr-Cyrl-CS"/>
        </w:rPr>
        <w:t>1</w:t>
      </w:r>
      <w:r w:rsidR="006B2DA3">
        <w:rPr>
          <w:rFonts w:ascii="Times New Roman" w:hAnsi="Times New Roman"/>
          <w:sz w:val="24"/>
          <w:szCs w:val="24"/>
          <w:lang w:val="sr-Cyrl-CS"/>
        </w:rPr>
        <w:t>7</w:t>
      </w:r>
      <w:r w:rsidR="00D82C02" w:rsidRPr="00EF661A">
        <w:rPr>
          <w:rFonts w:ascii="Times New Roman" w:hAnsi="Times New Roman"/>
          <w:sz w:val="24"/>
          <w:szCs w:val="24"/>
          <w:lang w:val="sr-Cyrl-CS"/>
        </w:rPr>
        <w:t>-0</w:t>
      </w:r>
      <w:r w:rsidR="00D82C02" w:rsidRPr="00EF661A">
        <w:rPr>
          <w:rFonts w:ascii="Times New Roman" w:hAnsi="Times New Roman"/>
          <w:sz w:val="24"/>
          <w:szCs w:val="24"/>
          <w:lang w:val="sr-Latn-CS"/>
        </w:rPr>
        <w:t>1</w:t>
      </w:r>
      <w:r w:rsidR="00D82C02" w:rsidRPr="00EF661A">
        <w:rPr>
          <w:rFonts w:ascii="Times New Roman" w:hAnsi="Times New Roman"/>
          <w:sz w:val="24"/>
          <w:szCs w:val="24"/>
          <w:lang w:val="ru-RU"/>
        </w:rPr>
        <w:t xml:space="preserve">од </w:t>
      </w:r>
      <w:r w:rsidR="00373EC3">
        <w:rPr>
          <w:rFonts w:ascii="Times New Roman" w:hAnsi="Times New Roman"/>
          <w:sz w:val="24"/>
          <w:szCs w:val="24"/>
          <w:lang w:val="sr-Cyrl-CS"/>
        </w:rPr>
        <w:t>08</w:t>
      </w:r>
      <w:r w:rsidR="00C10D87" w:rsidRPr="00EF661A">
        <w:rPr>
          <w:rFonts w:ascii="Times New Roman" w:hAnsi="Times New Roman"/>
          <w:sz w:val="24"/>
          <w:szCs w:val="24"/>
          <w:lang w:val="ru-RU"/>
        </w:rPr>
        <w:t>.</w:t>
      </w:r>
      <w:r w:rsidR="00373EC3">
        <w:rPr>
          <w:rFonts w:ascii="Times New Roman" w:hAnsi="Times New Roman"/>
          <w:sz w:val="24"/>
          <w:szCs w:val="24"/>
          <w:lang w:val="sr-Cyrl-CS"/>
        </w:rPr>
        <w:t>12</w:t>
      </w:r>
      <w:r w:rsidR="00C10D87" w:rsidRPr="00EF661A">
        <w:rPr>
          <w:rFonts w:ascii="Times New Roman" w:hAnsi="Times New Roman"/>
          <w:sz w:val="24"/>
          <w:szCs w:val="24"/>
          <w:lang w:val="ru-RU"/>
        </w:rPr>
        <w:t>.201</w:t>
      </w:r>
      <w:r w:rsidR="00C10D87">
        <w:rPr>
          <w:rFonts w:ascii="Times New Roman" w:hAnsi="Times New Roman"/>
          <w:sz w:val="24"/>
          <w:szCs w:val="24"/>
          <w:lang w:val="sr-Cyrl-CS"/>
        </w:rPr>
        <w:t>7</w:t>
      </w:r>
      <w:r w:rsidRPr="00EF661A">
        <w:rPr>
          <w:rFonts w:ascii="Times New Roman" w:hAnsi="Times New Roman"/>
          <w:sz w:val="24"/>
          <w:szCs w:val="24"/>
          <w:lang w:val="ru-RU"/>
        </w:rPr>
        <w:t>.),</w:t>
      </w:r>
      <w:r w:rsidRPr="00EF661A">
        <w:rPr>
          <w:rFonts w:ascii="Times New Roman" w:hAnsi="Times New Roman"/>
          <w:sz w:val="24"/>
          <w:szCs w:val="24"/>
          <w:lang w:val="sr-Latn-CS"/>
        </w:rPr>
        <w:t xml:space="preserve"> </w:t>
      </w:r>
      <w:r w:rsidRPr="00EF661A">
        <w:rPr>
          <w:rFonts w:ascii="Times New Roman" w:hAnsi="Times New Roman"/>
          <w:sz w:val="24"/>
          <w:szCs w:val="24"/>
          <w:lang w:val="ru-RU"/>
        </w:rPr>
        <w:t>припремљена је:</w:t>
      </w:r>
    </w:p>
    <w:p w:rsidR="00D82C02" w:rsidRDefault="00D82C02" w:rsidP="005264D1">
      <w:pPr>
        <w:spacing w:after="0" w:line="240" w:lineRule="auto"/>
        <w:jc w:val="both"/>
        <w:rPr>
          <w:rFonts w:ascii="Times New Roman" w:hAnsi="Times New Roman"/>
          <w:sz w:val="24"/>
          <w:szCs w:val="24"/>
          <w:lang w:val="sr-Latn-CS"/>
        </w:rPr>
      </w:pPr>
    </w:p>
    <w:p w:rsidR="00D82C02" w:rsidRPr="00432136" w:rsidRDefault="00D82C02" w:rsidP="005264D1">
      <w:pPr>
        <w:spacing w:after="0" w:line="240" w:lineRule="auto"/>
        <w:jc w:val="both"/>
        <w:rPr>
          <w:rFonts w:ascii="Times New Roman" w:hAnsi="Times New Roman"/>
          <w:sz w:val="24"/>
          <w:szCs w:val="24"/>
          <w:lang w:val="sr-Cyrl-CS"/>
        </w:rPr>
      </w:pPr>
    </w:p>
    <w:p w:rsidR="00572EAA" w:rsidRDefault="00572EAA" w:rsidP="00035D0A">
      <w:pPr>
        <w:shd w:val="clear" w:color="auto" w:fill="C6D9F1"/>
        <w:jc w:val="center"/>
        <w:rPr>
          <w:rFonts w:ascii="Times New Roman" w:eastAsia="TimesNewRomanPS-BoldMT" w:hAnsi="Times New Roman"/>
          <w:b/>
          <w:bCs/>
          <w:sz w:val="28"/>
          <w:szCs w:val="28"/>
          <w:lang w:val="ru-RU"/>
        </w:rPr>
      </w:pPr>
      <w:r w:rsidRPr="00FE713A">
        <w:rPr>
          <w:rFonts w:ascii="Times New Roman" w:eastAsia="TimesNewRomanPS-BoldMT" w:hAnsi="Times New Roman"/>
          <w:b/>
          <w:bCs/>
          <w:sz w:val="28"/>
          <w:szCs w:val="28"/>
          <w:lang w:val="ru-RU"/>
        </w:rPr>
        <w:t>КОНКУРСНА ДОКУМЕНТАЦИЈА</w:t>
      </w:r>
    </w:p>
    <w:p w:rsidR="00F262B0" w:rsidRPr="00BA2B5D" w:rsidRDefault="00F262B0" w:rsidP="00035D0A">
      <w:pPr>
        <w:shd w:val="clear" w:color="auto" w:fill="C6D9F1"/>
        <w:jc w:val="center"/>
        <w:rPr>
          <w:rFonts w:ascii="Times New Roman" w:eastAsia="TimesNewRomanPS-BoldMT" w:hAnsi="Times New Roman"/>
          <w:b/>
          <w:bCs/>
          <w:sz w:val="28"/>
          <w:szCs w:val="28"/>
          <w:lang w:val="ru-RU"/>
        </w:rPr>
      </w:pPr>
      <w:r>
        <w:rPr>
          <w:rFonts w:ascii="Times New Roman" w:eastAsia="TimesNewRomanPS-BoldMT" w:hAnsi="Times New Roman"/>
          <w:b/>
          <w:bCs/>
          <w:sz w:val="28"/>
          <w:szCs w:val="28"/>
          <w:lang w:val="ru-RU"/>
        </w:rPr>
        <w:t>Број: 031-</w:t>
      </w:r>
      <w:r w:rsidR="00373EC3">
        <w:rPr>
          <w:rFonts w:ascii="Times New Roman" w:eastAsia="TimesNewRomanPS-BoldMT" w:hAnsi="Times New Roman"/>
          <w:b/>
          <w:bCs/>
          <w:sz w:val="28"/>
          <w:szCs w:val="28"/>
          <w:lang w:val="ru-RU"/>
        </w:rPr>
        <w:t>697</w:t>
      </w:r>
      <w:r>
        <w:rPr>
          <w:rFonts w:ascii="Times New Roman" w:eastAsia="TimesNewRomanPS-BoldMT" w:hAnsi="Times New Roman"/>
          <w:b/>
          <w:bCs/>
          <w:sz w:val="28"/>
          <w:szCs w:val="28"/>
          <w:lang w:val="ru-RU"/>
        </w:rPr>
        <w:t>/17-01</w:t>
      </w:r>
    </w:p>
    <w:p w:rsidR="00572EAA" w:rsidRPr="000A739D" w:rsidRDefault="00572EAA" w:rsidP="005E1BBE">
      <w:pPr>
        <w:shd w:val="clear" w:color="auto" w:fill="C6D9F1"/>
        <w:jc w:val="center"/>
        <w:rPr>
          <w:rFonts w:ascii="Times New Roman" w:eastAsia="TimesNewRomanPS-BoldMT" w:hAnsi="Times New Roman"/>
          <w:b/>
          <w:bCs/>
          <w:sz w:val="28"/>
          <w:szCs w:val="28"/>
          <w:lang w:val="sr-Cyrl-CS"/>
        </w:rPr>
      </w:pPr>
      <w:r w:rsidRPr="00BA2B5D">
        <w:rPr>
          <w:rFonts w:ascii="Times New Roman" w:eastAsia="TimesNewRomanPS-BoldMT" w:hAnsi="Times New Roman"/>
          <w:b/>
          <w:bCs/>
          <w:sz w:val="28"/>
          <w:szCs w:val="28"/>
          <w:lang w:val="sr-Cyrl-CS"/>
        </w:rPr>
        <w:t>у поступку</w:t>
      </w:r>
      <w:r w:rsidR="005E1BBE">
        <w:rPr>
          <w:rFonts w:ascii="Times New Roman" w:eastAsia="TimesNewRomanPS-BoldMT" w:hAnsi="Times New Roman"/>
          <w:b/>
          <w:bCs/>
          <w:sz w:val="28"/>
          <w:szCs w:val="28"/>
          <w:lang w:val="sr-Cyrl-CS"/>
        </w:rPr>
        <w:t xml:space="preserve"> јавне набавке мале вредности</w:t>
      </w:r>
      <w:r w:rsidRPr="00BA2B5D">
        <w:rPr>
          <w:rFonts w:ascii="Times New Roman" w:eastAsia="TimesNewRomanPS-BoldMT" w:hAnsi="Times New Roman"/>
          <w:b/>
          <w:bCs/>
          <w:sz w:val="28"/>
          <w:szCs w:val="28"/>
          <w:lang w:val="sr-Cyrl-CS"/>
        </w:rPr>
        <w:t xml:space="preserve"> за </w:t>
      </w:r>
      <w:r w:rsidRPr="00FE713A">
        <w:rPr>
          <w:rFonts w:ascii="Times New Roman" w:eastAsia="TimesNewRomanPS-BoldMT" w:hAnsi="Times New Roman"/>
          <w:b/>
          <w:bCs/>
          <w:sz w:val="28"/>
          <w:szCs w:val="28"/>
          <w:lang w:val="ru-RU"/>
        </w:rPr>
        <w:t xml:space="preserve">јавну набавку </w:t>
      </w:r>
      <w:r w:rsidR="0058040B">
        <w:rPr>
          <w:rFonts w:ascii="Times New Roman" w:eastAsia="TimesNewRomanPS-BoldMT" w:hAnsi="Times New Roman"/>
          <w:b/>
          <w:bCs/>
          <w:sz w:val="28"/>
          <w:szCs w:val="28"/>
          <w:lang w:val="ru-RU"/>
        </w:rPr>
        <w:t>горива за моторна возила</w:t>
      </w:r>
      <w:r w:rsidR="005E1BBE">
        <w:rPr>
          <w:rFonts w:ascii="Times New Roman" w:eastAsia="TimesNewRomanPS-BoldMT" w:hAnsi="Times New Roman"/>
          <w:b/>
          <w:bCs/>
          <w:sz w:val="28"/>
          <w:szCs w:val="28"/>
          <w:lang w:val="ru-RU"/>
        </w:rPr>
        <w:t xml:space="preserve"> ЈНМВ </w:t>
      </w:r>
      <w:r w:rsidR="00F262B0">
        <w:rPr>
          <w:rFonts w:ascii="Times New Roman" w:eastAsia="TimesNewRomanPS-BoldMT" w:hAnsi="Times New Roman"/>
          <w:b/>
          <w:bCs/>
          <w:sz w:val="28"/>
          <w:szCs w:val="28"/>
          <w:lang w:val="ru-RU"/>
        </w:rPr>
        <w:t xml:space="preserve">интерни </w:t>
      </w:r>
      <w:r w:rsidRPr="005E1BBE">
        <w:rPr>
          <w:rFonts w:ascii="Times New Roman" w:eastAsia="TimesNewRomanPS-BoldMT" w:hAnsi="Times New Roman"/>
          <w:b/>
          <w:bCs/>
          <w:sz w:val="28"/>
          <w:szCs w:val="28"/>
          <w:lang w:val="ru-RU"/>
        </w:rPr>
        <w:t>бр.</w:t>
      </w:r>
      <w:r w:rsidR="00373EC3">
        <w:rPr>
          <w:rFonts w:ascii="Times New Roman" w:eastAsia="TimesNewRomanPS-BoldMT" w:hAnsi="Times New Roman"/>
          <w:b/>
          <w:bCs/>
          <w:sz w:val="28"/>
          <w:szCs w:val="28"/>
          <w:lang w:val="sr-Cyrl-CS"/>
        </w:rPr>
        <w:t>18</w:t>
      </w:r>
      <w:r w:rsidR="008F5579" w:rsidRPr="000A739D">
        <w:rPr>
          <w:rFonts w:ascii="Times New Roman" w:eastAsia="TimesNewRomanPS-BoldMT" w:hAnsi="Times New Roman"/>
          <w:b/>
          <w:bCs/>
          <w:sz w:val="28"/>
          <w:szCs w:val="28"/>
          <w:lang w:val="ru-RU"/>
        </w:rPr>
        <w:t>/</w:t>
      </w:r>
      <w:r w:rsidR="006B2DA3">
        <w:rPr>
          <w:rFonts w:ascii="Times New Roman" w:eastAsia="TimesNewRomanPS-BoldMT" w:hAnsi="Times New Roman"/>
          <w:b/>
          <w:bCs/>
          <w:sz w:val="28"/>
          <w:szCs w:val="28"/>
          <w:lang w:val="ru-RU"/>
        </w:rPr>
        <w:t>20</w:t>
      </w:r>
      <w:r w:rsidRPr="000A739D">
        <w:rPr>
          <w:rFonts w:ascii="Times New Roman" w:eastAsia="TimesNewRomanPS-BoldMT" w:hAnsi="Times New Roman"/>
          <w:b/>
          <w:bCs/>
          <w:sz w:val="28"/>
          <w:szCs w:val="28"/>
          <w:lang w:val="ru-RU"/>
        </w:rPr>
        <w:t>1</w:t>
      </w:r>
      <w:r w:rsidR="00C10D87" w:rsidRPr="000A739D">
        <w:rPr>
          <w:rFonts w:ascii="Times New Roman" w:eastAsia="TimesNewRomanPS-BoldMT" w:hAnsi="Times New Roman"/>
          <w:b/>
          <w:bCs/>
          <w:sz w:val="28"/>
          <w:szCs w:val="28"/>
          <w:lang w:val="sr-Cyrl-CS"/>
        </w:rPr>
        <w:t>7</w:t>
      </w:r>
    </w:p>
    <w:p w:rsidR="00D0070F" w:rsidRPr="002276BA" w:rsidRDefault="00D0070F" w:rsidP="00D0070F">
      <w:pPr>
        <w:jc w:val="both"/>
        <w:rPr>
          <w:rFonts w:eastAsia="TimesNewRomanPSMT"/>
        </w:rPr>
      </w:pPr>
      <w:r w:rsidRPr="002276BA">
        <w:rPr>
          <w:rFonts w:eastAsia="TimesNewRomanPSMT"/>
        </w:rPr>
        <w:t>Конкурсна документација садржи:</w:t>
      </w:r>
    </w:p>
    <w:tbl>
      <w:tblPr>
        <w:tblW w:w="9302" w:type="dxa"/>
        <w:tblInd w:w="-30" w:type="dxa"/>
        <w:tblLayout w:type="fixed"/>
        <w:tblLook w:val="0000"/>
      </w:tblPr>
      <w:tblGrid>
        <w:gridCol w:w="1563"/>
        <w:gridCol w:w="6119"/>
        <w:gridCol w:w="1620"/>
      </w:tblGrid>
      <w:tr w:rsidR="00D0070F" w:rsidRPr="002276BA" w:rsidTr="00D829B7">
        <w:trPr>
          <w:trHeight w:val="685"/>
        </w:trPr>
        <w:tc>
          <w:tcPr>
            <w:tcW w:w="1563" w:type="dxa"/>
            <w:tcBorders>
              <w:top w:val="single" w:sz="4" w:space="0" w:color="000000"/>
              <w:left w:val="single" w:sz="4" w:space="0" w:color="000000"/>
              <w:bottom w:val="single" w:sz="4" w:space="0" w:color="000000"/>
            </w:tcBorders>
            <w:shd w:val="clear" w:color="auto" w:fill="auto"/>
          </w:tcPr>
          <w:p w:rsidR="00D0070F" w:rsidRPr="00D829B7" w:rsidRDefault="00D0070F" w:rsidP="004439F5">
            <w:pPr>
              <w:jc w:val="both"/>
              <w:rPr>
                <w:rFonts w:ascii="Times New Roman" w:eastAsia="TimesNewRomanPSMT" w:hAnsi="Times New Roman"/>
                <w:b/>
                <w:i/>
                <w:sz w:val="24"/>
                <w:szCs w:val="24"/>
                <w:lang w:val="sr-Cyrl-CS"/>
              </w:rPr>
            </w:pPr>
            <w:bookmarkStart w:id="0" w:name="_GoBack"/>
            <w:bookmarkEnd w:id="0"/>
            <w:r w:rsidRPr="00F262B0">
              <w:rPr>
                <w:rFonts w:ascii="Times New Roman" w:eastAsia="TimesNewRomanPSMT" w:hAnsi="Times New Roman"/>
                <w:b/>
                <w:i/>
                <w:sz w:val="24"/>
                <w:szCs w:val="24"/>
                <w:lang w:val="sr-Cyrl-CS"/>
              </w:rPr>
              <w:t>Поглавље</w:t>
            </w:r>
          </w:p>
        </w:tc>
        <w:tc>
          <w:tcPr>
            <w:tcW w:w="6119" w:type="dxa"/>
            <w:tcBorders>
              <w:top w:val="single" w:sz="4" w:space="0" w:color="000000"/>
              <w:left w:val="single" w:sz="4" w:space="0" w:color="000000"/>
              <w:bottom w:val="single" w:sz="4" w:space="0" w:color="000000"/>
            </w:tcBorders>
            <w:shd w:val="clear" w:color="auto" w:fill="auto"/>
          </w:tcPr>
          <w:p w:rsidR="00D0070F" w:rsidRPr="00F262B0" w:rsidRDefault="00D0070F" w:rsidP="004439F5">
            <w:pPr>
              <w:jc w:val="center"/>
              <w:rPr>
                <w:rFonts w:ascii="Times New Roman" w:eastAsia="TimesNewRomanPSMT" w:hAnsi="Times New Roman"/>
                <w:b/>
                <w:i/>
                <w:sz w:val="24"/>
                <w:szCs w:val="24"/>
              </w:rPr>
            </w:pPr>
            <w:r w:rsidRPr="00F262B0">
              <w:rPr>
                <w:rFonts w:ascii="Times New Roman" w:eastAsia="TimesNewRomanPSMT" w:hAnsi="Times New Roman"/>
                <w:b/>
                <w:i/>
                <w:sz w:val="24"/>
                <w:szCs w:val="24"/>
              </w:rPr>
              <w:t>Назив</w:t>
            </w:r>
            <w:r w:rsidRPr="00F262B0">
              <w:rPr>
                <w:rFonts w:ascii="Times New Roman" w:eastAsia="TimesNewRomanPSMT" w:hAnsi="Times New Roman"/>
                <w:b/>
                <w:i/>
                <w:sz w:val="24"/>
                <w:szCs w:val="24"/>
                <w:lang w:val="sr-Cyrl-CS"/>
              </w:rPr>
              <w:t xml:space="preserve"> поглавља</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D0070F" w:rsidRPr="00F262B0" w:rsidRDefault="00D0070F" w:rsidP="004439F5">
            <w:pPr>
              <w:jc w:val="center"/>
              <w:rPr>
                <w:rFonts w:ascii="Times New Roman" w:hAnsi="Times New Roman"/>
                <w:bCs/>
                <w:iCs/>
                <w:sz w:val="24"/>
                <w:szCs w:val="24"/>
              </w:rPr>
            </w:pPr>
            <w:r w:rsidRPr="00F262B0">
              <w:rPr>
                <w:rFonts w:ascii="Times New Roman" w:eastAsia="TimesNewRomanPSMT" w:hAnsi="Times New Roman"/>
                <w:b/>
                <w:i/>
                <w:sz w:val="24"/>
                <w:szCs w:val="24"/>
              </w:rPr>
              <w:t>Страна</w:t>
            </w:r>
          </w:p>
        </w:tc>
      </w:tr>
      <w:tr w:rsidR="00D0070F" w:rsidRPr="002276BA" w:rsidTr="004439F5">
        <w:tc>
          <w:tcPr>
            <w:tcW w:w="1563" w:type="dxa"/>
            <w:tcBorders>
              <w:top w:val="single" w:sz="4" w:space="0" w:color="000000"/>
              <w:left w:val="single" w:sz="4" w:space="0" w:color="000000"/>
              <w:bottom w:val="single" w:sz="4" w:space="0" w:color="000000"/>
            </w:tcBorders>
            <w:shd w:val="clear" w:color="auto" w:fill="auto"/>
          </w:tcPr>
          <w:p w:rsidR="00D0070F" w:rsidRPr="00F262B0" w:rsidRDefault="00D0070F" w:rsidP="004439F5">
            <w:pPr>
              <w:snapToGrid w:val="0"/>
              <w:jc w:val="center"/>
              <w:rPr>
                <w:rFonts w:ascii="Times New Roman" w:eastAsia="TimesNewRomanPSMT" w:hAnsi="Times New Roman"/>
                <w:sz w:val="24"/>
                <w:szCs w:val="24"/>
              </w:rPr>
            </w:pPr>
            <w:r w:rsidRPr="00F262B0">
              <w:rPr>
                <w:rFonts w:ascii="Times New Roman" w:hAnsi="Times New Roman"/>
                <w:bCs/>
                <w:iCs/>
                <w:sz w:val="24"/>
                <w:szCs w:val="24"/>
              </w:rPr>
              <w:t>I</w:t>
            </w:r>
          </w:p>
        </w:tc>
        <w:tc>
          <w:tcPr>
            <w:tcW w:w="6119" w:type="dxa"/>
            <w:tcBorders>
              <w:top w:val="single" w:sz="4" w:space="0" w:color="000000"/>
              <w:left w:val="single" w:sz="4" w:space="0" w:color="000000"/>
              <w:bottom w:val="single" w:sz="4" w:space="0" w:color="000000"/>
            </w:tcBorders>
            <w:shd w:val="clear" w:color="auto" w:fill="auto"/>
          </w:tcPr>
          <w:p w:rsidR="00D0070F" w:rsidRPr="00F262B0" w:rsidRDefault="00D0070F" w:rsidP="004439F5">
            <w:pPr>
              <w:snapToGrid w:val="0"/>
              <w:jc w:val="both"/>
              <w:rPr>
                <w:rFonts w:ascii="Times New Roman" w:eastAsia="TimesNewRomanPSMT" w:hAnsi="Times New Roman"/>
                <w:sz w:val="24"/>
                <w:szCs w:val="24"/>
              </w:rPr>
            </w:pPr>
            <w:r w:rsidRPr="00F262B0">
              <w:rPr>
                <w:rFonts w:ascii="Times New Roman" w:eastAsia="TimesNewRomanPSMT" w:hAnsi="Times New Roman"/>
                <w:sz w:val="24"/>
                <w:szCs w:val="24"/>
              </w:rPr>
              <w:t>Општи подаци о јавној набавци</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D0070F" w:rsidRPr="00F262B0" w:rsidRDefault="00D0070F" w:rsidP="004439F5">
            <w:pPr>
              <w:snapToGrid w:val="0"/>
              <w:jc w:val="center"/>
              <w:rPr>
                <w:rFonts w:ascii="Times New Roman" w:hAnsi="Times New Roman"/>
                <w:bCs/>
                <w:iCs/>
                <w:sz w:val="24"/>
                <w:szCs w:val="24"/>
              </w:rPr>
            </w:pPr>
            <w:r w:rsidRPr="00F262B0">
              <w:rPr>
                <w:rFonts w:ascii="Times New Roman" w:eastAsia="TimesNewRomanPSMT" w:hAnsi="Times New Roman"/>
                <w:sz w:val="24"/>
                <w:szCs w:val="24"/>
              </w:rPr>
              <w:t>3.</w:t>
            </w:r>
          </w:p>
        </w:tc>
      </w:tr>
      <w:tr w:rsidR="00D0070F" w:rsidRPr="002276BA" w:rsidTr="004439F5">
        <w:tc>
          <w:tcPr>
            <w:tcW w:w="1563" w:type="dxa"/>
            <w:tcBorders>
              <w:top w:val="single" w:sz="4" w:space="0" w:color="000000"/>
              <w:left w:val="single" w:sz="4" w:space="0" w:color="000000"/>
              <w:bottom w:val="single" w:sz="4" w:space="0" w:color="000000"/>
            </w:tcBorders>
            <w:shd w:val="clear" w:color="auto" w:fill="auto"/>
          </w:tcPr>
          <w:p w:rsidR="00D0070F" w:rsidRPr="00F262B0" w:rsidRDefault="00D0070F" w:rsidP="004439F5">
            <w:pPr>
              <w:snapToGrid w:val="0"/>
              <w:jc w:val="center"/>
              <w:rPr>
                <w:rFonts w:ascii="Times New Roman" w:hAnsi="Times New Roman"/>
                <w:bCs/>
                <w:iCs/>
                <w:sz w:val="24"/>
                <w:szCs w:val="24"/>
              </w:rPr>
            </w:pPr>
            <w:r w:rsidRPr="00F262B0">
              <w:rPr>
                <w:rFonts w:ascii="Times New Roman" w:hAnsi="Times New Roman"/>
                <w:bCs/>
                <w:iCs/>
                <w:sz w:val="24"/>
                <w:szCs w:val="24"/>
              </w:rPr>
              <w:t>II</w:t>
            </w:r>
          </w:p>
        </w:tc>
        <w:tc>
          <w:tcPr>
            <w:tcW w:w="6119" w:type="dxa"/>
            <w:tcBorders>
              <w:top w:val="single" w:sz="4" w:space="0" w:color="000000"/>
              <w:left w:val="single" w:sz="4" w:space="0" w:color="000000"/>
              <w:bottom w:val="single" w:sz="4" w:space="0" w:color="000000"/>
            </w:tcBorders>
            <w:shd w:val="clear" w:color="auto" w:fill="auto"/>
          </w:tcPr>
          <w:p w:rsidR="00D0070F" w:rsidRPr="00F262B0" w:rsidRDefault="00D0070F" w:rsidP="004439F5">
            <w:pPr>
              <w:snapToGrid w:val="0"/>
              <w:jc w:val="both"/>
              <w:rPr>
                <w:rFonts w:ascii="Times New Roman" w:eastAsia="TimesNewRomanPSMT" w:hAnsi="Times New Roman"/>
                <w:sz w:val="24"/>
                <w:szCs w:val="24"/>
              </w:rPr>
            </w:pPr>
            <w:r w:rsidRPr="00F262B0">
              <w:rPr>
                <w:rFonts w:ascii="Times New Roman" w:eastAsia="TimesNewRomanPSMT" w:hAnsi="Times New Roman"/>
                <w:sz w:val="24"/>
                <w:szCs w:val="24"/>
                <w:lang w:val="ru-RU"/>
              </w:rPr>
              <w:t>Подаци о предмету јавне набавке</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D0070F" w:rsidRPr="00F262B0" w:rsidRDefault="00D0070F" w:rsidP="004439F5">
            <w:pPr>
              <w:snapToGrid w:val="0"/>
              <w:jc w:val="center"/>
              <w:rPr>
                <w:rFonts w:ascii="Times New Roman" w:eastAsia="TimesNewRomanPSMT" w:hAnsi="Times New Roman"/>
                <w:sz w:val="24"/>
                <w:szCs w:val="24"/>
                <w:lang w:val="sr-Cyrl-CS"/>
              </w:rPr>
            </w:pPr>
            <w:r w:rsidRPr="00F262B0">
              <w:rPr>
                <w:rFonts w:ascii="Times New Roman" w:eastAsia="TimesNewRomanPSMT" w:hAnsi="Times New Roman"/>
                <w:sz w:val="24"/>
                <w:szCs w:val="24"/>
                <w:lang w:val="sr-Cyrl-CS"/>
              </w:rPr>
              <w:t>4.</w:t>
            </w:r>
          </w:p>
        </w:tc>
      </w:tr>
      <w:tr w:rsidR="00D0070F" w:rsidRPr="002276BA" w:rsidTr="00D0070F">
        <w:trPr>
          <w:trHeight w:val="1790"/>
        </w:trPr>
        <w:tc>
          <w:tcPr>
            <w:tcW w:w="1563" w:type="dxa"/>
            <w:tcBorders>
              <w:top w:val="single" w:sz="4" w:space="0" w:color="000000"/>
              <w:left w:val="single" w:sz="4" w:space="0" w:color="000000"/>
              <w:bottom w:val="single" w:sz="4" w:space="0" w:color="000000"/>
            </w:tcBorders>
            <w:shd w:val="clear" w:color="auto" w:fill="auto"/>
          </w:tcPr>
          <w:p w:rsidR="00D0070F" w:rsidRPr="00F262B0" w:rsidRDefault="00D0070F" w:rsidP="004439F5">
            <w:pPr>
              <w:snapToGrid w:val="0"/>
              <w:jc w:val="center"/>
              <w:rPr>
                <w:rFonts w:ascii="Times New Roman" w:hAnsi="Times New Roman"/>
                <w:bCs/>
                <w:iCs/>
                <w:sz w:val="24"/>
                <w:szCs w:val="24"/>
              </w:rPr>
            </w:pPr>
          </w:p>
          <w:p w:rsidR="00D0070F" w:rsidRPr="00F262B0" w:rsidRDefault="00D0070F" w:rsidP="004439F5">
            <w:pPr>
              <w:snapToGrid w:val="0"/>
              <w:jc w:val="center"/>
              <w:rPr>
                <w:rFonts w:ascii="Times New Roman" w:eastAsia="TimesNewRomanPSMT" w:hAnsi="Times New Roman"/>
                <w:sz w:val="24"/>
                <w:szCs w:val="24"/>
              </w:rPr>
            </w:pPr>
            <w:r w:rsidRPr="00F262B0">
              <w:rPr>
                <w:rFonts w:ascii="Times New Roman" w:hAnsi="Times New Roman"/>
                <w:bCs/>
                <w:iCs/>
                <w:sz w:val="24"/>
                <w:szCs w:val="24"/>
              </w:rPr>
              <w:t>II</w:t>
            </w:r>
            <w:r w:rsidRPr="00F262B0">
              <w:rPr>
                <w:rFonts w:ascii="Times New Roman" w:eastAsia="TimesNewRomanPSMT" w:hAnsi="Times New Roman"/>
                <w:sz w:val="24"/>
                <w:szCs w:val="24"/>
              </w:rPr>
              <w:t>I</w:t>
            </w:r>
          </w:p>
          <w:p w:rsidR="00D0070F" w:rsidRPr="00F262B0" w:rsidRDefault="00D0070F" w:rsidP="00D0070F">
            <w:pPr>
              <w:jc w:val="center"/>
              <w:rPr>
                <w:rFonts w:ascii="Times New Roman" w:eastAsia="TimesNewRomanPSMT" w:hAnsi="Times New Roman"/>
                <w:sz w:val="24"/>
                <w:szCs w:val="24"/>
              </w:rPr>
            </w:pPr>
          </w:p>
        </w:tc>
        <w:tc>
          <w:tcPr>
            <w:tcW w:w="6119" w:type="dxa"/>
            <w:tcBorders>
              <w:top w:val="single" w:sz="4" w:space="0" w:color="000000"/>
              <w:left w:val="single" w:sz="4" w:space="0" w:color="000000"/>
              <w:bottom w:val="single" w:sz="4" w:space="0" w:color="000000"/>
            </w:tcBorders>
            <w:shd w:val="clear" w:color="auto" w:fill="auto"/>
          </w:tcPr>
          <w:p w:rsidR="00D0070F" w:rsidRPr="00F262B0" w:rsidRDefault="00D0070F" w:rsidP="004439F5">
            <w:pPr>
              <w:snapToGrid w:val="0"/>
              <w:jc w:val="both"/>
              <w:rPr>
                <w:rFonts w:ascii="Times New Roman" w:eastAsia="TimesNewRomanPSMT" w:hAnsi="Times New Roman"/>
                <w:sz w:val="24"/>
                <w:szCs w:val="24"/>
              </w:rPr>
            </w:pPr>
            <w:r w:rsidRPr="00F262B0">
              <w:rPr>
                <w:rFonts w:ascii="Times New Roman" w:eastAsia="TimesNewRomanPSMT" w:hAnsi="Times New Roman"/>
                <w:sz w:val="24"/>
                <w:szCs w:val="24"/>
              </w:rPr>
              <w:t xml:space="preserve">Врста, техничке карактеристике (спецификације), квалитет, количина и опис добара, радова или услуга, начин спровођења контроле и обезбеђења гаранције квалитета, рок </w:t>
            </w:r>
            <w:r w:rsidR="00607AB8">
              <w:rPr>
                <w:rFonts w:ascii="Times New Roman" w:eastAsia="TimesNewRomanPSMT" w:hAnsi="Times New Roman"/>
                <w:sz w:val="24"/>
                <w:szCs w:val="24"/>
              </w:rPr>
              <w:t>за испоруку и монтажу</w:t>
            </w:r>
            <w:r w:rsidRPr="00F262B0">
              <w:rPr>
                <w:rFonts w:ascii="Times New Roman" w:eastAsia="TimesNewRomanPSMT" w:hAnsi="Times New Roman"/>
                <w:sz w:val="24"/>
                <w:szCs w:val="24"/>
              </w:rPr>
              <w:t xml:space="preserve">, место </w:t>
            </w:r>
            <w:r w:rsidR="00607AB8">
              <w:rPr>
                <w:rFonts w:ascii="Times New Roman" w:eastAsia="TimesNewRomanPSMT" w:hAnsi="Times New Roman"/>
                <w:sz w:val="24"/>
                <w:szCs w:val="24"/>
              </w:rPr>
              <w:t>за испоруку и монтажу</w:t>
            </w:r>
            <w:r w:rsidRPr="00F262B0">
              <w:rPr>
                <w:rFonts w:ascii="Times New Roman" w:eastAsia="TimesNewRomanPSMT" w:hAnsi="Times New Roman"/>
                <w:sz w:val="24"/>
                <w:szCs w:val="24"/>
              </w:rPr>
              <w:t xml:space="preserve"> или испoруке добара, евентуалне додатне услуге и сл.</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D0070F" w:rsidRPr="00F262B0" w:rsidRDefault="00D0070F" w:rsidP="004439F5">
            <w:pPr>
              <w:snapToGrid w:val="0"/>
              <w:jc w:val="center"/>
              <w:rPr>
                <w:rFonts w:ascii="Times New Roman" w:eastAsia="TimesNewRomanPSMT" w:hAnsi="Times New Roman"/>
                <w:sz w:val="24"/>
                <w:szCs w:val="24"/>
                <w:lang w:val="sr-Cyrl-CS"/>
              </w:rPr>
            </w:pPr>
          </w:p>
          <w:p w:rsidR="00D0070F" w:rsidRPr="00F262B0" w:rsidRDefault="00D0070F" w:rsidP="004439F5">
            <w:pPr>
              <w:snapToGrid w:val="0"/>
              <w:jc w:val="center"/>
              <w:rPr>
                <w:rFonts w:ascii="Times New Roman" w:eastAsia="TimesNewRomanPSMT" w:hAnsi="Times New Roman"/>
                <w:sz w:val="24"/>
                <w:szCs w:val="24"/>
              </w:rPr>
            </w:pPr>
            <w:r w:rsidRPr="00F262B0">
              <w:rPr>
                <w:rFonts w:ascii="Times New Roman" w:eastAsia="TimesNewRomanPSMT" w:hAnsi="Times New Roman"/>
                <w:sz w:val="24"/>
                <w:szCs w:val="24"/>
                <w:lang w:val="sr-Cyrl-CS"/>
              </w:rPr>
              <w:t>5</w:t>
            </w:r>
            <w:r w:rsidRPr="00F262B0">
              <w:rPr>
                <w:rFonts w:ascii="Times New Roman" w:eastAsia="TimesNewRomanPSMT" w:hAnsi="Times New Roman"/>
                <w:sz w:val="24"/>
                <w:szCs w:val="24"/>
              </w:rPr>
              <w:t>.</w:t>
            </w:r>
          </w:p>
        </w:tc>
      </w:tr>
      <w:tr w:rsidR="00D0070F" w:rsidRPr="002276BA" w:rsidTr="00D0070F">
        <w:trPr>
          <w:trHeight w:val="604"/>
        </w:trPr>
        <w:tc>
          <w:tcPr>
            <w:tcW w:w="1563" w:type="dxa"/>
            <w:tcBorders>
              <w:top w:val="single" w:sz="4" w:space="0" w:color="000000"/>
              <w:left w:val="single" w:sz="4" w:space="0" w:color="000000"/>
              <w:bottom w:val="single" w:sz="4" w:space="0" w:color="000000"/>
            </w:tcBorders>
            <w:shd w:val="clear" w:color="auto" w:fill="auto"/>
          </w:tcPr>
          <w:p w:rsidR="00D0070F" w:rsidRPr="00F262B0" w:rsidRDefault="00216866" w:rsidP="004439F5">
            <w:pPr>
              <w:snapToGrid w:val="0"/>
              <w:jc w:val="center"/>
              <w:rPr>
                <w:rFonts w:ascii="Times New Roman" w:eastAsia="TimesNewRomanPSMT" w:hAnsi="Times New Roman"/>
                <w:sz w:val="24"/>
                <w:szCs w:val="24"/>
              </w:rPr>
            </w:pPr>
            <w:r w:rsidRPr="00F262B0">
              <w:rPr>
                <w:rFonts w:ascii="Times New Roman" w:hAnsi="Times New Roman"/>
                <w:bCs/>
                <w:iCs/>
                <w:sz w:val="24"/>
                <w:szCs w:val="24"/>
              </w:rPr>
              <w:t>I</w:t>
            </w:r>
            <w:r w:rsidR="00D0070F" w:rsidRPr="00F262B0">
              <w:rPr>
                <w:rFonts w:ascii="Times New Roman" w:eastAsia="TimesNewRomanPSMT" w:hAnsi="Times New Roman"/>
                <w:sz w:val="24"/>
                <w:szCs w:val="24"/>
              </w:rPr>
              <w:t>V</w:t>
            </w:r>
          </w:p>
        </w:tc>
        <w:tc>
          <w:tcPr>
            <w:tcW w:w="6119" w:type="dxa"/>
            <w:tcBorders>
              <w:top w:val="single" w:sz="4" w:space="0" w:color="000000"/>
              <w:left w:val="single" w:sz="4" w:space="0" w:color="000000"/>
              <w:bottom w:val="single" w:sz="4" w:space="0" w:color="000000"/>
            </w:tcBorders>
            <w:shd w:val="clear" w:color="auto" w:fill="auto"/>
          </w:tcPr>
          <w:p w:rsidR="00D0070F" w:rsidRPr="00F262B0" w:rsidRDefault="00D0070F" w:rsidP="004439F5">
            <w:pPr>
              <w:snapToGrid w:val="0"/>
              <w:jc w:val="both"/>
              <w:rPr>
                <w:rFonts w:ascii="Times New Roman" w:eastAsia="TimesNewRomanPSMT" w:hAnsi="Times New Roman"/>
                <w:sz w:val="24"/>
                <w:szCs w:val="24"/>
              </w:rPr>
            </w:pPr>
            <w:r w:rsidRPr="00F262B0">
              <w:rPr>
                <w:rFonts w:ascii="Times New Roman" w:eastAsia="TimesNewRomanPSMT" w:hAnsi="Times New Roman"/>
                <w:sz w:val="24"/>
                <w:szCs w:val="24"/>
              </w:rPr>
              <w:t>Услови за учешће у поступку јавне набавке из чл. 75. и 76. ЗЈН и упутство како се доказује испуњеност тих услова</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D0070F" w:rsidRPr="00F262B0" w:rsidRDefault="00D829B7" w:rsidP="004439F5">
            <w:pPr>
              <w:snapToGrid w:val="0"/>
              <w:jc w:val="center"/>
              <w:rPr>
                <w:rFonts w:ascii="Times New Roman" w:eastAsia="TimesNewRomanPSMT" w:hAnsi="Times New Roman"/>
                <w:sz w:val="24"/>
                <w:szCs w:val="24"/>
              </w:rPr>
            </w:pPr>
            <w:r>
              <w:rPr>
                <w:rFonts w:ascii="Times New Roman" w:eastAsia="TimesNewRomanPSMT" w:hAnsi="Times New Roman"/>
                <w:sz w:val="24"/>
                <w:szCs w:val="24"/>
                <w:lang w:val="sr-Latn-CS"/>
              </w:rPr>
              <w:t>8</w:t>
            </w:r>
            <w:r w:rsidR="00D0070F" w:rsidRPr="00F262B0">
              <w:rPr>
                <w:rFonts w:ascii="Times New Roman" w:eastAsia="TimesNewRomanPSMT" w:hAnsi="Times New Roman"/>
                <w:sz w:val="24"/>
                <w:szCs w:val="24"/>
              </w:rPr>
              <w:t>.</w:t>
            </w:r>
          </w:p>
        </w:tc>
      </w:tr>
      <w:tr w:rsidR="00D0070F" w:rsidRPr="002276BA" w:rsidTr="004439F5">
        <w:trPr>
          <w:trHeight w:val="413"/>
        </w:trPr>
        <w:tc>
          <w:tcPr>
            <w:tcW w:w="1563" w:type="dxa"/>
            <w:tcBorders>
              <w:top w:val="single" w:sz="4" w:space="0" w:color="000000"/>
              <w:left w:val="single" w:sz="4" w:space="0" w:color="000000"/>
              <w:bottom w:val="single" w:sz="4" w:space="0" w:color="000000"/>
            </w:tcBorders>
            <w:shd w:val="clear" w:color="auto" w:fill="auto"/>
          </w:tcPr>
          <w:p w:rsidR="00D0070F" w:rsidRPr="00216866" w:rsidRDefault="00D0070F" w:rsidP="004439F5">
            <w:pPr>
              <w:snapToGrid w:val="0"/>
              <w:jc w:val="center"/>
              <w:rPr>
                <w:rFonts w:ascii="Times New Roman" w:eastAsia="TimesNewRomanPSMT" w:hAnsi="Times New Roman"/>
                <w:sz w:val="24"/>
                <w:szCs w:val="24"/>
                <w:lang w:val="sr-Cyrl-CS"/>
              </w:rPr>
            </w:pPr>
            <w:r w:rsidRPr="00F262B0">
              <w:rPr>
                <w:rFonts w:ascii="Times New Roman" w:eastAsia="TimesNewRomanPSMT" w:hAnsi="Times New Roman"/>
                <w:sz w:val="24"/>
                <w:szCs w:val="24"/>
              </w:rPr>
              <w:t>V</w:t>
            </w:r>
          </w:p>
        </w:tc>
        <w:tc>
          <w:tcPr>
            <w:tcW w:w="6119" w:type="dxa"/>
            <w:tcBorders>
              <w:top w:val="single" w:sz="4" w:space="0" w:color="000000"/>
              <w:left w:val="single" w:sz="4" w:space="0" w:color="000000"/>
              <w:bottom w:val="single" w:sz="4" w:space="0" w:color="000000"/>
            </w:tcBorders>
            <w:shd w:val="clear" w:color="auto" w:fill="auto"/>
          </w:tcPr>
          <w:p w:rsidR="00D0070F" w:rsidRPr="00F262B0" w:rsidRDefault="00D0070F" w:rsidP="004439F5">
            <w:pPr>
              <w:snapToGrid w:val="0"/>
              <w:jc w:val="both"/>
              <w:rPr>
                <w:rFonts w:ascii="Times New Roman" w:eastAsia="TimesNewRomanPSMT" w:hAnsi="Times New Roman"/>
                <w:sz w:val="24"/>
                <w:szCs w:val="24"/>
              </w:rPr>
            </w:pPr>
            <w:r w:rsidRPr="00F262B0">
              <w:rPr>
                <w:rFonts w:ascii="Times New Roman" w:eastAsia="TimesNewRomanPSMT" w:hAnsi="Times New Roman"/>
                <w:sz w:val="24"/>
                <w:szCs w:val="24"/>
              </w:rPr>
              <w:t>Критеријуми за доделу уговора</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D0070F" w:rsidRPr="00F262B0" w:rsidRDefault="00D829B7" w:rsidP="004439F5">
            <w:pPr>
              <w:snapToGrid w:val="0"/>
              <w:jc w:val="center"/>
              <w:rPr>
                <w:rFonts w:ascii="Times New Roman" w:eastAsia="TimesNewRomanPSMT" w:hAnsi="Times New Roman"/>
                <w:sz w:val="24"/>
                <w:szCs w:val="24"/>
              </w:rPr>
            </w:pPr>
            <w:r>
              <w:rPr>
                <w:rFonts w:ascii="Times New Roman" w:eastAsia="TimesNewRomanPSMT" w:hAnsi="Times New Roman"/>
                <w:sz w:val="24"/>
                <w:szCs w:val="24"/>
                <w:lang w:val="sr-Cyrl-CS"/>
              </w:rPr>
              <w:t>10</w:t>
            </w:r>
            <w:r w:rsidR="00D0070F" w:rsidRPr="00F262B0">
              <w:rPr>
                <w:rFonts w:ascii="Times New Roman" w:eastAsia="TimesNewRomanPSMT" w:hAnsi="Times New Roman"/>
                <w:sz w:val="24"/>
                <w:szCs w:val="24"/>
              </w:rPr>
              <w:t>.</w:t>
            </w:r>
          </w:p>
        </w:tc>
      </w:tr>
      <w:tr w:rsidR="00D0070F" w:rsidRPr="002276BA" w:rsidTr="004439F5">
        <w:trPr>
          <w:trHeight w:val="413"/>
        </w:trPr>
        <w:tc>
          <w:tcPr>
            <w:tcW w:w="1563" w:type="dxa"/>
            <w:tcBorders>
              <w:top w:val="single" w:sz="4" w:space="0" w:color="000000"/>
              <w:left w:val="single" w:sz="4" w:space="0" w:color="000000"/>
              <w:bottom w:val="single" w:sz="4" w:space="0" w:color="000000"/>
            </w:tcBorders>
            <w:shd w:val="clear" w:color="auto" w:fill="auto"/>
          </w:tcPr>
          <w:p w:rsidR="00D0070F" w:rsidRPr="00216866" w:rsidRDefault="00D0070F" w:rsidP="004439F5">
            <w:pPr>
              <w:snapToGrid w:val="0"/>
              <w:jc w:val="center"/>
              <w:rPr>
                <w:rFonts w:ascii="Times New Roman" w:eastAsia="TimesNewRomanPSMT" w:hAnsi="Times New Roman"/>
                <w:sz w:val="24"/>
                <w:szCs w:val="24"/>
                <w:lang w:val="sr-Cyrl-CS"/>
              </w:rPr>
            </w:pPr>
            <w:r w:rsidRPr="00F262B0">
              <w:rPr>
                <w:rFonts w:ascii="Times New Roman" w:eastAsia="TimesNewRomanPSMT" w:hAnsi="Times New Roman"/>
                <w:sz w:val="24"/>
                <w:szCs w:val="24"/>
              </w:rPr>
              <w:t>VI</w:t>
            </w:r>
          </w:p>
        </w:tc>
        <w:tc>
          <w:tcPr>
            <w:tcW w:w="6119" w:type="dxa"/>
            <w:tcBorders>
              <w:top w:val="single" w:sz="4" w:space="0" w:color="000000"/>
              <w:left w:val="single" w:sz="4" w:space="0" w:color="000000"/>
              <w:bottom w:val="single" w:sz="4" w:space="0" w:color="000000"/>
            </w:tcBorders>
            <w:shd w:val="clear" w:color="auto" w:fill="auto"/>
          </w:tcPr>
          <w:p w:rsidR="00D0070F" w:rsidRPr="00F262B0" w:rsidRDefault="00D0070F" w:rsidP="004439F5">
            <w:pPr>
              <w:snapToGrid w:val="0"/>
              <w:jc w:val="both"/>
              <w:rPr>
                <w:rFonts w:ascii="Times New Roman" w:eastAsia="TimesNewRomanPSMT" w:hAnsi="Times New Roman"/>
                <w:sz w:val="24"/>
                <w:szCs w:val="24"/>
              </w:rPr>
            </w:pPr>
            <w:r w:rsidRPr="00F262B0">
              <w:rPr>
                <w:rFonts w:ascii="Times New Roman" w:eastAsia="TimesNewRomanPSMT" w:hAnsi="Times New Roman"/>
                <w:sz w:val="24"/>
                <w:szCs w:val="24"/>
              </w:rPr>
              <w:t>Обрасци који чине саставни део понуде</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D0070F" w:rsidRPr="00F262B0" w:rsidRDefault="00D829B7" w:rsidP="004439F5">
            <w:pPr>
              <w:snapToGrid w:val="0"/>
              <w:jc w:val="center"/>
              <w:rPr>
                <w:rFonts w:ascii="Times New Roman" w:eastAsia="TimesNewRomanPSMT" w:hAnsi="Times New Roman"/>
                <w:sz w:val="24"/>
                <w:szCs w:val="24"/>
              </w:rPr>
            </w:pPr>
            <w:r>
              <w:rPr>
                <w:rFonts w:ascii="Times New Roman" w:eastAsia="TimesNewRomanPSMT" w:hAnsi="Times New Roman"/>
                <w:sz w:val="24"/>
                <w:szCs w:val="24"/>
                <w:lang w:val="sr-Cyrl-CS"/>
              </w:rPr>
              <w:t>11</w:t>
            </w:r>
            <w:r w:rsidR="00D0070F" w:rsidRPr="00F262B0">
              <w:rPr>
                <w:rFonts w:ascii="Times New Roman" w:eastAsia="TimesNewRomanPSMT" w:hAnsi="Times New Roman"/>
                <w:sz w:val="24"/>
                <w:szCs w:val="24"/>
              </w:rPr>
              <w:t>.</w:t>
            </w:r>
          </w:p>
        </w:tc>
      </w:tr>
      <w:tr w:rsidR="00D0070F" w:rsidRPr="002276BA" w:rsidTr="004439F5">
        <w:trPr>
          <w:trHeight w:val="413"/>
        </w:trPr>
        <w:tc>
          <w:tcPr>
            <w:tcW w:w="1563" w:type="dxa"/>
            <w:tcBorders>
              <w:top w:val="single" w:sz="4" w:space="0" w:color="000000"/>
              <w:left w:val="single" w:sz="4" w:space="0" w:color="000000"/>
              <w:bottom w:val="single" w:sz="4" w:space="0" w:color="000000"/>
            </w:tcBorders>
            <w:shd w:val="clear" w:color="auto" w:fill="auto"/>
          </w:tcPr>
          <w:p w:rsidR="00D0070F" w:rsidRPr="00216866" w:rsidRDefault="00D0070F" w:rsidP="004439F5">
            <w:pPr>
              <w:snapToGrid w:val="0"/>
              <w:jc w:val="center"/>
              <w:rPr>
                <w:rFonts w:ascii="Times New Roman" w:eastAsia="TimesNewRomanPSMT" w:hAnsi="Times New Roman"/>
                <w:sz w:val="24"/>
                <w:szCs w:val="24"/>
                <w:lang w:val="sr-Cyrl-CS"/>
              </w:rPr>
            </w:pPr>
            <w:r w:rsidRPr="00F262B0">
              <w:rPr>
                <w:rFonts w:ascii="Times New Roman" w:eastAsia="TimesNewRomanPSMT" w:hAnsi="Times New Roman"/>
                <w:sz w:val="24"/>
                <w:szCs w:val="24"/>
              </w:rPr>
              <w:t>VII</w:t>
            </w:r>
          </w:p>
        </w:tc>
        <w:tc>
          <w:tcPr>
            <w:tcW w:w="6119" w:type="dxa"/>
            <w:tcBorders>
              <w:top w:val="single" w:sz="4" w:space="0" w:color="000000"/>
              <w:left w:val="single" w:sz="4" w:space="0" w:color="000000"/>
              <w:bottom w:val="single" w:sz="4" w:space="0" w:color="000000"/>
            </w:tcBorders>
            <w:shd w:val="clear" w:color="auto" w:fill="auto"/>
          </w:tcPr>
          <w:p w:rsidR="00D0070F" w:rsidRPr="00F262B0" w:rsidRDefault="00D0070F" w:rsidP="004439F5">
            <w:pPr>
              <w:snapToGrid w:val="0"/>
              <w:jc w:val="both"/>
              <w:rPr>
                <w:rFonts w:ascii="Times New Roman" w:eastAsia="TimesNewRomanPSMT" w:hAnsi="Times New Roman"/>
                <w:sz w:val="24"/>
                <w:szCs w:val="24"/>
              </w:rPr>
            </w:pPr>
            <w:r w:rsidRPr="00F262B0">
              <w:rPr>
                <w:rFonts w:ascii="Times New Roman" w:eastAsia="TimesNewRomanPSMT" w:hAnsi="Times New Roman"/>
                <w:sz w:val="24"/>
                <w:szCs w:val="24"/>
              </w:rPr>
              <w:t>Модел уговора</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D0070F" w:rsidRPr="00F262B0" w:rsidRDefault="00D829B7" w:rsidP="004439F5">
            <w:pPr>
              <w:snapToGrid w:val="0"/>
              <w:jc w:val="center"/>
              <w:rPr>
                <w:rFonts w:ascii="Times New Roman" w:eastAsia="TimesNewRomanPSMT" w:hAnsi="Times New Roman"/>
                <w:sz w:val="24"/>
                <w:szCs w:val="24"/>
              </w:rPr>
            </w:pPr>
            <w:r>
              <w:rPr>
                <w:rFonts w:ascii="Times New Roman" w:eastAsia="TimesNewRomanPSMT" w:hAnsi="Times New Roman"/>
                <w:sz w:val="24"/>
                <w:szCs w:val="24"/>
                <w:lang w:val="sr-Cyrl-CS"/>
              </w:rPr>
              <w:t>21</w:t>
            </w:r>
            <w:r w:rsidR="00D0070F" w:rsidRPr="00F262B0">
              <w:rPr>
                <w:rFonts w:ascii="Times New Roman" w:eastAsia="TimesNewRomanPSMT" w:hAnsi="Times New Roman"/>
                <w:sz w:val="24"/>
                <w:szCs w:val="24"/>
              </w:rPr>
              <w:t>.</w:t>
            </w:r>
          </w:p>
        </w:tc>
      </w:tr>
      <w:tr w:rsidR="00216866" w:rsidRPr="002276BA" w:rsidTr="004439F5">
        <w:trPr>
          <w:trHeight w:val="413"/>
        </w:trPr>
        <w:tc>
          <w:tcPr>
            <w:tcW w:w="1563" w:type="dxa"/>
            <w:tcBorders>
              <w:top w:val="single" w:sz="4" w:space="0" w:color="000000"/>
              <w:left w:val="single" w:sz="4" w:space="0" w:color="000000"/>
              <w:bottom w:val="single" w:sz="4" w:space="0" w:color="000000"/>
            </w:tcBorders>
            <w:shd w:val="clear" w:color="auto" w:fill="auto"/>
          </w:tcPr>
          <w:p w:rsidR="00216866" w:rsidRPr="00F262B0" w:rsidRDefault="00216866" w:rsidP="004439F5">
            <w:pPr>
              <w:snapToGrid w:val="0"/>
              <w:jc w:val="center"/>
              <w:rPr>
                <w:rFonts w:ascii="Times New Roman" w:eastAsia="TimesNewRomanPSMT" w:hAnsi="Times New Roman"/>
                <w:sz w:val="24"/>
                <w:szCs w:val="24"/>
              </w:rPr>
            </w:pPr>
            <w:r w:rsidRPr="00F262B0">
              <w:rPr>
                <w:rFonts w:ascii="Times New Roman" w:eastAsia="TimesNewRomanPSMT" w:hAnsi="Times New Roman"/>
                <w:sz w:val="24"/>
                <w:szCs w:val="24"/>
              </w:rPr>
              <w:t>VIII</w:t>
            </w:r>
          </w:p>
        </w:tc>
        <w:tc>
          <w:tcPr>
            <w:tcW w:w="6119" w:type="dxa"/>
            <w:tcBorders>
              <w:top w:val="single" w:sz="4" w:space="0" w:color="000000"/>
              <w:left w:val="single" w:sz="4" w:space="0" w:color="000000"/>
              <w:bottom w:val="single" w:sz="4" w:space="0" w:color="000000"/>
            </w:tcBorders>
            <w:shd w:val="clear" w:color="auto" w:fill="auto"/>
          </w:tcPr>
          <w:p w:rsidR="00216866" w:rsidRPr="00F262B0" w:rsidRDefault="00D829B7" w:rsidP="004439F5">
            <w:pPr>
              <w:snapToGrid w:val="0"/>
              <w:jc w:val="both"/>
              <w:rPr>
                <w:rFonts w:ascii="Times New Roman" w:eastAsia="TimesNewRomanPSMT" w:hAnsi="Times New Roman"/>
                <w:sz w:val="24"/>
                <w:szCs w:val="24"/>
              </w:rPr>
            </w:pPr>
            <w:r>
              <w:rPr>
                <w:rFonts w:ascii="Times New Roman" w:eastAsia="TimesNewRomanPSMT" w:hAnsi="Times New Roman"/>
                <w:sz w:val="24"/>
                <w:szCs w:val="24"/>
                <w:lang w:val="sr-Cyrl-CS"/>
              </w:rPr>
              <w:t>Менично овлашћење за добро извршење посла</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216866" w:rsidRDefault="00D829B7" w:rsidP="004439F5">
            <w:pPr>
              <w:snapToGrid w:val="0"/>
              <w:jc w:val="center"/>
              <w:rPr>
                <w:rFonts w:ascii="Times New Roman" w:eastAsia="TimesNewRomanPSMT" w:hAnsi="Times New Roman"/>
                <w:sz w:val="24"/>
                <w:szCs w:val="24"/>
                <w:lang w:val="sr-Cyrl-CS"/>
              </w:rPr>
            </w:pPr>
            <w:r>
              <w:rPr>
                <w:rFonts w:ascii="Times New Roman" w:eastAsia="TimesNewRomanPSMT" w:hAnsi="Times New Roman"/>
                <w:sz w:val="24"/>
                <w:szCs w:val="24"/>
                <w:lang w:val="sr-Cyrl-CS"/>
              </w:rPr>
              <w:t>24.</w:t>
            </w:r>
          </w:p>
        </w:tc>
      </w:tr>
      <w:tr w:rsidR="00216866" w:rsidRPr="002276BA" w:rsidTr="00D829B7">
        <w:trPr>
          <w:trHeight w:val="565"/>
        </w:trPr>
        <w:tc>
          <w:tcPr>
            <w:tcW w:w="1563" w:type="dxa"/>
            <w:tcBorders>
              <w:top w:val="single" w:sz="4" w:space="0" w:color="000000"/>
              <w:left w:val="single" w:sz="4" w:space="0" w:color="000000"/>
              <w:bottom w:val="single" w:sz="4" w:space="0" w:color="000000"/>
            </w:tcBorders>
            <w:shd w:val="clear" w:color="auto" w:fill="auto"/>
          </w:tcPr>
          <w:p w:rsidR="00216866" w:rsidRPr="00F262B0" w:rsidRDefault="00216866" w:rsidP="004439F5">
            <w:pPr>
              <w:snapToGrid w:val="0"/>
              <w:jc w:val="center"/>
              <w:rPr>
                <w:rFonts w:ascii="Times New Roman" w:eastAsia="TimesNewRomanPSMT" w:hAnsi="Times New Roman"/>
                <w:sz w:val="24"/>
                <w:szCs w:val="24"/>
              </w:rPr>
            </w:pPr>
            <w:r w:rsidRPr="00F262B0">
              <w:rPr>
                <w:rFonts w:ascii="Times New Roman" w:eastAsia="TimesNewRomanPSMT" w:hAnsi="Times New Roman"/>
                <w:sz w:val="24"/>
                <w:szCs w:val="24"/>
              </w:rPr>
              <w:t>IX</w:t>
            </w:r>
          </w:p>
        </w:tc>
        <w:tc>
          <w:tcPr>
            <w:tcW w:w="6119" w:type="dxa"/>
            <w:tcBorders>
              <w:top w:val="single" w:sz="4" w:space="0" w:color="000000"/>
              <w:left w:val="single" w:sz="4" w:space="0" w:color="000000"/>
              <w:bottom w:val="single" w:sz="4" w:space="0" w:color="000000"/>
            </w:tcBorders>
            <w:shd w:val="clear" w:color="auto" w:fill="auto"/>
          </w:tcPr>
          <w:p w:rsidR="00216866" w:rsidRPr="00D829B7" w:rsidRDefault="00D829B7" w:rsidP="004439F5">
            <w:pPr>
              <w:snapToGrid w:val="0"/>
              <w:jc w:val="both"/>
              <w:rPr>
                <w:rFonts w:ascii="Times New Roman" w:eastAsia="TimesNewRomanPSMT" w:hAnsi="Times New Roman"/>
                <w:sz w:val="24"/>
                <w:szCs w:val="24"/>
                <w:lang w:val="sr-Cyrl-CS"/>
              </w:rPr>
            </w:pPr>
            <w:r>
              <w:rPr>
                <w:rFonts w:ascii="Times New Roman" w:eastAsia="TimesNewRomanPSMT" w:hAnsi="Times New Roman"/>
                <w:sz w:val="24"/>
                <w:szCs w:val="24"/>
                <w:lang w:val="sr-Cyrl-CS"/>
              </w:rPr>
              <w:t xml:space="preserve">Менично овлашћење за </w:t>
            </w:r>
            <w:r w:rsidRPr="00D829B7">
              <w:rPr>
                <w:rFonts w:ascii="Times New Roman" w:hAnsi="Times New Roman"/>
                <w:bCs/>
                <w:iCs/>
                <w:sz w:val="24"/>
                <w:szCs w:val="24"/>
                <w:lang w:val="ru-RU"/>
              </w:rPr>
              <w:t>отклањање грешака у гарантном року</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216866" w:rsidRDefault="00D829B7" w:rsidP="004439F5">
            <w:pPr>
              <w:snapToGrid w:val="0"/>
              <w:jc w:val="center"/>
              <w:rPr>
                <w:rFonts w:ascii="Times New Roman" w:eastAsia="TimesNewRomanPSMT" w:hAnsi="Times New Roman"/>
                <w:sz w:val="24"/>
                <w:szCs w:val="24"/>
                <w:lang w:val="sr-Cyrl-CS"/>
              </w:rPr>
            </w:pPr>
            <w:r>
              <w:rPr>
                <w:rFonts w:ascii="Times New Roman" w:eastAsia="TimesNewRomanPSMT" w:hAnsi="Times New Roman"/>
                <w:sz w:val="24"/>
                <w:szCs w:val="24"/>
                <w:lang w:val="sr-Cyrl-CS"/>
              </w:rPr>
              <w:t>25.</w:t>
            </w:r>
          </w:p>
        </w:tc>
      </w:tr>
      <w:tr w:rsidR="00D0070F" w:rsidRPr="002276BA" w:rsidTr="004439F5">
        <w:trPr>
          <w:trHeight w:val="413"/>
        </w:trPr>
        <w:tc>
          <w:tcPr>
            <w:tcW w:w="1563" w:type="dxa"/>
            <w:tcBorders>
              <w:top w:val="single" w:sz="4" w:space="0" w:color="000000"/>
              <w:left w:val="single" w:sz="4" w:space="0" w:color="000000"/>
              <w:bottom w:val="single" w:sz="4" w:space="0" w:color="000000"/>
            </w:tcBorders>
            <w:shd w:val="clear" w:color="auto" w:fill="auto"/>
          </w:tcPr>
          <w:p w:rsidR="00D0070F" w:rsidRPr="00F262B0" w:rsidRDefault="00D0070F" w:rsidP="004439F5">
            <w:pPr>
              <w:snapToGrid w:val="0"/>
              <w:jc w:val="center"/>
              <w:rPr>
                <w:rFonts w:ascii="Times New Roman" w:eastAsia="TimesNewRomanPSMT" w:hAnsi="Times New Roman"/>
                <w:sz w:val="24"/>
                <w:szCs w:val="24"/>
                <w:lang w:val="sr-Cyrl-CS"/>
              </w:rPr>
            </w:pPr>
            <w:r w:rsidRPr="00F262B0">
              <w:rPr>
                <w:rFonts w:ascii="Times New Roman" w:eastAsia="TimesNewRomanPSMT" w:hAnsi="Times New Roman"/>
                <w:sz w:val="24"/>
                <w:szCs w:val="24"/>
              </w:rPr>
              <w:t>X</w:t>
            </w:r>
          </w:p>
        </w:tc>
        <w:tc>
          <w:tcPr>
            <w:tcW w:w="6119" w:type="dxa"/>
            <w:tcBorders>
              <w:top w:val="single" w:sz="4" w:space="0" w:color="000000"/>
              <w:left w:val="single" w:sz="4" w:space="0" w:color="000000"/>
              <w:bottom w:val="single" w:sz="4" w:space="0" w:color="000000"/>
            </w:tcBorders>
            <w:shd w:val="clear" w:color="auto" w:fill="auto"/>
          </w:tcPr>
          <w:p w:rsidR="00D0070F" w:rsidRPr="00F262B0" w:rsidRDefault="00D0070F" w:rsidP="004439F5">
            <w:pPr>
              <w:snapToGrid w:val="0"/>
              <w:jc w:val="both"/>
              <w:rPr>
                <w:rFonts w:ascii="Times New Roman" w:eastAsia="TimesNewRomanPSMT" w:hAnsi="Times New Roman"/>
                <w:sz w:val="24"/>
                <w:szCs w:val="24"/>
              </w:rPr>
            </w:pPr>
            <w:r w:rsidRPr="00F262B0">
              <w:rPr>
                <w:rFonts w:ascii="Times New Roman" w:eastAsia="TimesNewRomanPSMT" w:hAnsi="Times New Roman"/>
                <w:sz w:val="24"/>
                <w:szCs w:val="24"/>
              </w:rPr>
              <w:t>Упутство понуђачима како да сачине понуду</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D0070F" w:rsidRPr="00F262B0" w:rsidRDefault="00D829B7" w:rsidP="00F262B0">
            <w:pPr>
              <w:snapToGrid w:val="0"/>
              <w:jc w:val="center"/>
              <w:rPr>
                <w:rFonts w:ascii="Times New Roman" w:eastAsia="TimesNewRomanPSMT" w:hAnsi="Times New Roman"/>
                <w:sz w:val="24"/>
                <w:szCs w:val="24"/>
              </w:rPr>
            </w:pPr>
            <w:r>
              <w:rPr>
                <w:rFonts w:ascii="Times New Roman" w:eastAsia="TimesNewRomanPSMT" w:hAnsi="Times New Roman"/>
                <w:sz w:val="24"/>
                <w:szCs w:val="24"/>
                <w:lang w:val="sr-Cyrl-CS"/>
              </w:rPr>
              <w:t>26</w:t>
            </w:r>
            <w:r w:rsidR="00D0070F" w:rsidRPr="00F262B0">
              <w:rPr>
                <w:rFonts w:ascii="Times New Roman" w:eastAsia="TimesNewRomanPSMT" w:hAnsi="Times New Roman"/>
                <w:sz w:val="24"/>
                <w:szCs w:val="24"/>
              </w:rPr>
              <w:t>.</w:t>
            </w:r>
          </w:p>
        </w:tc>
      </w:tr>
    </w:tbl>
    <w:p w:rsidR="003C1983" w:rsidRPr="00FE713A" w:rsidRDefault="003C1983" w:rsidP="003C1983">
      <w:pPr>
        <w:shd w:val="clear" w:color="auto" w:fill="C6D9F1"/>
        <w:jc w:val="center"/>
        <w:rPr>
          <w:rFonts w:ascii="Times New Roman" w:hAnsi="Times New Roman"/>
          <w:b/>
          <w:bCs/>
          <w:i/>
          <w:iCs/>
          <w:sz w:val="28"/>
          <w:szCs w:val="28"/>
          <w:lang w:val="ru-RU"/>
        </w:rPr>
      </w:pPr>
      <w:r w:rsidRPr="00BA2B5D">
        <w:rPr>
          <w:rFonts w:ascii="Times New Roman" w:hAnsi="Times New Roman"/>
          <w:b/>
          <w:bCs/>
          <w:i/>
          <w:iCs/>
          <w:sz w:val="28"/>
          <w:szCs w:val="28"/>
        </w:rPr>
        <w:lastRenderedPageBreak/>
        <w:t>I</w:t>
      </w:r>
      <w:r w:rsidRPr="008E1FFE">
        <w:rPr>
          <w:rFonts w:ascii="Times New Roman" w:hAnsi="Times New Roman"/>
          <w:b/>
          <w:bCs/>
          <w:i/>
          <w:iCs/>
          <w:sz w:val="28"/>
          <w:szCs w:val="28"/>
          <w:lang w:val="ru-RU"/>
        </w:rPr>
        <w:t xml:space="preserve"> </w:t>
      </w:r>
      <w:r w:rsidRPr="00FE713A">
        <w:rPr>
          <w:rFonts w:ascii="Times New Roman" w:hAnsi="Times New Roman"/>
          <w:b/>
          <w:bCs/>
          <w:i/>
          <w:iCs/>
          <w:sz w:val="28"/>
          <w:szCs w:val="28"/>
          <w:lang w:val="ru-RU"/>
        </w:rPr>
        <w:t xml:space="preserve">ОПШТИ ПОДАЦИ О ЈАВНОЈ НАБАВЦИ </w:t>
      </w:r>
    </w:p>
    <w:p w:rsidR="003C1983" w:rsidRDefault="003C1983" w:rsidP="00035D0A">
      <w:pPr>
        <w:jc w:val="both"/>
        <w:rPr>
          <w:rFonts w:ascii="Times New Roman" w:hAnsi="Times New Roman"/>
          <w:b/>
          <w:bCs/>
          <w:sz w:val="24"/>
          <w:szCs w:val="24"/>
          <w:lang w:val="ru-RU"/>
        </w:rPr>
      </w:pPr>
    </w:p>
    <w:p w:rsidR="003C1983" w:rsidRDefault="003C1983" w:rsidP="00035D0A">
      <w:pPr>
        <w:jc w:val="both"/>
        <w:rPr>
          <w:rFonts w:ascii="Times New Roman" w:hAnsi="Times New Roman"/>
          <w:b/>
          <w:bCs/>
          <w:sz w:val="24"/>
          <w:szCs w:val="24"/>
          <w:lang w:val="ru-RU"/>
        </w:rPr>
      </w:pPr>
    </w:p>
    <w:p w:rsidR="00572EAA" w:rsidRPr="00FE713A" w:rsidRDefault="00572EAA" w:rsidP="00035D0A">
      <w:pPr>
        <w:jc w:val="both"/>
        <w:rPr>
          <w:rFonts w:ascii="Times New Roman" w:hAnsi="Times New Roman"/>
          <w:sz w:val="24"/>
          <w:szCs w:val="24"/>
          <w:lang w:val="ru-RU"/>
        </w:rPr>
      </w:pPr>
      <w:r w:rsidRPr="00FE713A">
        <w:rPr>
          <w:rFonts w:ascii="Times New Roman" w:hAnsi="Times New Roman"/>
          <w:b/>
          <w:bCs/>
          <w:sz w:val="24"/>
          <w:szCs w:val="24"/>
          <w:lang w:val="ru-RU"/>
        </w:rPr>
        <w:t>1.Подаци о наручиоцу</w:t>
      </w:r>
    </w:p>
    <w:p w:rsidR="00572EAA" w:rsidRPr="00BA2B5D" w:rsidRDefault="00572EAA" w:rsidP="00035D0A">
      <w:pPr>
        <w:pStyle w:val="BodyTextIndent3"/>
        <w:ind w:left="0" w:firstLine="0"/>
        <w:rPr>
          <w:color w:val="000000"/>
        </w:rPr>
      </w:pPr>
      <w:r w:rsidRPr="00BA2B5D">
        <w:rPr>
          <w:color w:val="000000"/>
        </w:rPr>
        <w:t>Назив наручиоца..........................</w:t>
      </w:r>
      <w:r w:rsidR="00D82C02">
        <w:rPr>
          <w:color w:val="000000"/>
        </w:rPr>
        <w:t>Општинска управа</w:t>
      </w:r>
      <w:r>
        <w:rPr>
          <w:color w:val="000000"/>
        </w:rPr>
        <w:t xml:space="preserve"> општине Баточина</w:t>
      </w:r>
    </w:p>
    <w:p w:rsidR="00572EAA" w:rsidRPr="00BA2B5D" w:rsidRDefault="00572EAA" w:rsidP="00035D0A">
      <w:pPr>
        <w:pStyle w:val="BodyTextIndent3"/>
        <w:ind w:left="0" w:firstLine="0"/>
        <w:rPr>
          <w:color w:val="000000"/>
        </w:rPr>
      </w:pPr>
      <w:r w:rsidRPr="00BA2B5D">
        <w:rPr>
          <w:color w:val="000000"/>
        </w:rPr>
        <w:t>Адреса...........................................</w:t>
      </w:r>
      <w:r>
        <w:rPr>
          <w:color w:val="000000"/>
        </w:rPr>
        <w:t>Краља Петра првог, бр. 37, Баточина</w:t>
      </w:r>
    </w:p>
    <w:p w:rsidR="00572EAA" w:rsidRPr="00BA2B5D" w:rsidRDefault="00572EAA" w:rsidP="00035D0A">
      <w:pPr>
        <w:pStyle w:val="BodyTextIndent3"/>
        <w:ind w:left="0" w:firstLine="0"/>
        <w:rPr>
          <w:color w:val="000000"/>
        </w:rPr>
      </w:pPr>
      <w:r w:rsidRPr="00BA2B5D">
        <w:rPr>
          <w:color w:val="000000"/>
        </w:rPr>
        <w:t>ПИБ...............................................</w:t>
      </w:r>
      <w:r w:rsidR="00D82C02" w:rsidRPr="00D82C02">
        <w:rPr>
          <w:lang w:val="ru-RU" w:eastAsia="ar-SA"/>
        </w:rPr>
        <w:t xml:space="preserve"> </w:t>
      </w:r>
      <w:r w:rsidR="00216866">
        <w:t>101220685</w:t>
      </w:r>
    </w:p>
    <w:p w:rsidR="00572EAA" w:rsidRPr="00BA2B5D" w:rsidRDefault="00572EAA" w:rsidP="00035D0A">
      <w:pPr>
        <w:pStyle w:val="BodyTextIndent3"/>
        <w:ind w:left="0" w:firstLine="0"/>
        <w:rPr>
          <w:color w:val="000000"/>
        </w:rPr>
      </w:pPr>
      <w:r w:rsidRPr="00BA2B5D">
        <w:rPr>
          <w:color w:val="000000"/>
        </w:rPr>
        <w:t>Матични број ..............................</w:t>
      </w:r>
      <w:r>
        <w:rPr>
          <w:color w:val="000000"/>
        </w:rPr>
        <w:t>.</w:t>
      </w:r>
      <w:r w:rsidR="00D82C02" w:rsidRPr="00D82C02">
        <w:rPr>
          <w:color w:val="000000"/>
        </w:rPr>
        <w:t xml:space="preserve"> </w:t>
      </w:r>
      <w:r w:rsidR="00216866">
        <w:t>07202342</w:t>
      </w:r>
    </w:p>
    <w:p w:rsidR="00572EAA" w:rsidRPr="00BA2B5D" w:rsidRDefault="00572EAA" w:rsidP="00035D0A">
      <w:pPr>
        <w:pStyle w:val="BodyTextIndent3"/>
        <w:ind w:left="0" w:firstLine="0"/>
        <w:rPr>
          <w:color w:val="FF0000"/>
        </w:rPr>
      </w:pPr>
      <w:r w:rsidRPr="00BA2B5D">
        <w:rPr>
          <w:color w:val="000000"/>
        </w:rPr>
        <w:t>Шифра делатности ......................</w:t>
      </w:r>
      <w:r w:rsidR="00D82C02">
        <w:t>8411</w:t>
      </w:r>
    </w:p>
    <w:p w:rsidR="0001452B" w:rsidRDefault="00572EAA" w:rsidP="0001452B">
      <w:pPr>
        <w:pStyle w:val="BodyTextIndent3"/>
        <w:ind w:left="0" w:firstLine="0"/>
        <w:rPr>
          <w:lang w:val="sr-Latn-CS"/>
        </w:rPr>
      </w:pPr>
      <w:r w:rsidRPr="00BA2B5D">
        <w:rPr>
          <w:color w:val="000000"/>
        </w:rPr>
        <w:t>Интернет страница ......................</w:t>
      </w:r>
      <w:r w:rsidR="0001452B" w:rsidRPr="0001452B">
        <w:t xml:space="preserve"> </w:t>
      </w:r>
      <w:hyperlink r:id="rId10" w:history="1">
        <w:r w:rsidR="0001452B" w:rsidRPr="000E1C8E">
          <w:rPr>
            <w:rStyle w:val="Hyperlink"/>
            <w:rFonts w:eastAsia="Arial Unicode MS"/>
            <w:lang w:val="ru-RU"/>
          </w:rPr>
          <w:t>www.</w:t>
        </w:r>
        <w:r w:rsidR="0001452B" w:rsidRPr="000E1C8E">
          <w:rPr>
            <w:rStyle w:val="Hyperlink"/>
            <w:rFonts w:eastAsia="Arial Unicode MS"/>
          </w:rPr>
          <w:t>sobatocina</w:t>
        </w:r>
        <w:r w:rsidR="0001452B" w:rsidRPr="0064536C">
          <w:rPr>
            <w:rStyle w:val="Hyperlink"/>
            <w:rFonts w:eastAsia="Arial Unicode MS"/>
            <w:lang w:val="ru-RU"/>
          </w:rPr>
          <w:t>.</w:t>
        </w:r>
        <w:r w:rsidR="0001452B" w:rsidRPr="000E1C8E">
          <w:rPr>
            <w:rStyle w:val="Hyperlink"/>
            <w:rFonts w:eastAsia="Arial Unicode MS"/>
          </w:rPr>
          <w:t>org</w:t>
        </w:r>
        <w:r w:rsidR="0001452B" w:rsidRPr="0064536C">
          <w:rPr>
            <w:rStyle w:val="Hyperlink"/>
            <w:rFonts w:eastAsia="Arial Unicode MS"/>
            <w:lang w:val="ru-RU"/>
          </w:rPr>
          <w:t>.</w:t>
        </w:r>
        <w:r w:rsidR="0001452B" w:rsidRPr="000E1C8E">
          <w:rPr>
            <w:rStyle w:val="Hyperlink"/>
            <w:rFonts w:eastAsia="Arial Unicode MS"/>
          </w:rPr>
          <w:t>rs</w:t>
        </w:r>
      </w:hyperlink>
      <w:r w:rsidR="0001452B" w:rsidRPr="0064536C">
        <w:rPr>
          <w:lang w:val="ru-RU"/>
        </w:rPr>
        <w:t xml:space="preserve"> </w:t>
      </w:r>
    </w:p>
    <w:p w:rsidR="0001452B" w:rsidRDefault="0001452B" w:rsidP="0001452B">
      <w:pPr>
        <w:pStyle w:val="BodyTextIndent3"/>
        <w:ind w:left="0" w:firstLine="0"/>
        <w:rPr>
          <w:lang w:val="sr-Latn-CS"/>
        </w:rPr>
      </w:pPr>
    </w:p>
    <w:p w:rsidR="00572EAA" w:rsidRPr="00FE713A" w:rsidRDefault="00572EAA" w:rsidP="0001452B">
      <w:pPr>
        <w:pStyle w:val="BodyTextIndent3"/>
        <w:ind w:left="0" w:firstLine="0"/>
        <w:rPr>
          <w:lang w:val="ru-RU"/>
        </w:rPr>
      </w:pPr>
      <w:r w:rsidRPr="00FE713A">
        <w:rPr>
          <w:b/>
          <w:bCs/>
          <w:lang w:val="ru-RU"/>
        </w:rPr>
        <w:t>2. Врста поступка јавне набавке</w:t>
      </w:r>
    </w:p>
    <w:p w:rsidR="007964FA" w:rsidRPr="00EF661A" w:rsidRDefault="007964FA" w:rsidP="007964FA">
      <w:pPr>
        <w:widowControl w:val="0"/>
        <w:suppressAutoHyphens/>
        <w:autoSpaceDE w:val="0"/>
        <w:spacing w:after="0" w:line="240" w:lineRule="auto"/>
        <w:ind w:right="106"/>
        <w:jc w:val="both"/>
        <w:rPr>
          <w:rFonts w:ascii="Times New Roman" w:hAnsi="Times New Roman"/>
          <w:sz w:val="24"/>
          <w:szCs w:val="24"/>
          <w:lang w:val="ru-RU" w:eastAsia="ar-SA"/>
        </w:rPr>
      </w:pPr>
      <w:r w:rsidRPr="008E1FFE">
        <w:rPr>
          <w:rFonts w:ascii="Times New Roman" w:hAnsi="Times New Roman"/>
          <w:sz w:val="24"/>
          <w:szCs w:val="24"/>
          <w:lang w:val="ru-RU" w:eastAsia="ar-SA"/>
        </w:rPr>
        <w:t>Јав</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а </w:t>
      </w:r>
      <w:r w:rsidRPr="008E1FFE">
        <w:rPr>
          <w:rFonts w:ascii="Times New Roman" w:hAnsi="Times New Roman"/>
          <w:spacing w:val="-1"/>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б</w:t>
      </w:r>
      <w:r w:rsidRPr="008E1FFE">
        <w:rPr>
          <w:rFonts w:ascii="Times New Roman" w:hAnsi="Times New Roman"/>
          <w:sz w:val="24"/>
          <w:szCs w:val="24"/>
          <w:lang w:val="ru-RU" w:eastAsia="ar-SA"/>
        </w:rPr>
        <w:t>ав</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 xml:space="preserve"> </w:t>
      </w:r>
      <w:r w:rsidRPr="008E1FFE">
        <w:rPr>
          <w:rFonts w:ascii="Times New Roman" w:hAnsi="Times New Roman"/>
          <w:bCs/>
          <w:sz w:val="24"/>
          <w:szCs w:val="24"/>
          <w:lang w:val="ru-RU" w:eastAsia="ar-SA"/>
        </w:rPr>
        <w:t>добара</w:t>
      </w:r>
      <w:r w:rsidRPr="008E1FFE">
        <w:rPr>
          <w:rFonts w:ascii="Times New Roman" w:hAnsi="Times New Roman"/>
          <w:bCs/>
          <w:spacing w:val="4"/>
          <w:sz w:val="24"/>
          <w:szCs w:val="24"/>
          <w:lang w:val="ru-RU" w:eastAsia="ar-SA"/>
        </w:rPr>
        <w:t xml:space="preserve"> </w:t>
      </w:r>
      <w:r w:rsidRPr="008E1FFE">
        <w:rPr>
          <w:rFonts w:ascii="Times New Roman" w:hAnsi="Times New Roman"/>
          <w:sz w:val="24"/>
          <w:szCs w:val="24"/>
          <w:lang w:val="ru-RU" w:eastAsia="ar-SA"/>
        </w:rPr>
        <w:t>спрово</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и се</w:t>
      </w:r>
      <w:r w:rsidRPr="008E1FFE">
        <w:rPr>
          <w:rFonts w:ascii="Times New Roman" w:hAnsi="Times New Roman"/>
          <w:spacing w:val="3"/>
          <w:sz w:val="24"/>
          <w:szCs w:val="24"/>
          <w:lang w:val="ru-RU" w:eastAsia="ar-SA"/>
        </w:rPr>
        <w:t xml:space="preserve"> </w:t>
      </w:r>
      <w:r w:rsidRPr="008E1FFE">
        <w:rPr>
          <w:rFonts w:ascii="Times New Roman" w:hAnsi="Times New Roman"/>
          <w:sz w:val="24"/>
          <w:szCs w:val="24"/>
          <w:lang w:val="ru-RU" w:eastAsia="ar-SA"/>
        </w:rPr>
        <w:t>у</w:t>
      </w:r>
      <w:r w:rsidRPr="008E1FFE">
        <w:rPr>
          <w:rFonts w:ascii="Times New Roman" w:hAnsi="Times New Roman"/>
          <w:spacing w:val="-3"/>
          <w:sz w:val="24"/>
          <w:szCs w:val="24"/>
          <w:lang w:val="ru-RU" w:eastAsia="ar-SA"/>
        </w:rPr>
        <w:t xml:space="preserve"> </w:t>
      </w:r>
      <w:r>
        <w:rPr>
          <w:rFonts w:ascii="Times New Roman" w:hAnsi="Times New Roman"/>
          <w:bCs/>
          <w:spacing w:val="2"/>
          <w:sz w:val="24"/>
          <w:szCs w:val="24"/>
          <w:lang w:val="ru-RU" w:eastAsia="ar-SA"/>
        </w:rPr>
        <w:t>поступку јавне набавке мале вредности</w:t>
      </w:r>
      <w:r w:rsidRPr="008E1FFE">
        <w:rPr>
          <w:rFonts w:ascii="Times New Roman" w:hAnsi="Times New Roman"/>
          <w:bCs/>
          <w:sz w:val="24"/>
          <w:szCs w:val="24"/>
          <w:lang w:val="ru-RU" w:eastAsia="ar-SA"/>
        </w:rPr>
        <w:t xml:space="preserve"> </w:t>
      </w:r>
      <w:r w:rsidRPr="008E1FFE">
        <w:rPr>
          <w:rFonts w:ascii="Times New Roman" w:hAnsi="Times New Roman"/>
          <w:sz w:val="24"/>
          <w:szCs w:val="24"/>
          <w:lang w:val="ru-RU" w:eastAsia="ar-SA"/>
        </w:rPr>
        <w:t>у</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с</w:t>
      </w:r>
      <w:r w:rsidRPr="008E1FFE">
        <w:rPr>
          <w:rFonts w:ascii="Times New Roman" w:hAnsi="Times New Roman"/>
          <w:spacing w:val="-1"/>
          <w:sz w:val="24"/>
          <w:szCs w:val="24"/>
          <w:lang w:val="ru-RU" w:eastAsia="ar-SA"/>
        </w:rPr>
        <w:t>к</w:t>
      </w:r>
      <w:r w:rsidRPr="008E1FFE">
        <w:rPr>
          <w:rFonts w:ascii="Times New Roman" w:hAnsi="Times New Roman"/>
          <w:spacing w:val="-2"/>
          <w:sz w:val="24"/>
          <w:szCs w:val="24"/>
          <w:lang w:val="ru-RU" w:eastAsia="ar-SA"/>
        </w:rPr>
        <w:t>л</w:t>
      </w:r>
      <w:r w:rsidRPr="008E1FFE">
        <w:rPr>
          <w:rFonts w:ascii="Times New Roman" w:hAnsi="Times New Roman"/>
          <w:spacing w:val="2"/>
          <w:sz w:val="24"/>
          <w:szCs w:val="24"/>
          <w:lang w:val="ru-RU" w:eastAsia="ar-SA"/>
        </w:rPr>
        <w:t>а</w:t>
      </w:r>
      <w:r w:rsidRPr="008E1FFE">
        <w:rPr>
          <w:rFonts w:ascii="Times New Roman" w:hAnsi="Times New Roman"/>
          <w:spacing w:val="1"/>
          <w:sz w:val="24"/>
          <w:szCs w:val="24"/>
          <w:lang w:val="ru-RU" w:eastAsia="ar-SA"/>
        </w:rPr>
        <w:t>д</w:t>
      </w:r>
      <w:r w:rsidRPr="008E1FFE">
        <w:rPr>
          <w:rFonts w:ascii="Times New Roman" w:hAnsi="Times New Roman"/>
          <w:sz w:val="24"/>
          <w:szCs w:val="24"/>
          <w:lang w:val="ru-RU" w:eastAsia="ar-SA"/>
        </w:rPr>
        <w:t>у</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с</w:t>
      </w:r>
      <w:r w:rsidRPr="008E1FFE">
        <w:rPr>
          <w:rFonts w:ascii="Times New Roman" w:hAnsi="Times New Roman"/>
          <w:sz w:val="24"/>
          <w:szCs w:val="24"/>
          <w:lang w:val="ru-RU" w:eastAsia="ar-SA"/>
        </w:rPr>
        <w:t>а</w:t>
      </w:r>
      <w:r w:rsidRPr="008E1FFE">
        <w:rPr>
          <w:rFonts w:ascii="Times New Roman" w:hAnsi="Times New Roman"/>
          <w:spacing w:val="3"/>
          <w:sz w:val="24"/>
          <w:szCs w:val="24"/>
          <w:lang w:val="ru-RU" w:eastAsia="ar-SA"/>
        </w:rPr>
        <w:t xml:space="preserve"> </w:t>
      </w:r>
      <w:r w:rsidRPr="008E1FFE">
        <w:rPr>
          <w:rFonts w:ascii="Times New Roman" w:hAnsi="Times New Roman"/>
          <w:spacing w:val="-1"/>
          <w:sz w:val="24"/>
          <w:szCs w:val="24"/>
          <w:lang w:val="ru-RU" w:eastAsia="ar-SA"/>
        </w:rPr>
        <w:t>З</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ом о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ав</w:t>
      </w:r>
      <w:r w:rsidRPr="008E1FFE">
        <w:rPr>
          <w:rFonts w:ascii="Times New Roman" w:hAnsi="Times New Roman"/>
          <w:spacing w:val="-2"/>
          <w:sz w:val="24"/>
          <w:szCs w:val="24"/>
          <w:lang w:val="ru-RU" w:eastAsia="ar-SA"/>
        </w:rPr>
        <w:t>н</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 xml:space="preserve">м </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б</w:t>
      </w:r>
      <w:r w:rsidRPr="008E1FFE">
        <w:rPr>
          <w:rFonts w:ascii="Times New Roman" w:hAnsi="Times New Roman"/>
          <w:sz w:val="24"/>
          <w:szCs w:val="24"/>
          <w:lang w:val="ru-RU" w:eastAsia="ar-SA"/>
        </w:rPr>
        <w:t>ав</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 xml:space="preserve"> (,,</w:t>
      </w:r>
      <w:r w:rsidRPr="008E1FFE">
        <w:rPr>
          <w:rFonts w:ascii="Times New Roman" w:hAnsi="Times New Roman"/>
          <w:spacing w:val="-1"/>
          <w:sz w:val="24"/>
          <w:szCs w:val="24"/>
          <w:lang w:val="ru-RU" w:eastAsia="ar-SA"/>
        </w:rPr>
        <w:t>С</w:t>
      </w:r>
      <w:r w:rsidRPr="008E1FFE">
        <w:rPr>
          <w:rFonts w:ascii="Times New Roman" w:hAnsi="Times New Roman"/>
          <w:spacing w:val="-2"/>
          <w:sz w:val="24"/>
          <w:szCs w:val="24"/>
          <w:lang w:val="ru-RU" w:eastAsia="ar-SA"/>
        </w:rPr>
        <w:t>л</w:t>
      </w:r>
      <w:r w:rsidRPr="008E1FFE">
        <w:rPr>
          <w:rFonts w:ascii="Times New Roman" w:hAnsi="Times New Roman"/>
          <w:spacing w:val="1"/>
          <w:sz w:val="24"/>
          <w:szCs w:val="24"/>
          <w:lang w:val="ru-RU" w:eastAsia="ar-SA"/>
        </w:rPr>
        <w:t>.</w:t>
      </w:r>
      <w:r w:rsidRPr="008E1FFE">
        <w:rPr>
          <w:rFonts w:ascii="Times New Roman" w:hAnsi="Times New Roman"/>
          <w:spacing w:val="-1"/>
          <w:sz w:val="24"/>
          <w:szCs w:val="24"/>
          <w:lang w:val="ru-RU" w:eastAsia="ar-SA"/>
        </w:rPr>
        <w:t>г</w:t>
      </w:r>
      <w:r w:rsidRPr="008E1FFE">
        <w:rPr>
          <w:rFonts w:ascii="Times New Roman" w:hAnsi="Times New Roman"/>
          <w:spacing w:val="-2"/>
          <w:sz w:val="24"/>
          <w:szCs w:val="24"/>
          <w:lang w:val="ru-RU" w:eastAsia="ar-SA"/>
        </w:rPr>
        <w:t>л</w:t>
      </w:r>
      <w:r w:rsidRPr="008E1FFE">
        <w:rPr>
          <w:rFonts w:ascii="Times New Roman" w:hAnsi="Times New Roman"/>
          <w:sz w:val="24"/>
          <w:szCs w:val="24"/>
          <w:lang w:val="ru-RU" w:eastAsia="ar-SA"/>
        </w:rPr>
        <w:t>асн</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 xml:space="preserve">к </w:t>
      </w:r>
      <w:r w:rsidRPr="008E1FFE">
        <w:rPr>
          <w:rFonts w:ascii="Times New Roman" w:hAnsi="Times New Roman"/>
          <w:spacing w:val="-1"/>
          <w:sz w:val="24"/>
          <w:szCs w:val="24"/>
          <w:lang w:val="ru-RU" w:eastAsia="ar-SA"/>
        </w:rPr>
        <w:t>РС</w:t>
      </w:r>
      <w:r w:rsidRPr="008E1FFE">
        <w:rPr>
          <w:rFonts w:ascii="Times New Roman" w:hAnsi="Times New Roman"/>
          <w:spacing w:val="1"/>
          <w:sz w:val="24"/>
          <w:szCs w:val="24"/>
          <w:lang w:val="ru-RU" w:eastAsia="ar-SA"/>
        </w:rPr>
        <w:t>“</w:t>
      </w:r>
      <w:r w:rsidRPr="008E1FFE">
        <w:rPr>
          <w:rFonts w:ascii="Times New Roman" w:hAnsi="Times New Roman"/>
          <w:sz w:val="24"/>
          <w:szCs w:val="24"/>
          <w:lang w:val="ru-RU" w:eastAsia="ar-SA"/>
        </w:rPr>
        <w:t>,</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б</w:t>
      </w:r>
      <w:r w:rsidRPr="008E1FFE">
        <w:rPr>
          <w:rFonts w:ascii="Times New Roman" w:hAnsi="Times New Roman"/>
          <w:sz w:val="24"/>
          <w:szCs w:val="24"/>
          <w:lang w:val="ru-RU" w:eastAsia="ar-SA"/>
        </w:rPr>
        <w:t>р</w:t>
      </w:r>
      <w:r w:rsidRPr="008E1FFE">
        <w:rPr>
          <w:rFonts w:ascii="Times New Roman" w:hAnsi="Times New Roman"/>
          <w:spacing w:val="-1"/>
          <w:sz w:val="24"/>
          <w:szCs w:val="24"/>
          <w:lang w:val="ru-RU" w:eastAsia="ar-SA"/>
        </w:rPr>
        <w:t>о</w:t>
      </w:r>
      <w:r w:rsidRPr="008E1FFE">
        <w:rPr>
          <w:rFonts w:ascii="Times New Roman" w:hAnsi="Times New Roman"/>
          <w:sz w:val="24"/>
          <w:szCs w:val="24"/>
          <w:lang w:val="ru-RU" w:eastAsia="ar-SA"/>
        </w:rPr>
        <w:t>ј</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1</w:t>
      </w:r>
      <w:r w:rsidRPr="008E1FFE">
        <w:rPr>
          <w:rFonts w:ascii="Times New Roman" w:hAnsi="Times New Roman"/>
          <w:spacing w:val="-1"/>
          <w:sz w:val="24"/>
          <w:szCs w:val="24"/>
          <w:lang w:val="ru-RU" w:eastAsia="ar-SA"/>
        </w:rPr>
        <w:t>2</w:t>
      </w:r>
      <w:r w:rsidRPr="008E1FFE">
        <w:rPr>
          <w:rFonts w:ascii="Times New Roman" w:hAnsi="Times New Roman"/>
          <w:sz w:val="24"/>
          <w:szCs w:val="24"/>
          <w:lang w:val="ru-RU" w:eastAsia="ar-SA"/>
        </w:rPr>
        <w:t>4/12</w:t>
      </w:r>
      <w:r w:rsidR="00781912">
        <w:rPr>
          <w:rFonts w:ascii="Times New Roman" w:hAnsi="Times New Roman"/>
          <w:sz w:val="24"/>
          <w:szCs w:val="24"/>
          <w:lang w:eastAsia="ar-SA"/>
        </w:rPr>
        <w:t xml:space="preserve">, </w:t>
      </w:r>
      <w:r w:rsidR="00781912" w:rsidRPr="00781912">
        <w:rPr>
          <w:rFonts w:ascii="Times New Roman" w:hAnsi="Times New Roman"/>
          <w:sz w:val="24"/>
          <w:szCs w:val="24"/>
        </w:rPr>
        <w:t>14/2015 и 68/2015</w:t>
      </w:r>
      <w:r w:rsidRPr="008E1FFE">
        <w:rPr>
          <w:rFonts w:ascii="Times New Roman" w:hAnsi="Times New Roman"/>
          <w:spacing w:val="1"/>
          <w:sz w:val="24"/>
          <w:szCs w:val="24"/>
          <w:lang w:val="ru-RU" w:eastAsia="ar-SA"/>
        </w:rPr>
        <w:t>)</w:t>
      </w:r>
      <w:r w:rsidRPr="008E1FFE">
        <w:rPr>
          <w:rFonts w:ascii="Times New Roman" w:hAnsi="Times New Roman"/>
          <w:sz w:val="24"/>
          <w:szCs w:val="24"/>
          <w:lang w:val="ru-RU" w:eastAsia="ar-SA"/>
        </w:rPr>
        <w:t>,</w:t>
      </w:r>
      <w:r w:rsidRPr="008E1FFE">
        <w:rPr>
          <w:rFonts w:ascii="Times New Roman" w:hAnsi="Times New Roman"/>
          <w:spacing w:val="2"/>
          <w:sz w:val="24"/>
          <w:szCs w:val="24"/>
          <w:lang w:val="ru-RU" w:eastAsia="ar-SA"/>
        </w:rPr>
        <w:t xml:space="preserve"> </w:t>
      </w:r>
      <w:r w:rsidRPr="00EF661A">
        <w:rPr>
          <w:rFonts w:ascii="Times New Roman" w:hAnsi="Times New Roman"/>
          <w:spacing w:val="2"/>
          <w:sz w:val="24"/>
          <w:szCs w:val="24"/>
          <w:lang w:val="ru-RU" w:eastAsia="ar-SA"/>
        </w:rPr>
        <w:t>п</w:t>
      </w:r>
      <w:r w:rsidRPr="00EF661A">
        <w:rPr>
          <w:rFonts w:ascii="Times New Roman" w:hAnsi="Times New Roman"/>
          <w:spacing w:val="-1"/>
          <w:sz w:val="24"/>
          <w:szCs w:val="24"/>
          <w:lang w:val="ru-RU" w:eastAsia="ar-SA"/>
        </w:rPr>
        <w:t>о</w:t>
      </w:r>
      <w:r w:rsidRPr="00EF661A">
        <w:rPr>
          <w:rFonts w:ascii="Times New Roman" w:hAnsi="Times New Roman"/>
          <w:spacing w:val="-2"/>
          <w:sz w:val="24"/>
          <w:szCs w:val="24"/>
          <w:lang w:val="ru-RU" w:eastAsia="ar-SA"/>
        </w:rPr>
        <w:t>д</w:t>
      </w:r>
      <w:r w:rsidRPr="00EF661A">
        <w:rPr>
          <w:rFonts w:ascii="Times New Roman" w:hAnsi="Times New Roman"/>
          <w:spacing w:val="-3"/>
          <w:sz w:val="24"/>
          <w:szCs w:val="24"/>
          <w:lang w:val="ru-RU" w:eastAsia="ar-SA"/>
        </w:rPr>
        <w:t>з</w:t>
      </w:r>
      <w:r w:rsidRPr="00EF661A">
        <w:rPr>
          <w:rFonts w:ascii="Times New Roman" w:hAnsi="Times New Roman"/>
          <w:sz w:val="24"/>
          <w:szCs w:val="24"/>
          <w:lang w:val="ru-RU" w:eastAsia="ar-SA"/>
        </w:rPr>
        <w:t>а</w:t>
      </w:r>
      <w:r w:rsidRPr="00EF661A">
        <w:rPr>
          <w:rFonts w:ascii="Times New Roman" w:hAnsi="Times New Roman"/>
          <w:spacing w:val="-1"/>
          <w:sz w:val="24"/>
          <w:szCs w:val="24"/>
          <w:lang w:val="ru-RU" w:eastAsia="ar-SA"/>
        </w:rPr>
        <w:t>к</w:t>
      </w:r>
      <w:r w:rsidRPr="00EF661A">
        <w:rPr>
          <w:rFonts w:ascii="Times New Roman" w:hAnsi="Times New Roman"/>
          <w:spacing w:val="2"/>
          <w:sz w:val="24"/>
          <w:szCs w:val="24"/>
          <w:lang w:val="ru-RU" w:eastAsia="ar-SA"/>
        </w:rPr>
        <w:t>о</w:t>
      </w:r>
      <w:r w:rsidRPr="00EF661A">
        <w:rPr>
          <w:rFonts w:ascii="Times New Roman" w:hAnsi="Times New Roman"/>
          <w:spacing w:val="-2"/>
          <w:sz w:val="24"/>
          <w:szCs w:val="24"/>
          <w:lang w:val="ru-RU" w:eastAsia="ar-SA"/>
        </w:rPr>
        <w:t>н</w:t>
      </w:r>
      <w:r w:rsidRPr="00EF661A">
        <w:rPr>
          <w:rFonts w:ascii="Times New Roman" w:hAnsi="Times New Roman"/>
          <w:sz w:val="24"/>
          <w:szCs w:val="24"/>
          <w:lang w:val="ru-RU" w:eastAsia="ar-SA"/>
        </w:rPr>
        <w:t>с</w:t>
      </w:r>
      <w:r w:rsidRPr="00EF661A">
        <w:rPr>
          <w:rFonts w:ascii="Times New Roman" w:hAnsi="Times New Roman"/>
          <w:spacing w:val="-1"/>
          <w:sz w:val="24"/>
          <w:szCs w:val="24"/>
          <w:lang w:val="ru-RU" w:eastAsia="ar-SA"/>
        </w:rPr>
        <w:t>ки</w:t>
      </w:r>
      <w:r w:rsidRPr="00EF661A">
        <w:rPr>
          <w:rFonts w:ascii="Times New Roman" w:hAnsi="Times New Roman"/>
          <w:sz w:val="24"/>
          <w:szCs w:val="24"/>
          <w:lang w:val="ru-RU" w:eastAsia="ar-SA"/>
        </w:rPr>
        <w:t>м а</w:t>
      </w:r>
      <w:r w:rsidRPr="00EF661A">
        <w:rPr>
          <w:rFonts w:ascii="Times New Roman" w:hAnsi="Times New Roman"/>
          <w:spacing w:val="1"/>
          <w:sz w:val="24"/>
          <w:szCs w:val="24"/>
          <w:lang w:val="ru-RU" w:eastAsia="ar-SA"/>
        </w:rPr>
        <w:t>к</w:t>
      </w:r>
      <w:r w:rsidRPr="00EF661A">
        <w:rPr>
          <w:rFonts w:ascii="Times New Roman" w:hAnsi="Times New Roman"/>
          <w:spacing w:val="-3"/>
          <w:sz w:val="24"/>
          <w:szCs w:val="24"/>
          <w:lang w:val="ru-RU" w:eastAsia="ar-SA"/>
        </w:rPr>
        <w:t>т</w:t>
      </w:r>
      <w:r w:rsidRPr="00EF661A">
        <w:rPr>
          <w:rFonts w:ascii="Times New Roman" w:hAnsi="Times New Roman"/>
          <w:spacing w:val="-1"/>
          <w:sz w:val="24"/>
          <w:szCs w:val="24"/>
          <w:lang w:val="ru-RU" w:eastAsia="ar-SA"/>
        </w:rPr>
        <w:t>им</w:t>
      </w:r>
      <w:r w:rsidRPr="00EF661A">
        <w:rPr>
          <w:rFonts w:ascii="Times New Roman" w:hAnsi="Times New Roman"/>
          <w:sz w:val="24"/>
          <w:szCs w:val="24"/>
          <w:lang w:val="ru-RU" w:eastAsia="ar-SA"/>
        </w:rPr>
        <w:t>а</w:t>
      </w:r>
      <w:r w:rsidRPr="00EF661A">
        <w:rPr>
          <w:rFonts w:ascii="Times New Roman" w:hAnsi="Times New Roman"/>
          <w:spacing w:val="1"/>
          <w:sz w:val="24"/>
          <w:szCs w:val="24"/>
          <w:lang w:val="ru-RU" w:eastAsia="ar-SA"/>
        </w:rPr>
        <w:t xml:space="preserve"> </w:t>
      </w:r>
      <w:r w:rsidRPr="00EF661A">
        <w:rPr>
          <w:rFonts w:ascii="Times New Roman" w:hAnsi="Times New Roman"/>
          <w:sz w:val="24"/>
          <w:szCs w:val="24"/>
          <w:lang w:val="ru-RU" w:eastAsia="ar-SA"/>
        </w:rPr>
        <w:t>и</w:t>
      </w:r>
      <w:r w:rsidRPr="00EF661A">
        <w:rPr>
          <w:rFonts w:ascii="Times New Roman" w:hAnsi="Times New Roman"/>
          <w:spacing w:val="2"/>
          <w:sz w:val="24"/>
          <w:szCs w:val="24"/>
          <w:lang w:val="ru-RU" w:eastAsia="ar-SA"/>
        </w:rPr>
        <w:t xml:space="preserve"> </w:t>
      </w:r>
      <w:r w:rsidRPr="00EF661A">
        <w:rPr>
          <w:rFonts w:ascii="Times New Roman" w:hAnsi="Times New Roman"/>
          <w:spacing w:val="-1"/>
          <w:sz w:val="24"/>
          <w:szCs w:val="24"/>
          <w:lang w:val="ru-RU" w:eastAsia="ar-SA"/>
        </w:rPr>
        <w:t>О</w:t>
      </w:r>
      <w:r w:rsidRPr="00EF661A">
        <w:rPr>
          <w:rFonts w:ascii="Times New Roman" w:hAnsi="Times New Roman"/>
          <w:spacing w:val="1"/>
          <w:sz w:val="24"/>
          <w:szCs w:val="24"/>
          <w:lang w:val="ru-RU" w:eastAsia="ar-SA"/>
        </w:rPr>
        <w:t>дл</w:t>
      </w:r>
      <w:r w:rsidRPr="00EF661A">
        <w:rPr>
          <w:rFonts w:ascii="Times New Roman" w:hAnsi="Times New Roman"/>
          <w:spacing w:val="-2"/>
          <w:sz w:val="24"/>
          <w:szCs w:val="24"/>
          <w:lang w:val="ru-RU" w:eastAsia="ar-SA"/>
        </w:rPr>
        <w:t>у</w:t>
      </w:r>
      <w:r w:rsidRPr="00EF661A">
        <w:rPr>
          <w:rFonts w:ascii="Times New Roman" w:hAnsi="Times New Roman"/>
          <w:sz w:val="24"/>
          <w:szCs w:val="24"/>
          <w:lang w:val="ru-RU" w:eastAsia="ar-SA"/>
        </w:rPr>
        <w:t>ком о по</w:t>
      </w:r>
      <w:r w:rsidRPr="00EF661A">
        <w:rPr>
          <w:rFonts w:ascii="Times New Roman" w:hAnsi="Times New Roman"/>
          <w:spacing w:val="-1"/>
          <w:sz w:val="24"/>
          <w:szCs w:val="24"/>
          <w:lang w:val="ru-RU" w:eastAsia="ar-SA"/>
        </w:rPr>
        <w:t>к</w:t>
      </w:r>
      <w:r w:rsidRPr="00EF661A">
        <w:rPr>
          <w:rFonts w:ascii="Times New Roman" w:hAnsi="Times New Roman"/>
          <w:sz w:val="24"/>
          <w:szCs w:val="24"/>
          <w:lang w:val="ru-RU" w:eastAsia="ar-SA"/>
        </w:rPr>
        <w:t>р</w:t>
      </w:r>
      <w:r w:rsidRPr="00EF661A">
        <w:rPr>
          <w:rFonts w:ascii="Times New Roman" w:hAnsi="Times New Roman"/>
          <w:spacing w:val="-1"/>
          <w:sz w:val="24"/>
          <w:szCs w:val="24"/>
          <w:lang w:val="ru-RU" w:eastAsia="ar-SA"/>
        </w:rPr>
        <w:t>е</w:t>
      </w:r>
      <w:r w:rsidRPr="00EF661A">
        <w:rPr>
          <w:rFonts w:ascii="Times New Roman" w:hAnsi="Times New Roman"/>
          <w:spacing w:val="-3"/>
          <w:sz w:val="24"/>
          <w:szCs w:val="24"/>
          <w:lang w:val="ru-RU" w:eastAsia="ar-SA"/>
        </w:rPr>
        <w:t>т</w:t>
      </w:r>
      <w:r w:rsidRPr="00EF661A">
        <w:rPr>
          <w:rFonts w:ascii="Times New Roman" w:hAnsi="Times New Roman"/>
          <w:sz w:val="24"/>
          <w:szCs w:val="24"/>
          <w:lang w:val="ru-RU" w:eastAsia="ar-SA"/>
        </w:rPr>
        <w:t>ању</w:t>
      </w:r>
      <w:r w:rsidRPr="00EF661A">
        <w:rPr>
          <w:rFonts w:ascii="Times New Roman" w:hAnsi="Times New Roman"/>
          <w:spacing w:val="-4"/>
          <w:sz w:val="24"/>
          <w:szCs w:val="24"/>
          <w:lang w:val="ru-RU" w:eastAsia="ar-SA"/>
        </w:rPr>
        <w:t xml:space="preserve"> </w:t>
      </w:r>
      <w:r w:rsidRPr="00EF661A">
        <w:rPr>
          <w:rFonts w:ascii="Times New Roman" w:hAnsi="Times New Roman"/>
          <w:sz w:val="24"/>
          <w:szCs w:val="24"/>
          <w:lang w:val="ru-RU" w:eastAsia="ar-SA"/>
        </w:rPr>
        <w:t>по</w:t>
      </w:r>
      <w:r w:rsidRPr="00EF661A">
        <w:rPr>
          <w:rFonts w:ascii="Times New Roman" w:hAnsi="Times New Roman"/>
          <w:spacing w:val="2"/>
          <w:sz w:val="24"/>
          <w:szCs w:val="24"/>
          <w:lang w:val="ru-RU" w:eastAsia="ar-SA"/>
        </w:rPr>
        <w:t>с</w:t>
      </w:r>
      <w:r w:rsidRPr="00EF661A">
        <w:rPr>
          <w:rFonts w:ascii="Times New Roman" w:hAnsi="Times New Roman"/>
          <w:sz w:val="24"/>
          <w:szCs w:val="24"/>
          <w:lang w:val="ru-RU" w:eastAsia="ar-SA"/>
        </w:rPr>
        <w:t>т</w:t>
      </w:r>
      <w:r w:rsidRPr="00EF661A">
        <w:rPr>
          <w:rFonts w:ascii="Times New Roman" w:hAnsi="Times New Roman"/>
          <w:spacing w:val="-5"/>
          <w:sz w:val="24"/>
          <w:szCs w:val="24"/>
          <w:lang w:val="ru-RU" w:eastAsia="ar-SA"/>
        </w:rPr>
        <w:t>у</w:t>
      </w:r>
      <w:r w:rsidRPr="00EF661A">
        <w:rPr>
          <w:rFonts w:ascii="Times New Roman" w:hAnsi="Times New Roman"/>
          <w:spacing w:val="2"/>
          <w:sz w:val="24"/>
          <w:szCs w:val="24"/>
          <w:lang w:val="ru-RU" w:eastAsia="ar-SA"/>
        </w:rPr>
        <w:t>п</w:t>
      </w:r>
      <w:r w:rsidRPr="00EF661A">
        <w:rPr>
          <w:rFonts w:ascii="Times New Roman" w:hAnsi="Times New Roman"/>
          <w:spacing w:val="-1"/>
          <w:sz w:val="24"/>
          <w:szCs w:val="24"/>
          <w:lang w:val="ru-RU" w:eastAsia="ar-SA"/>
        </w:rPr>
        <w:t>к</w:t>
      </w:r>
      <w:r w:rsidRPr="00EF661A">
        <w:rPr>
          <w:rFonts w:ascii="Times New Roman" w:hAnsi="Times New Roman"/>
          <w:sz w:val="24"/>
          <w:szCs w:val="24"/>
          <w:lang w:val="ru-RU" w:eastAsia="ar-SA"/>
        </w:rPr>
        <w:t>а</w:t>
      </w:r>
      <w:r w:rsidRPr="00EF661A">
        <w:rPr>
          <w:rFonts w:ascii="Times New Roman" w:hAnsi="Times New Roman"/>
          <w:spacing w:val="1"/>
          <w:sz w:val="24"/>
          <w:szCs w:val="24"/>
          <w:lang w:val="ru-RU" w:eastAsia="ar-SA"/>
        </w:rPr>
        <w:t xml:space="preserve"> </w:t>
      </w:r>
      <w:r w:rsidRPr="00EF661A">
        <w:rPr>
          <w:rFonts w:ascii="Times New Roman" w:hAnsi="Times New Roman"/>
          <w:spacing w:val="-2"/>
          <w:sz w:val="24"/>
          <w:szCs w:val="24"/>
          <w:lang w:val="ru-RU" w:eastAsia="ar-SA"/>
        </w:rPr>
        <w:t>б</w:t>
      </w:r>
      <w:r w:rsidRPr="00EF661A">
        <w:rPr>
          <w:rFonts w:ascii="Times New Roman" w:hAnsi="Times New Roman"/>
          <w:sz w:val="24"/>
          <w:szCs w:val="24"/>
          <w:lang w:val="ru-RU" w:eastAsia="ar-SA"/>
        </w:rPr>
        <w:t xml:space="preserve">р. </w:t>
      </w:r>
      <w:r w:rsidR="00EF661A" w:rsidRPr="00E17018">
        <w:rPr>
          <w:rFonts w:ascii="Times New Roman" w:hAnsi="Times New Roman"/>
          <w:sz w:val="24"/>
          <w:szCs w:val="24"/>
          <w:lang w:val="sr-Latn-CS"/>
        </w:rPr>
        <w:t>031</w:t>
      </w:r>
      <w:r w:rsidR="00EF661A" w:rsidRPr="00E17018">
        <w:rPr>
          <w:rFonts w:ascii="Times New Roman" w:hAnsi="Times New Roman"/>
          <w:sz w:val="24"/>
          <w:szCs w:val="24"/>
          <w:lang w:val="ru-RU"/>
        </w:rPr>
        <w:t>-</w:t>
      </w:r>
      <w:r w:rsidR="00373EC3">
        <w:rPr>
          <w:rFonts w:ascii="Times New Roman" w:hAnsi="Times New Roman"/>
          <w:sz w:val="24"/>
          <w:szCs w:val="24"/>
          <w:lang w:val="sr-Cyrl-CS"/>
        </w:rPr>
        <w:t>695</w:t>
      </w:r>
      <w:r w:rsidR="00EF661A" w:rsidRPr="00E17018">
        <w:rPr>
          <w:rFonts w:ascii="Times New Roman" w:hAnsi="Times New Roman"/>
          <w:sz w:val="24"/>
          <w:szCs w:val="24"/>
          <w:lang w:val="sr-Latn-CS"/>
        </w:rPr>
        <w:t>/</w:t>
      </w:r>
      <w:r w:rsidR="00EF661A" w:rsidRPr="00E17018">
        <w:rPr>
          <w:rFonts w:ascii="Times New Roman" w:hAnsi="Times New Roman"/>
          <w:sz w:val="24"/>
          <w:szCs w:val="24"/>
        </w:rPr>
        <w:t>1</w:t>
      </w:r>
      <w:r w:rsidR="00E17018">
        <w:rPr>
          <w:rFonts w:ascii="Times New Roman" w:hAnsi="Times New Roman"/>
          <w:sz w:val="24"/>
          <w:szCs w:val="24"/>
          <w:lang w:val="sr-Cyrl-CS"/>
        </w:rPr>
        <w:t>7</w:t>
      </w:r>
      <w:r w:rsidR="00EF661A" w:rsidRPr="00E17018">
        <w:rPr>
          <w:rFonts w:ascii="Times New Roman" w:hAnsi="Times New Roman"/>
          <w:sz w:val="24"/>
          <w:szCs w:val="24"/>
          <w:lang w:val="sr-Cyrl-CS"/>
        </w:rPr>
        <w:t>-0</w:t>
      </w:r>
      <w:r w:rsidR="00EF661A" w:rsidRPr="00E17018">
        <w:rPr>
          <w:rFonts w:ascii="Times New Roman" w:hAnsi="Times New Roman"/>
          <w:sz w:val="24"/>
          <w:szCs w:val="24"/>
          <w:lang w:val="sr-Latn-CS"/>
        </w:rPr>
        <w:t>1</w:t>
      </w:r>
      <w:r w:rsidR="00EF661A" w:rsidRPr="00E17018">
        <w:rPr>
          <w:rFonts w:ascii="Times New Roman" w:hAnsi="Times New Roman"/>
          <w:sz w:val="24"/>
          <w:szCs w:val="24"/>
          <w:lang w:val="ru-RU"/>
        </w:rPr>
        <w:t xml:space="preserve">од </w:t>
      </w:r>
      <w:r w:rsidR="00373EC3">
        <w:rPr>
          <w:rFonts w:ascii="Times New Roman" w:hAnsi="Times New Roman"/>
          <w:sz w:val="24"/>
          <w:szCs w:val="24"/>
          <w:lang w:val="sr-Cyrl-CS"/>
        </w:rPr>
        <w:t>08</w:t>
      </w:r>
      <w:r w:rsidR="00EF661A" w:rsidRPr="00E17018">
        <w:rPr>
          <w:rFonts w:ascii="Times New Roman" w:hAnsi="Times New Roman"/>
          <w:sz w:val="24"/>
          <w:szCs w:val="24"/>
          <w:lang w:val="ru-RU"/>
        </w:rPr>
        <w:t>.</w:t>
      </w:r>
      <w:r w:rsidR="00373EC3">
        <w:rPr>
          <w:rFonts w:ascii="Times New Roman" w:hAnsi="Times New Roman"/>
          <w:sz w:val="24"/>
          <w:szCs w:val="24"/>
          <w:lang w:val="sr-Cyrl-CS"/>
        </w:rPr>
        <w:t>12</w:t>
      </w:r>
      <w:r w:rsidR="00EF661A" w:rsidRPr="00E17018">
        <w:rPr>
          <w:rFonts w:ascii="Times New Roman" w:hAnsi="Times New Roman"/>
          <w:sz w:val="24"/>
          <w:szCs w:val="24"/>
          <w:lang w:val="ru-RU"/>
        </w:rPr>
        <w:t>.201</w:t>
      </w:r>
      <w:r w:rsidR="00E17018">
        <w:rPr>
          <w:rFonts w:ascii="Times New Roman" w:hAnsi="Times New Roman"/>
          <w:sz w:val="24"/>
          <w:szCs w:val="24"/>
          <w:lang w:val="sr-Cyrl-CS"/>
        </w:rPr>
        <w:t>7</w:t>
      </w:r>
      <w:r w:rsidRPr="00EF661A">
        <w:rPr>
          <w:rFonts w:ascii="Times New Roman" w:hAnsi="Times New Roman"/>
          <w:sz w:val="24"/>
          <w:szCs w:val="24"/>
          <w:lang w:val="ru-RU" w:eastAsia="ar-SA"/>
        </w:rPr>
        <w:t xml:space="preserve">.  </w:t>
      </w:r>
      <w:r w:rsidRPr="00EF661A">
        <w:rPr>
          <w:rFonts w:ascii="Times New Roman" w:hAnsi="Times New Roman"/>
          <w:spacing w:val="-1"/>
          <w:sz w:val="24"/>
          <w:szCs w:val="24"/>
          <w:lang w:val="ru-RU" w:eastAsia="ar-SA"/>
        </w:rPr>
        <w:t>г</w:t>
      </w:r>
      <w:r w:rsidRPr="00EF661A">
        <w:rPr>
          <w:rFonts w:ascii="Times New Roman" w:hAnsi="Times New Roman"/>
          <w:sz w:val="24"/>
          <w:szCs w:val="24"/>
          <w:lang w:val="ru-RU" w:eastAsia="ar-SA"/>
        </w:rPr>
        <w:t>о</w:t>
      </w:r>
      <w:r w:rsidRPr="00EF661A">
        <w:rPr>
          <w:rFonts w:ascii="Times New Roman" w:hAnsi="Times New Roman"/>
          <w:spacing w:val="-2"/>
          <w:sz w:val="24"/>
          <w:szCs w:val="24"/>
          <w:lang w:val="ru-RU" w:eastAsia="ar-SA"/>
        </w:rPr>
        <w:t>д</w:t>
      </w:r>
      <w:r w:rsidRPr="00EF661A">
        <w:rPr>
          <w:rFonts w:ascii="Times New Roman" w:hAnsi="Times New Roman"/>
          <w:spacing w:val="-1"/>
          <w:sz w:val="24"/>
          <w:szCs w:val="24"/>
          <w:lang w:val="ru-RU" w:eastAsia="ar-SA"/>
        </w:rPr>
        <w:t>и</w:t>
      </w:r>
      <w:r w:rsidRPr="00EF661A">
        <w:rPr>
          <w:rFonts w:ascii="Times New Roman" w:hAnsi="Times New Roman"/>
          <w:spacing w:val="-2"/>
          <w:sz w:val="24"/>
          <w:szCs w:val="24"/>
          <w:lang w:val="ru-RU" w:eastAsia="ar-SA"/>
        </w:rPr>
        <w:t>н</w:t>
      </w:r>
      <w:r w:rsidRPr="00EF661A">
        <w:rPr>
          <w:rFonts w:ascii="Times New Roman" w:hAnsi="Times New Roman"/>
          <w:sz w:val="24"/>
          <w:szCs w:val="24"/>
          <w:lang w:val="ru-RU" w:eastAsia="ar-SA"/>
        </w:rPr>
        <w:t>е.</w:t>
      </w:r>
    </w:p>
    <w:p w:rsidR="00572EAA" w:rsidRPr="00FE713A" w:rsidRDefault="00572EAA" w:rsidP="00035D0A">
      <w:pPr>
        <w:jc w:val="both"/>
        <w:rPr>
          <w:rFonts w:ascii="Times New Roman" w:hAnsi="Times New Roman"/>
          <w:sz w:val="24"/>
          <w:szCs w:val="24"/>
          <w:lang w:val="ru-RU"/>
        </w:rPr>
      </w:pPr>
    </w:p>
    <w:p w:rsidR="00572EAA" w:rsidRDefault="00572EAA" w:rsidP="00035D0A">
      <w:pPr>
        <w:jc w:val="both"/>
        <w:rPr>
          <w:rFonts w:ascii="Times New Roman" w:hAnsi="Times New Roman"/>
          <w:b/>
          <w:bCs/>
          <w:sz w:val="24"/>
          <w:szCs w:val="24"/>
          <w:lang w:val="ru-RU"/>
        </w:rPr>
      </w:pPr>
      <w:r w:rsidRPr="00FE713A">
        <w:rPr>
          <w:rFonts w:ascii="Times New Roman" w:hAnsi="Times New Roman"/>
          <w:b/>
          <w:bCs/>
          <w:sz w:val="24"/>
          <w:szCs w:val="24"/>
          <w:lang w:val="ru-RU"/>
        </w:rPr>
        <w:t>3. Предмет јавне набавке</w:t>
      </w:r>
    </w:p>
    <w:p w:rsidR="00F60B2A" w:rsidRPr="00373EC3" w:rsidRDefault="00F60B2A" w:rsidP="00F60B2A">
      <w:pPr>
        <w:jc w:val="both"/>
        <w:rPr>
          <w:rFonts w:ascii="Times New Roman" w:hAnsi="Times New Roman"/>
          <w:b/>
          <w:bCs/>
          <w:sz w:val="24"/>
          <w:szCs w:val="24"/>
          <w:lang w:val="sr-Cyrl-CS"/>
        </w:rPr>
      </w:pPr>
      <w:r w:rsidRPr="00373EC3">
        <w:rPr>
          <w:rFonts w:ascii="Times New Roman" w:hAnsi="Times New Roman"/>
          <w:sz w:val="24"/>
          <w:szCs w:val="24"/>
          <w:lang w:val="ru-RU"/>
        </w:rPr>
        <w:t xml:space="preserve">Предмет </w:t>
      </w:r>
      <w:r w:rsidRPr="00373EC3">
        <w:rPr>
          <w:rFonts w:ascii="Times New Roman" w:hAnsi="Times New Roman"/>
          <w:sz w:val="24"/>
          <w:szCs w:val="24"/>
          <w:lang w:val="sr-Cyrl-CS"/>
        </w:rPr>
        <w:t>ЈНМВ</w:t>
      </w:r>
      <w:r w:rsidRPr="00373EC3">
        <w:rPr>
          <w:rFonts w:ascii="Times New Roman" w:hAnsi="Times New Roman"/>
          <w:sz w:val="24"/>
          <w:szCs w:val="24"/>
          <w:lang w:val="ru-RU"/>
        </w:rPr>
        <w:t xml:space="preserve"> интерни бр. </w:t>
      </w:r>
      <w:r w:rsidR="00373EC3" w:rsidRPr="00373EC3">
        <w:rPr>
          <w:rFonts w:ascii="Times New Roman" w:hAnsi="Times New Roman"/>
          <w:sz w:val="24"/>
          <w:szCs w:val="24"/>
          <w:lang w:val="sr-Cyrl-CS"/>
        </w:rPr>
        <w:t>18</w:t>
      </w:r>
      <w:r w:rsidRPr="00373EC3">
        <w:rPr>
          <w:rFonts w:ascii="Times New Roman" w:hAnsi="Times New Roman"/>
          <w:sz w:val="24"/>
          <w:szCs w:val="24"/>
          <w:lang w:val="ru-RU"/>
        </w:rPr>
        <w:t>/201</w:t>
      </w:r>
      <w:r w:rsidRPr="00373EC3">
        <w:rPr>
          <w:rFonts w:ascii="Times New Roman" w:hAnsi="Times New Roman"/>
          <w:sz w:val="24"/>
          <w:szCs w:val="24"/>
          <w:lang w:val="sr-Cyrl-CS"/>
        </w:rPr>
        <w:t xml:space="preserve">7 </w:t>
      </w:r>
      <w:r w:rsidRPr="00373EC3">
        <w:rPr>
          <w:rFonts w:ascii="Times New Roman" w:hAnsi="Times New Roman"/>
          <w:sz w:val="24"/>
          <w:szCs w:val="24"/>
          <w:lang w:val="ru-RU"/>
        </w:rPr>
        <w:t xml:space="preserve">су </w:t>
      </w:r>
      <w:r w:rsidRPr="00373EC3">
        <w:rPr>
          <w:rFonts w:ascii="Times New Roman" w:hAnsi="Times New Roman"/>
          <w:sz w:val="24"/>
          <w:szCs w:val="24"/>
          <w:lang w:val="sr-Cyrl-CS"/>
        </w:rPr>
        <w:t>добра</w:t>
      </w:r>
      <w:r w:rsidRPr="00373EC3">
        <w:rPr>
          <w:rFonts w:ascii="Times New Roman" w:hAnsi="Times New Roman"/>
          <w:sz w:val="24"/>
          <w:szCs w:val="24"/>
        </w:rPr>
        <w:t xml:space="preserve"> – </w:t>
      </w:r>
      <w:r w:rsidRPr="00373EC3">
        <w:rPr>
          <w:rFonts w:ascii="Times New Roman" w:hAnsi="Times New Roman"/>
          <w:b/>
          <w:sz w:val="24"/>
          <w:szCs w:val="24"/>
          <w:lang w:val="sr-Cyrl-CS"/>
        </w:rPr>
        <w:t xml:space="preserve">дечији и парковски </w:t>
      </w:r>
      <w:r w:rsidRPr="00373EC3">
        <w:rPr>
          <w:rFonts w:ascii="Times New Roman" w:hAnsi="Times New Roman"/>
          <w:b/>
          <w:bCs/>
          <w:sz w:val="24"/>
          <w:szCs w:val="24"/>
          <w:lang w:val="sr-Cyrl-CS"/>
        </w:rPr>
        <w:t xml:space="preserve">мобилијар </w:t>
      </w:r>
    </w:p>
    <w:p w:rsidR="00F60B2A" w:rsidRPr="001D678B" w:rsidRDefault="00F60B2A" w:rsidP="00F60B2A">
      <w:pPr>
        <w:rPr>
          <w:rFonts w:ascii="Times New Roman" w:hAnsi="Times New Roman"/>
          <w:b/>
          <w:lang w:val="sr-Cyrl-CS"/>
        </w:rPr>
      </w:pPr>
      <w:r w:rsidRPr="00CB5699">
        <w:rPr>
          <w:rFonts w:ascii="Arial" w:hAnsi="Arial" w:cs="Arial"/>
          <w:b/>
        </w:rPr>
        <w:t>Општи речник набавки</w:t>
      </w:r>
      <w:r w:rsidRPr="001D678B">
        <w:rPr>
          <w:rFonts w:ascii="Times New Roman" w:hAnsi="Times New Roman"/>
          <w:b/>
        </w:rPr>
        <w:t>:   43325000 – опрема за паркове и дечја игралишта</w:t>
      </w:r>
    </w:p>
    <w:p w:rsidR="00572EAA" w:rsidRPr="00BA2B5D" w:rsidRDefault="00572EAA" w:rsidP="00035D0A">
      <w:pPr>
        <w:jc w:val="both"/>
        <w:rPr>
          <w:rFonts w:ascii="Times New Roman" w:hAnsi="Times New Roman"/>
          <w:sz w:val="24"/>
          <w:szCs w:val="24"/>
          <w:lang w:val="sr-Cyrl-CS"/>
        </w:rPr>
      </w:pPr>
      <w:r w:rsidRPr="00BA2B5D">
        <w:rPr>
          <w:rFonts w:ascii="Times New Roman" w:hAnsi="Times New Roman"/>
          <w:b/>
          <w:bCs/>
          <w:sz w:val="24"/>
          <w:szCs w:val="24"/>
          <w:lang w:val="sr-Cyrl-CS"/>
        </w:rPr>
        <w:t>4. Циљ поступка</w:t>
      </w:r>
    </w:p>
    <w:p w:rsidR="00572EAA" w:rsidRPr="00BA2B5D" w:rsidRDefault="00572EAA" w:rsidP="00035D0A">
      <w:pPr>
        <w:jc w:val="both"/>
        <w:rPr>
          <w:rFonts w:ascii="Times New Roman" w:hAnsi="Times New Roman"/>
          <w:i/>
          <w:iCs/>
          <w:sz w:val="24"/>
          <w:szCs w:val="24"/>
          <w:lang w:val="sr-Cyrl-CS"/>
        </w:rPr>
      </w:pPr>
      <w:r w:rsidRPr="00BA2B5D">
        <w:rPr>
          <w:rFonts w:ascii="Times New Roman" w:hAnsi="Times New Roman"/>
          <w:sz w:val="24"/>
          <w:szCs w:val="24"/>
          <w:lang w:val="sr-Cyrl-CS"/>
        </w:rPr>
        <w:t>Поступак јавне набавке се спроводи ради закључења уговора о јавној набавци.</w:t>
      </w:r>
    </w:p>
    <w:p w:rsidR="00572EAA" w:rsidRPr="00FE713A" w:rsidRDefault="00572EAA" w:rsidP="00035D0A">
      <w:pPr>
        <w:jc w:val="both"/>
        <w:rPr>
          <w:rFonts w:ascii="Times New Roman" w:hAnsi="Times New Roman"/>
          <w:iCs/>
          <w:sz w:val="24"/>
          <w:szCs w:val="24"/>
          <w:lang w:val="ru-RU"/>
        </w:rPr>
      </w:pPr>
      <w:r w:rsidRPr="00BA2B5D">
        <w:rPr>
          <w:rFonts w:ascii="Times New Roman" w:hAnsi="Times New Roman"/>
          <w:b/>
          <w:bCs/>
          <w:iCs/>
          <w:sz w:val="24"/>
          <w:szCs w:val="24"/>
          <w:lang w:val="sr-Cyrl-CS"/>
        </w:rPr>
        <w:t xml:space="preserve">5. </w:t>
      </w:r>
      <w:r w:rsidRPr="00FE713A">
        <w:rPr>
          <w:rFonts w:ascii="Times New Roman" w:hAnsi="Times New Roman"/>
          <w:b/>
          <w:bCs/>
          <w:iCs/>
          <w:sz w:val="24"/>
          <w:szCs w:val="24"/>
          <w:lang w:val="ru-RU"/>
        </w:rPr>
        <w:t>Напомена</w:t>
      </w:r>
      <w:r>
        <w:rPr>
          <w:rFonts w:ascii="Times New Roman" w:hAnsi="Times New Roman"/>
          <w:b/>
          <w:bCs/>
          <w:iCs/>
          <w:sz w:val="24"/>
          <w:szCs w:val="24"/>
          <w:lang w:val="sr-Latn-CS"/>
        </w:rPr>
        <w:t xml:space="preserve"> </w:t>
      </w:r>
      <w:r w:rsidRPr="00FE713A">
        <w:rPr>
          <w:rFonts w:ascii="Times New Roman" w:hAnsi="Times New Roman"/>
          <w:b/>
          <w:bCs/>
          <w:iCs/>
          <w:sz w:val="24"/>
          <w:szCs w:val="24"/>
          <w:lang w:val="ru-RU"/>
        </w:rPr>
        <w:t>уколико је у питању резервисана јавна набавка</w:t>
      </w:r>
    </w:p>
    <w:p w:rsidR="00572EAA" w:rsidRPr="00FE713A" w:rsidRDefault="00572EAA" w:rsidP="00035D0A">
      <w:pPr>
        <w:jc w:val="both"/>
        <w:rPr>
          <w:rFonts w:ascii="Times New Roman" w:hAnsi="Times New Roman"/>
          <w:sz w:val="24"/>
          <w:szCs w:val="24"/>
          <w:lang w:val="ru-RU"/>
        </w:rPr>
      </w:pPr>
      <w:r w:rsidRPr="00FE713A">
        <w:rPr>
          <w:rFonts w:ascii="Times New Roman" w:hAnsi="Times New Roman"/>
          <w:sz w:val="24"/>
          <w:szCs w:val="24"/>
          <w:lang w:val="ru-RU"/>
        </w:rPr>
        <w:t>Није у питању резервисана јавна набавка.</w:t>
      </w:r>
    </w:p>
    <w:p w:rsidR="00572EAA" w:rsidRPr="00BA2B5D" w:rsidRDefault="00572EAA" w:rsidP="00035D0A">
      <w:pPr>
        <w:ind w:left="15"/>
        <w:jc w:val="both"/>
        <w:rPr>
          <w:rFonts w:ascii="Times New Roman" w:hAnsi="Times New Roman"/>
          <w:b/>
          <w:bCs/>
          <w:iCs/>
          <w:sz w:val="24"/>
          <w:szCs w:val="24"/>
          <w:lang w:val="sr-Cyrl-CS"/>
        </w:rPr>
      </w:pPr>
      <w:r w:rsidRPr="00BA2B5D">
        <w:rPr>
          <w:rFonts w:ascii="Times New Roman" w:hAnsi="Times New Roman"/>
          <w:b/>
          <w:bCs/>
          <w:iCs/>
          <w:sz w:val="24"/>
          <w:szCs w:val="24"/>
          <w:lang w:val="sr-Cyrl-CS"/>
        </w:rPr>
        <w:t>6. Напомена уколико се спроводи електронска лицитација</w:t>
      </w:r>
    </w:p>
    <w:p w:rsidR="00572EAA" w:rsidRPr="00FE713A" w:rsidRDefault="00572EAA" w:rsidP="00035D0A">
      <w:pPr>
        <w:ind w:left="15"/>
        <w:jc w:val="both"/>
        <w:rPr>
          <w:rFonts w:ascii="Times New Roman" w:hAnsi="Times New Roman"/>
          <w:iCs/>
          <w:sz w:val="24"/>
          <w:szCs w:val="24"/>
          <w:lang w:val="ru-RU"/>
        </w:rPr>
      </w:pPr>
      <w:r w:rsidRPr="00BA2B5D">
        <w:rPr>
          <w:rFonts w:ascii="Times New Roman" w:hAnsi="Times New Roman"/>
          <w:bCs/>
          <w:iCs/>
          <w:sz w:val="24"/>
          <w:szCs w:val="24"/>
          <w:lang w:val="sr-Cyrl-CS"/>
        </w:rPr>
        <w:t>Не спроводи се електронска лицитација.</w:t>
      </w:r>
    </w:p>
    <w:p w:rsidR="00572EAA" w:rsidRPr="00FE713A" w:rsidRDefault="00572EAA" w:rsidP="00035D0A">
      <w:pPr>
        <w:jc w:val="both"/>
        <w:rPr>
          <w:rFonts w:ascii="Times New Roman" w:hAnsi="Times New Roman"/>
          <w:b/>
          <w:bCs/>
          <w:sz w:val="24"/>
          <w:szCs w:val="24"/>
          <w:lang w:val="ru-RU"/>
        </w:rPr>
      </w:pPr>
      <w:r w:rsidRPr="00BA2B5D">
        <w:rPr>
          <w:rFonts w:ascii="Times New Roman" w:hAnsi="Times New Roman"/>
          <w:b/>
          <w:bCs/>
          <w:sz w:val="24"/>
          <w:szCs w:val="24"/>
          <w:lang w:val="sr-Cyrl-CS"/>
        </w:rPr>
        <w:t>7</w:t>
      </w:r>
      <w:r w:rsidRPr="00FE713A">
        <w:rPr>
          <w:rFonts w:ascii="Times New Roman" w:hAnsi="Times New Roman"/>
          <w:b/>
          <w:bCs/>
          <w:sz w:val="24"/>
          <w:szCs w:val="24"/>
          <w:lang w:val="ru-RU"/>
        </w:rPr>
        <w:t xml:space="preserve">. Контакт (лице или служба) </w:t>
      </w:r>
    </w:p>
    <w:p w:rsidR="0039153D" w:rsidRDefault="00781912" w:rsidP="0039153D">
      <w:pPr>
        <w:spacing w:after="0" w:line="240" w:lineRule="auto"/>
        <w:jc w:val="both"/>
        <w:rPr>
          <w:rFonts w:ascii="Times New Roman" w:hAnsi="Times New Roman"/>
          <w:sz w:val="24"/>
          <w:szCs w:val="24"/>
          <w:lang w:val="ru-RU"/>
        </w:rPr>
      </w:pPr>
      <w:r>
        <w:rPr>
          <w:rFonts w:ascii="Times New Roman" w:hAnsi="Times New Roman"/>
          <w:sz w:val="24"/>
          <w:szCs w:val="24"/>
          <w:lang w:val="sr-Cyrl-CS"/>
        </w:rPr>
        <w:t>Лице за контакт</w:t>
      </w:r>
      <w:r w:rsidR="00572EAA" w:rsidRPr="00FE713A">
        <w:rPr>
          <w:rFonts w:ascii="Times New Roman" w:hAnsi="Times New Roman"/>
          <w:sz w:val="24"/>
          <w:szCs w:val="24"/>
          <w:lang w:val="ru-RU"/>
        </w:rPr>
        <w:t>,</w:t>
      </w:r>
      <w:r w:rsidR="00572EAA">
        <w:rPr>
          <w:rFonts w:ascii="Times New Roman" w:hAnsi="Times New Roman"/>
          <w:sz w:val="24"/>
          <w:szCs w:val="24"/>
          <w:lang w:val="sr-Cyrl-CS"/>
        </w:rPr>
        <w:t xml:space="preserve"> </w:t>
      </w:r>
      <w:r w:rsidR="0039153D">
        <w:rPr>
          <w:rFonts w:ascii="Times New Roman" w:hAnsi="Times New Roman"/>
          <w:sz w:val="24"/>
          <w:szCs w:val="24"/>
          <w:lang w:val="sr-Cyrl-CS"/>
        </w:rPr>
        <w:t xml:space="preserve">Марија Миличић </w:t>
      </w:r>
      <w:r w:rsidR="0039153D" w:rsidRPr="00FE713A">
        <w:rPr>
          <w:rFonts w:ascii="Times New Roman" w:hAnsi="Times New Roman"/>
          <w:sz w:val="24"/>
          <w:szCs w:val="24"/>
          <w:lang w:val="ru-RU"/>
        </w:rPr>
        <w:t xml:space="preserve"> </w:t>
      </w:r>
    </w:p>
    <w:p w:rsidR="008F5579" w:rsidRDefault="0039153D" w:rsidP="0039153D">
      <w:pPr>
        <w:tabs>
          <w:tab w:val="left" w:pos="5957"/>
        </w:tabs>
        <w:spacing w:after="0" w:line="240" w:lineRule="auto"/>
        <w:jc w:val="both"/>
        <w:rPr>
          <w:rFonts w:ascii="Times New Roman" w:hAnsi="Times New Roman"/>
          <w:sz w:val="24"/>
          <w:szCs w:val="24"/>
          <w:lang w:val="sr-Cyrl-CS"/>
        </w:rPr>
      </w:pPr>
      <w:r>
        <w:rPr>
          <w:rFonts w:ascii="Times New Roman" w:hAnsi="Times New Roman"/>
          <w:sz w:val="24"/>
          <w:szCs w:val="24"/>
          <w:lang w:val="sr-Cyrl-CS"/>
        </w:rPr>
        <w:t>е-</w:t>
      </w:r>
      <w:r>
        <w:rPr>
          <w:rFonts w:ascii="Times New Roman" w:hAnsi="Times New Roman"/>
          <w:sz w:val="24"/>
          <w:szCs w:val="24"/>
          <w:lang w:val="sr-Latn-CS"/>
        </w:rPr>
        <w:t xml:space="preserve">mail: </w:t>
      </w:r>
      <w:r w:rsidR="000A739D">
        <w:rPr>
          <w:rFonts w:ascii="Times New Roman" w:hAnsi="Times New Roman"/>
          <w:sz w:val="24"/>
          <w:szCs w:val="24"/>
          <w:lang w:val="sr-Latn-CS"/>
        </w:rPr>
        <w:t>lpa</w:t>
      </w:r>
      <w:r>
        <w:rPr>
          <w:rFonts w:ascii="Times New Roman" w:hAnsi="Times New Roman"/>
          <w:sz w:val="24"/>
          <w:szCs w:val="24"/>
          <w:lang w:val="sr-Latn-CS"/>
        </w:rPr>
        <w:t>batocina</w:t>
      </w:r>
      <w:r w:rsidRPr="00F44ACA">
        <w:rPr>
          <w:rFonts w:ascii="Times New Roman" w:hAnsi="Times New Roman"/>
          <w:sz w:val="24"/>
          <w:szCs w:val="24"/>
          <w:lang w:val="ru-RU"/>
        </w:rPr>
        <w:t>@</w:t>
      </w:r>
      <w:r w:rsidR="000A739D">
        <w:rPr>
          <w:rFonts w:ascii="Times New Roman" w:hAnsi="Times New Roman"/>
          <w:sz w:val="24"/>
          <w:szCs w:val="24"/>
          <w:lang w:val="it-IT"/>
        </w:rPr>
        <w:t>sobatocina.org</w:t>
      </w:r>
      <w:r>
        <w:rPr>
          <w:rFonts w:ascii="Times New Roman" w:hAnsi="Times New Roman"/>
          <w:sz w:val="24"/>
          <w:szCs w:val="24"/>
          <w:lang w:val="it-IT"/>
        </w:rPr>
        <w:t>.</w:t>
      </w:r>
      <w:r w:rsidR="000A739D">
        <w:rPr>
          <w:rFonts w:ascii="Times New Roman" w:hAnsi="Times New Roman"/>
          <w:sz w:val="24"/>
          <w:szCs w:val="24"/>
          <w:lang w:val="it-IT"/>
        </w:rPr>
        <w:t>rs</w:t>
      </w:r>
      <w:r>
        <w:rPr>
          <w:rFonts w:ascii="Times New Roman" w:hAnsi="Times New Roman"/>
          <w:sz w:val="24"/>
          <w:szCs w:val="24"/>
          <w:lang w:val="it-IT"/>
        </w:rPr>
        <w:tab/>
      </w:r>
    </w:p>
    <w:p w:rsidR="008F5579" w:rsidRDefault="008F5579" w:rsidP="0039153D">
      <w:pPr>
        <w:tabs>
          <w:tab w:val="left" w:pos="5957"/>
        </w:tabs>
        <w:spacing w:after="0" w:line="240" w:lineRule="auto"/>
        <w:jc w:val="both"/>
        <w:rPr>
          <w:rFonts w:ascii="Times New Roman" w:hAnsi="Times New Roman"/>
          <w:sz w:val="24"/>
          <w:szCs w:val="24"/>
          <w:lang w:val="sr-Cyrl-CS"/>
        </w:rPr>
      </w:pPr>
    </w:p>
    <w:p w:rsidR="005762CA" w:rsidRDefault="005762CA" w:rsidP="0039153D">
      <w:pPr>
        <w:tabs>
          <w:tab w:val="left" w:pos="5957"/>
        </w:tabs>
        <w:spacing w:after="0" w:line="240" w:lineRule="auto"/>
        <w:jc w:val="both"/>
        <w:rPr>
          <w:rFonts w:ascii="Times New Roman" w:hAnsi="Times New Roman"/>
          <w:sz w:val="24"/>
          <w:szCs w:val="24"/>
          <w:lang w:val="sr-Cyrl-CS"/>
        </w:rPr>
      </w:pPr>
    </w:p>
    <w:p w:rsidR="005762CA" w:rsidRDefault="005762CA" w:rsidP="0039153D">
      <w:pPr>
        <w:tabs>
          <w:tab w:val="left" w:pos="5957"/>
        </w:tabs>
        <w:spacing w:after="0" w:line="240" w:lineRule="auto"/>
        <w:jc w:val="both"/>
        <w:rPr>
          <w:rFonts w:ascii="Times New Roman" w:hAnsi="Times New Roman"/>
          <w:sz w:val="24"/>
          <w:szCs w:val="24"/>
          <w:lang w:val="sr-Cyrl-CS"/>
        </w:rPr>
      </w:pPr>
    </w:p>
    <w:p w:rsidR="005762CA" w:rsidRDefault="005762CA" w:rsidP="0039153D">
      <w:pPr>
        <w:tabs>
          <w:tab w:val="left" w:pos="5957"/>
        </w:tabs>
        <w:spacing w:after="0" w:line="240" w:lineRule="auto"/>
        <w:jc w:val="both"/>
        <w:rPr>
          <w:rFonts w:ascii="Times New Roman" w:hAnsi="Times New Roman"/>
          <w:sz w:val="24"/>
          <w:szCs w:val="24"/>
          <w:lang w:val="sr-Cyrl-CS"/>
        </w:rPr>
      </w:pPr>
    </w:p>
    <w:p w:rsidR="00216866" w:rsidRDefault="00216866" w:rsidP="0039153D">
      <w:pPr>
        <w:tabs>
          <w:tab w:val="left" w:pos="5957"/>
        </w:tabs>
        <w:spacing w:after="0" w:line="240" w:lineRule="auto"/>
        <w:jc w:val="both"/>
        <w:rPr>
          <w:rFonts w:ascii="Times New Roman" w:hAnsi="Times New Roman"/>
          <w:sz w:val="24"/>
          <w:szCs w:val="24"/>
          <w:lang w:val="sr-Cyrl-CS"/>
        </w:rPr>
      </w:pPr>
    </w:p>
    <w:p w:rsidR="005762CA" w:rsidRDefault="005762CA" w:rsidP="0039153D">
      <w:pPr>
        <w:tabs>
          <w:tab w:val="left" w:pos="5957"/>
        </w:tabs>
        <w:spacing w:after="0" w:line="240" w:lineRule="auto"/>
        <w:jc w:val="both"/>
        <w:rPr>
          <w:rFonts w:ascii="Times New Roman" w:hAnsi="Times New Roman"/>
          <w:sz w:val="24"/>
          <w:szCs w:val="24"/>
          <w:lang w:val="sr-Cyrl-CS"/>
        </w:rPr>
      </w:pPr>
    </w:p>
    <w:p w:rsidR="00572EAA" w:rsidRPr="00FE713A" w:rsidRDefault="00572EAA" w:rsidP="00035D0A">
      <w:pPr>
        <w:shd w:val="clear" w:color="auto" w:fill="C6D9F1"/>
        <w:jc w:val="center"/>
        <w:rPr>
          <w:rFonts w:ascii="Times New Roman" w:hAnsi="Times New Roman"/>
          <w:b/>
          <w:bCs/>
          <w:i/>
          <w:iCs/>
          <w:sz w:val="28"/>
          <w:szCs w:val="28"/>
          <w:lang w:val="ru-RU"/>
        </w:rPr>
      </w:pPr>
      <w:r w:rsidRPr="00BA2B5D">
        <w:rPr>
          <w:rFonts w:ascii="Times New Roman" w:hAnsi="Times New Roman"/>
          <w:b/>
          <w:bCs/>
          <w:i/>
          <w:iCs/>
          <w:sz w:val="28"/>
          <w:szCs w:val="28"/>
        </w:rPr>
        <w:lastRenderedPageBreak/>
        <w:t>II</w:t>
      </w:r>
      <w:r w:rsidRPr="00FE713A">
        <w:rPr>
          <w:rFonts w:ascii="Times New Roman" w:hAnsi="Times New Roman"/>
          <w:b/>
          <w:bCs/>
          <w:i/>
          <w:iCs/>
          <w:sz w:val="28"/>
          <w:szCs w:val="28"/>
          <w:lang w:val="ru-RU"/>
        </w:rPr>
        <w:t xml:space="preserve">  ПОДАЦИ О ПРЕДМЕТУ ЈАВНЕ НАБАВКЕ</w:t>
      </w:r>
    </w:p>
    <w:p w:rsidR="00572EAA" w:rsidRPr="00FE713A" w:rsidRDefault="00572EAA" w:rsidP="00035D0A">
      <w:pPr>
        <w:shd w:val="clear" w:color="auto" w:fill="C6D9F1"/>
        <w:jc w:val="center"/>
        <w:rPr>
          <w:rFonts w:ascii="Times New Roman" w:hAnsi="Times New Roman"/>
          <w:b/>
          <w:bCs/>
          <w:i/>
          <w:iCs/>
          <w:sz w:val="28"/>
          <w:szCs w:val="28"/>
          <w:lang w:val="ru-RU"/>
        </w:rPr>
      </w:pPr>
    </w:p>
    <w:p w:rsidR="00572EAA" w:rsidRPr="00FE713A" w:rsidRDefault="00572EAA" w:rsidP="00035D0A">
      <w:pPr>
        <w:spacing w:after="0" w:line="240" w:lineRule="auto"/>
        <w:rPr>
          <w:rFonts w:ascii="Times New Roman" w:hAnsi="Times New Roman"/>
          <w:b/>
          <w:sz w:val="24"/>
          <w:szCs w:val="24"/>
          <w:lang w:val="ru-RU"/>
        </w:rPr>
      </w:pPr>
    </w:p>
    <w:p w:rsidR="00572EAA" w:rsidRPr="00FE713A" w:rsidRDefault="00572EAA" w:rsidP="0043638D">
      <w:pPr>
        <w:jc w:val="both"/>
        <w:rPr>
          <w:rFonts w:ascii="Times New Roman" w:hAnsi="Times New Roman"/>
          <w:sz w:val="24"/>
          <w:szCs w:val="24"/>
          <w:lang w:val="ru-RU"/>
        </w:rPr>
      </w:pPr>
      <w:r w:rsidRPr="00FE713A">
        <w:rPr>
          <w:rFonts w:ascii="Times New Roman" w:hAnsi="Times New Roman"/>
          <w:b/>
          <w:bCs/>
          <w:sz w:val="24"/>
          <w:szCs w:val="24"/>
          <w:lang w:val="ru-RU"/>
        </w:rPr>
        <w:t>1. Предмет јавне набавке</w:t>
      </w:r>
    </w:p>
    <w:p w:rsidR="00F60B2A" w:rsidRPr="00373EC3" w:rsidRDefault="00F60B2A" w:rsidP="00F60B2A">
      <w:pPr>
        <w:jc w:val="both"/>
        <w:rPr>
          <w:rFonts w:ascii="Times New Roman" w:hAnsi="Times New Roman"/>
          <w:b/>
          <w:bCs/>
          <w:sz w:val="24"/>
          <w:szCs w:val="24"/>
          <w:lang w:val="sr-Cyrl-CS"/>
        </w:rPr>
      </w:pPr>
      <w:r w:rsidRPr="00373EC3">
        <w:rPr>
          <w:rFonts w:ascii="Times New Roman" w:hAnsi="Times New Roman"/>
          <w:sz w:val="24"/>
          <w:szCs w:val="24"/>
          <w:lang w:val="ru-RU"/>
        </w:rPr>
        <w:t xml:space="preserve">Предмет </w:t>
      </w:r>
      <w:r w:rsidRPr="00373EC3">
        <w:rPr>
          <w:rFonts w:ascii="Times New Roman" w:hAnsi="Times New Roman"/>
          <w:sz w:val="24"/>
          <w:szCs w:val="24"/>
          <w:lang w:val="sr-Cyrl-CS"/>
        </w:rPr>
        <w:t>ЈНМВ</w:t>
      </w:r>
      <w:r w:rsidRPr="00373EC3">
        <w:rPr>
          <w:rFonts w:ascii="Times New Roman" w:hAnsi="Times New Roman"/>
          <w:sz w:val="24"/>
          <w:szCs w:val="24"/>
          <w:lang w:val="ru-RU"/>
        </w:rPr>
        <w:t xml:space="preserve"> интерни бр. </w:t>
      </w:r>
      <w:r w:rsidR="00373EC3" w:rsidRPr="00373EC3">
        <w:rPr>
          <w:rFonts w:ascii="Times New Roman" w:hAnsi="Times New Roman"/>
          <w:sz w:val="24"/>
          <w:szCs w:val="24"/>
          <w:lang w:val="sr-Cyrl-CS"/>
        </w:rPr>
        <w:t>18</w:t>
      </w:r>
      <w:r w:rsidRPr="00373EC3">
        <w:rPr>
          <w:rFonts w:ascii="Times New Roman" w:hAnsi="Times New Roman"/>
          <w:sz w:val="24"/>
          <w:szCs w:val="24"/>
          <w:lang w:val="ru-RU"/>
        </w:rPr>
        <w:t>/201</w:t>
      </w:r>
      <w:r w:rsidRPr="00373EC3">
        <w:rPr>
          <w:rFonts w:ascii="Times New Roman" w:hAnsi="Times New Roman"/>
          <w:sz w:val="24"/>
          <w:szCs w:val="24"/>
          <w:lang w:val="sr-Cyrl-CS"/>
        </w:rPr>
        <w:t xml:space="preserve">7 </w:t>
      </w:r>
      <w:r w:rsidRPr="00373EC3">
        <w:rPr>
          <w:rFonts w:ascii="Times New Roman" w:hAnsi="Times New Roman"/>
          <w:sz w:val="24"/>
          <w:szCs w:val="24"/>
          <w:lang w:val="ru-RU"/>
        </w:rPr>
        <w:t xml:space="preserve">су </w:t>
      </w:r>
      <w:r w:rsidRPr="00373EC3">
        <w:rPr>
          <w:rFonts w:ascii="Times New Roman" w:hAnsi="Times New Roman"/>
          <w:sz w:val="24"/>
          <w:szCs w:val="24"/>
          <w:lang w:val="sr-Cyrl-CS"/>
        </w:rPr>
        <w:t>добра</w:t>
      </w:r>
      <w:r w:rsidRPr="00373EC3">
        <w:rPr>
          <w:rFonts w:ascii="Times New Roman" w:hAnsi="Times New Roman"/>
          <w:sz w:val="24"/>
          <w:szCs w:val="24"/>
        </w:rPr>
        <w:t xml:space="preserve"> – </w:t>
      </w:r>
      <w:r w:rsidRPr="00373EC3">
        <w:rPr>
          <w:rFonts w:ascii="Times New Roman" w:hAnsi="Times New Roman"/>
          <w:b/>
          <w:sz w:val="24"/>
          <w:szCs w:val="24"/>
          <w:lang w:val="sr-Cyrl-CS"/>
        </w:rPr>
        <w:t xml:space="preserve">дечији и парковски </w:t>
      </w:r>
      <w:r w:rsidRPr="00373EC3">
        <w:rPr>
          <w:rFonts w:ascii="Times New Roman" w:hAnsi="Times New Roman"/>
          <w:b/>
          <w:bCs/>
          <w:sz w:val="24"/>
          <w:szCs w:val="24"/>
          <w:lang w:val="sr-Cyrl-CS"/>
        </w:rPr>
        <w:t xml:space="preserve">мобилијар </w:t>
      </w:r>
    </w:p>
    <w:p w:rsidR="00F60B2A" w:rsidRPr="001D678B" w:rsidRDefault="00F60B2A" w:rsidP="00F60B2A">
      <w:pPr>
        <w:rPr>
          <w:rFonts w:ascii="Times New Roman" w:hAnsi="Times New Roman"/>
          <w:b/>
          <w:lang w:val="sr-Cyrl-CS"/>
        </w:rPr>
      </w:pPr>
      <w:r w:rsidRPr="00CB5699">
        <w:rPr>
          <w:rFonts w:ascii="Arial" w:hAnsi="Arial" w:cs="Arial"/>
          <w:b/>
        </w:rPr>
        <w:t>Општи речник набавки</w:t>
      </w:r>
      <w:r w:rsidRPr="001D678B">
        <w:rPr>
          <w:rFonts w:ascii="Times New Roman" w:hAnsi="Times New Roman"/>
          <w:b/>
        </w:rPr>
        <w:t>:   43325000 – опрема за паркове и дечја игралишта</w:t>
      </w:r>
    </w:p>
    <w:p w:rsidR="00572EAA" w:rsidRPr="00BA2B5D" w:rsidRDefault="00580A71" w:rsidP="0043638D">
      <w:pPr>
        <w:jc w:val="both"/>
        <w:rPr>
          <w:rFonts w:ascii="Times New Roman" w:hAnsi="Times New Roman"/>
          <w:b/>
          <w:bCs/>
          <w:sz w:val="24"/>
          <w:szCs w:val="24"/>
          <w:lang w:val="sr-Cyrl-CS"/>
        </w:rPr>
      </w:pPr>
      <w:r>
        <w:rPr>
          <w:rFonts w:ascii="Times New Roman" w:hAnsi="Times New Roman"/>
          <w:b/>
          <w:bCs/>
          <w:sz w:val="24"/>
          <w:szCs w:val="24"/>
          <w:lang w:val="sr-Cyrl-CS"/>
        </w:rPr>
        <w:t>2</w:t>
      </w:r>
      <w:r w:rsidR="00572EAA" w:rsidRPr="00BA2B5D">
        <w:rPr>
          <w:rFonts w:ascii="Times New Roman" w:hAnsi="Times New Roman"/>
          <w:b/>
          <w:bCs/>
          <w:sz w:val="24"/>
          <w:szCs w:val="24"/>
          <w:lang w:val="sr-Cyrl-CS"/>
        </w:rPr>
        <w:t>.Партије</w:t>
      </w:r>
    </w:p>
    <w:p w:rsidR="00572EAA" w:rsidRPr="00FE713A" w:rsidRDefault="00572EAA" w:rsidP="0043638D">
      <w:pPr>
        <w:jc w:val="both"/>
        <w:rPr>
          <w:rFonts w:ascii="Times New Roman" w:hAnsi="Times New Roman"/>
          <w:b/>
          <w:bCs/>
          <w:i/>
          <w:iCs/>
          <w:sz w:val="24"/>
          <w:szCs w:val="24"/>
          <w:lang w:val="ru-RU"/>
        </w:rPr>
      </w:pPr>
      <w:r w:rsidRPr="00BA2B5D">
        <w:rPr>
          <w:rFonts w:ascii="Times New Roman" w:hAnsi="Times New Roman"/>
          <w:bCs/>
          <w:sz w:val="24"/>
          <w:szCs w:val="24"/>
          <w:lang w:val="sr-Cyrl-CS"/>
        </w:rPr>
        <w:t>Предмет јавне набавке није обликован у више партија.</w:t>
      </w:r>
    </w:p>
    <w:p w:rsidR="00572EAA" w:rsidRPr="00BA2B5D" w:rsidRDefault="00580A71" w:rsidP="0043638D">
      <w:pPr>
        <w:jc w:val="both"/>
        <w:rPr>
          <w:rFonts w:ascii="Times New Roman" w:hAnsi="Times New Roman"/>
          <w:b/>
          <w:bCs/>
          <w:sz w:val="24"/>
          <w:szCs w:val="24"/>
          <w:lang w:val="sr-Cyrl-CS"/>
        </w:rPr>
      </w:pPr>
      <w:r>
        <w:rPr>
          <w:rFonts w:ascii="Times New Roman" w:hAnsi="Times New Roman"/>
          <w:b/>
          <w:bCs/>
          <w:sz w:val="24"/>
          <w:szCs w:val="24"/>
          <w:lang w:val="sr-Cyrl-CS"/>
        </w:rPr>
        <w:t>3</w:t>
      </w:r>
      <w:r w:rsidR="00572EAA" w:rsidRPr="00BA2B5D">
        <w:rPr>
          <w:rFonts w:ascii="Times New Roman" w:hAnsi="Times New Roman"/>
          <w:b/>
          <w:bCs/>
          <w:sz w:val="24"/>
          <w:szCs w:val="24"/>
          <w:lang w:val="sr-Cyrl-CS"/>
        </w:rPr>
        <w:t>. Врста оквирног споразума</w:t>
      </w:r>
    </w:p>
    <w:p w:rsidR="00572EAA" w:rsidRPr="00FE713A" w:rsidRDefault="00572EAA" w:rsidP="0043638D">
      <w:pPr>
        <w:rPr>
          <w:rFonts w:ascii="Times New Roman" w:hAnsi="Times New Roman"/>
          <w:sz w:val="24"/>
          <w:szCs w:val="24"/>
          <w:lang w:val="ru-RU"/>
        </w:rPr>
      </w:pPr>
      <w:r w:rsidRPr="00FE713A">
        <w:rPr>
          <w:rFonts w:ascii="Times New Roman" w:hAnsi="Times New Roman"/>
          <w:sz w:val="24"/>
          <w:szCs w:val="24"/>
          <w:lang w:val="ru-RU"/>
        </w:rPr>
        <w:t>Предметни поступак се не спроводи ради закључења оквирног споразума.</w:t>
      </w:r>
    </w:p>
    <w:p w:rsidR="00572EAA" w:rsidRPr="00FE713A" w:rsidRDefault="00572EAA" w:rsidP="0043638D">
      <w:pPr>
        <w:jc w:val="both"/>
        <w:rPr>
          <w:rFonts w:ascii="Times New Roman" w:hAnsi="Times New Roman"/>
          <w:sz w:val="24"/>
          <w:szCs w:val="24"/>
          <w:lang w:val="ru-RU"/>
        </w:rPr>
      </w:pPr>
    </w:p>
    <w:p w:rsidR="00572EAA" w:rsidRPr="00FE713A" w:rsidRDefault="00572EAA" w:rsidP="00035D0A">
      <w:pPr>
        <w:spacing w:after="0" w:line="240" w:lineRule="auto"/>
        <w:rPr>
          <w:rFonts w:ascii="Times New Roman" w:hAnsi="Times New Roman"/>
          <w:b/>
          <w:sz w:val="24"/>
          <w:szCs w:val="24"/>
          <w:lang w:val="ru-RU"/>
        </w:rPr>
      </w:pPr>
    </w:p>
    <w:p w:rsidR="00572EAA" w:rsidRPr="00FE713A" w:rsidRDefault="00572EAA" w:rsidP="00035D0A">
      <w:pPr>
        <w:spacing w:after="0" w:line="240" w:lineRule="auto"/>
        <w:rPr>
          <w:rFonts w:ascii="Times New Roman" w:hAnsi="Times New Roman"/>
          <w:b/>
          <w:sz w:val="24"/>
          <w:szCs w:val="24"/>
          <w:lang w:val="ru-RU"/>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8433A5" w:rsidRDefault="008433A5" w:rsidP="00F705D0">
      <w:pPr>
        <w:spacing w:after="0" w:line="240" w:lineRule="auto"/>
        <w:ind w:firstLine="720"/>
        <w:jc w:val="both"/>
        <w:rPr>
          <w:rFonts w:ascii="Times New Roman" w:hAnsi="Times New Roman"/>
          <w:sz w:val="24"/>
          <w:szCs w:val="24"/>
          <w:lang w:val="sr-Cyrl-CS"/>
        </w:rPr>
      </w:pPr>
    </w:p>
    <w:p w:rsidR="008433A5" w:rsidRDefault="008433A5" w:rsidP="00F705D0">
      <w:pPr>
        <w:spacing w:after="0" w:line="240" w:lineRule="auto"/>
        <w:ind w:firstLine="720"/>
        <w:jc w:val="both"/>
        <w:rPr>
          <w:rFonts w:ascii="Times New Roman" w:hAnsi="Times New Roman"/>
          <w:sz w:val="24"/>
          <w:szCs w:val="24"/>
          <w:lang w:val="sr-Cyrl-CS"/>
        </w:rPr>
      </w:pPr>
    </w:p>
    <w:p w:rsidR="008433A5" w:rsidRDefault="008433A5" w:rsidP="00F705D0">
      <w:pPr>
        <w:spacing w:after="0" w:line="240" w:lineRule="auto"/>
        <w:ind w:firstLine="720"/>
        <w:jc w:val="both"/>
        <w:rPr>
          <w:rFonts w:ascii="Times New Roman" w:hAnsi="Times New Roman"/>
          <w:sz w:val="24"/>
          <w:szCs w:val="24"/>
          <w:lang w:val="sr-Cyrl-CS"/>
        </w:rPr>
      </w:pPr>
    </w:p>
    <w:p w:rsidR="008433A5" w:rsidRPr="00BA2B5D" w:rsidRDefault="008433A5"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FE713A" w:rsidRDefault="00572EAA" w:rsidP="00F705D0">
      <w:pPr>
        <w:spacing w:after="0" w:line="240" w:lineRule="auto"/>
        <w:ind w:firstLine="720"/>
        <w:jc w:val="both"/>
        <w:rPr>
          <w:rFonts w:ascii="Times New Roman" w:hAnsi="Times New Roman"/>
          <w:sz w:val="24"/>
          <w:szCs w:val="24"/>
          <w:lang w:val="ru-RU"/>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373EC3" w:rsidRPr="00BA2B5D" w:rsidRDefault="00373EC3"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rPr>
      </w:pPr>
    </w:p>
    <w:p w:rsidR="0055667C" w:rsidRPr="0055667C" w:rsidRDefault="0055667C" w:rsidP="00F705D0">
      <w:pPr>
        <w:spacing w:after="0" w:line="240" w:lineRule="auto"/>
        <w:ind w:firstLine="720"/>
        <w:jc w:val="both"/>
        <w:rPr>
          <w:rFonts w:ascii="Times New Roman" w:hAnsi="Times New Roman"/>
          <w:sz w:val="24"/>
          <w:szCs w:val="24"/>
        </w:rPr>
      </w:pPr>
    </w:p>
    <w:p w:rsidR="00572EAA" w:rsidRDefault="00572EAA" w:rsidP="00F705D0">
      <w:pPr>
        <w:spacing w:after="0" w:line="240" w:lineRule="auto"/>
        <w:ind w:firstLine="720"/>
        <w:jc w:val="both"/>
        <w:rPr>
          <w:rFonts w:ascii="Times New Roman" w:hAnsi="Times New Roman"/>
          <w:sz w:val="24"/>
          <w:szCs w:val="24"/>
          <w:lang w:val="sr-Cyrl-CS"/>
        </w:rPr>
      </w:pPr>
    </w:p>
    <w:p w:rsidR="00DA2BF6" w:rsidRPr="00BA2B5D" w:rsidRDefault="00DA2BF6"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E32771" w:rsidRPr="00BA2B5D" w:rsidRDefault="00E32771" w:rsidP="00F705D0">
      <w:pPr>
        <w:spacing w:after="0" w:line="240" w:lineRule="auto"/>
        <w:ind w:firstLine="720"/>
        <w:jc w:val="both"/>
        <w:rPr>
          <w:rFonts w:ascii="Times New Roman" w:hAnsi="Times New Roman"/>
          <w:sz w:val="24"/>
          <w:szCs w:val="24"/>
          <w:lang w:val="sr-Cyrl-CS"/>
        </w:rPr>
      </w:pPr>
    </w:p>
    <w:p w:rsidR="00572EAA" w:rsidRPr="00FE713A" w:rsidRDefault="00572EAA" w:rsidP="002166F3">
      <w:pPr>
        <w:shd w:val="clear" w:color="auto" w:fill="C6D9F1"/>
        <w:jc w:val="center"/>
        <w:rPr>
          <w:rFonts w:ascii="Times New Roman" w:hAnsi="Times New Roman"/>
          <w:b/>
          <w:bCs/>
          <w:i/>
          <w:iCs/>
          <w:sz w:val="28"/>
          <w:szCs w:val="28"/>
          <w:lang w:val="ru-RU"/>
        </w:rPr>
      </w:pPr>
      <w:r w:rsidRPr="00BA2B5D">
        <w:rPr>
          <w:rFonts w:ascii="Times New Roman" w:hAnsi="Times New Roman"/>
          <w:b/>
          <w:bCs/>
          <w:i/>
          <w:iCs/>
          <w:sz w:val="28"/>
          <w:szCs w:val="28"/>
        </w:rPr>
        <w:lastRenderedPageBreak/>
        <w:t>III</w:t>
      </w:r>
      <w:r w:rsidRPr="00FE713A">
        <w:rPr>
          <w:rFonts w:ascii="Times New Roman" w:hAnsi="Times New Roman"/>
          <w:b/>
          <w:bCs/>
          <w:i/>
          <w:iCs/>
          <w:sz w:val="28"/>
          <w:szCs w:val="28"/>
          <w:lang w:val="ru-RU"/>
        </w:rPr>
        <w:t xml:space="preserve">  ВРСТА, ТЕХНИЧКЕ КАРАКТЕРИСТИКЕ, КВАЛИТЕТ, КОЛИЧИНА И ОПИС ДОБАРА, НАЧИН СПРОВОЂЕЊА КОНТРОЛЕ И ОБЕЗБЕЂИВАЊА ГАРАНЦИЈЕ КВАЛИТЕТА, РОК </w:t>
      </w:r>
      <w:r w:rsidR="00607AB8">
        <w:rPr>
          <w:rFonts w:ascii="Times New Roman" w:hAnsi="Times New Roman"/>
          <w:b/>
          <w:bCs/>
          <w:i/>
          <w:iCs/>
          <w:sz w:val="28"/>
          <w:szCs w:val="28"/>
          <w:lang w:val="ru-RU"/>
        </w:rPr>
        <w:t>ЗА ИСПОРУКУ И МОНТАЖУ</w:t>
      </w:r>
      <w:r w:rsidRPr="00FE713A">
        <w:rPr>
          <w:rFonts w:ascii="Times New Roman" w:hAnsi="Times New Roman"/>
          <w:b/>
          <w:bCs/>
          <w:i/>
          <w:iCs/>
          <w:sz w:val="28"/>
          <w:szCs w:val="28"/>
          <w:lang w:val="ru-RU"/>
        </w:rPr>
        <w:t xml:space="preserve">, </w:t>
      </w:r>
      <w:r w:rsidRPr="00BA2B5D">
        <w:rPr>
          <w:rFonts w:ascii="Times New Roman" w:hAnsi="Times New Roman"/>
          <w:b/>
          <w:bCs/>
          <w:i/>
          <w:iCs/>
          <w:sz w:val="28"/>
          <w:szCs w:val="28"/>
          <w:lang w:val="sr-Cyrl-CS"/>
        </w:rPr>
        <w:t xml:space="preserve">МЕСТО </w:t>
      </w:r>
      <w:r w:rsidR="00607AB8">
        <w:rPr>
          <w:rFonts w:ascii="Times New Roman" w:hAnsi="Times New Roman"/>
          <w:b/>
          <w:bCs/>
          <w:i/>
          <w:iCs/>
          <w:sz w:val="28"/>
          <w:szCs w:val="28"/>
          <w:lang w:val="sr-Cyrl-CS"/>
        </w:rPr>
        <w:t>ЗА ИСПОРУКУ И МОНТАЖУ</w:t>
      </w:r>
      <w:r w:rsidRPr="00BA2B5D">
        <w:rPr>
          <w:rFonts w:ascii="Times New Roman" w:hAnsi="Times New Roman"/>
          <w:b/>
          <w:bCs/>
          <w:i/>
          <w:iCs/>
          <w:sz w:val="28"/>
          <w:szCs w:val="28"/>
          <w:lang w:val="sr-Cyrl-CS"/>
        </w:rPr>
        <w:t xml:space="preserve"> </w:t>
      </w:r>
      <w:r w:rsidRPr="00FE713A">
        <w:rPr>
          <w:rFonts w:ascii="Times New Roman" w:hAnsi="Times New Roman"/>
          <w:b/>
          <w:bCs/>
          <w:i/>
          <w:iCs/>
          <w:sz w:val="28"/>
          <w:szCs w:val="28"/>
          <w:lang w:val="ru-RU"/>
        </w:rPr>
        <w:t>ИЛИ ИСПОРУКЕ ДОБАРА, ЕВЕНТУАЛНЕ ДОДАТНЕ УСЛУГЕ И СЛ.</w:t>
      </w:r>
    </w:p>
    <w:p w:rsidR="005D5EE7" w:rsidRPr="00FC40A4" w:rsidRDefault="005D5EE7" w:rsidP="005D5EE7">
      <w:pPr>
        <w:pStyle w:val="NoSpacing"/>
        <w:jc w:val="both"/>
        <w:rPr>
          <w:b/>
        </w:rPr>
      </w:pPr>
    </w:p>
    <w:p w:rsidR="005D5EE7" w:rsidRPr="002625F4" w:rsidRDefault="005D5EE7" w:rsidP="005D5EE7">
      <w:pPr>
        <w:pStyle w:val="NoSpacing"/>
        <w:tabs>
          <w:tab w:val="left" w:pos="567"/>
        </w:tabs>
        <w:ind w:left="284"/>
        <w:jc w:val="both"/>
        <w:rPr>
          <w:b/>
          <w:lang w:val="sr-Cyrl-CS"/>
        </w:rPr>
      </w:pPr>
      <w:r>
        <w:rPr>
          <w:b/>
          <w:lang w:val="sr-Cyrl-CS"/>
        </w:rPr>
        <w:t xml:space="preserve">1 </w:t>
      </w:r>
      <w:r w:rsidRPr="00A24076">
        <w:rPr>
          <w:b/>
          <w:lang w:val="sr-Cyrl-CS"/>
        </w:rPr>
        <w:t>Опис</w:t>
      </w:r>
      <w:r w:rsidRPr="002625F4">
        <w:rPr>
          <w:b/>
          <w:lang w:val="sr-Cyrl-CS"/>
        </w:rPr>
        <w:t xml:space="preserve"> добара</w:t>
      </w:r>
    </w:p>
    <w:p w:rsidR="0098407C" w:rsidRPr="0098407C" w:rsidRDefault="005D5EE7" w:rsidP="0098407C">
      <w:pPr>
        <w:rPr>
          <w:rFonts w:ascii="Times New Roman" w:hAnsi="Times New Roman"/>
          <w:b/>
          <w:lang w:val="sr-Latn-CS"/>
        </w:rPr>
      </w:pPr>
      <w:r w:rsidRPr="0098407C">
        <w:rPr>
          <w:rFonts w:ascii="Times New Roman" w:hAnsi="Times New Roman"/>
          <w:lang w:val="sr-Cyrl-CS"/>
        </w:rPr>
        <w:tab/>
      </w:r>
      <w:r w:rsidR="0098407C" w:rsidRPr="0098407C">
        <w:rPr>
          <w:rFonts w:ascii="Times New Roman" w:hAnsi="Times New Roman"/>
          <w:b/>
          <w:lang w:val="sr-Latn-CS"/>
        </w:rPr>
        <w:t xml:space="preserve">КОМБИНОВАНИ РЕКВИЗИТ СА ПЕЊАЛИЦАМА, ТОБОГАНОМ </w:t>
      </w:r>
      <w:r w:rsidR="00312DA1">
        <w:rPr>
          <w:rFonts w:ascii="Times New Roman" w:hAnsi="Times New Roman"/>
          <w:b/>
          <w:lang w:val="sr-Cyrl-CS"/>
        </w:rPr>
        <w:t xml:space="preserve"> </w:t>
      </w:r>
      <w:r w:rsidR="0098407C" w:rsidRPr="0098407C">
        <w:rPr>
          <w:rFonts w:ascii="Times New Roman" w:hAnsi="Times New Roman"/>
          <w:b/>
          <w:lang w:val="sr-Latn-CS"/>
        </w:rPr>
        <w:t>И ЉУЉАШКОМ</w:t>
      </w:r>
    </w:p>
    <w:p w:rsidR="0098407C" w:rsidRPr="0098407C" w:rsidRDefault="0098407C" w:rsidP="0098407C">
      <w:pPr>
        <w:pStyle w:val="NoSpacing"/>
        <w:rPr>
          <w:sz w:val="22"/>
          <w:szCs w:val="22"/>
          <w:lang w:val="sr-Latn-CS"/>
        </w:rPr>
      </w:pPr>
      <w:r w:rsidRPr="0098407C">
        <w:rPr>
          <w:sz w:val="22"/>
          <w:szCs w:val="22"/>
          <w:lang w:val="sr-Latn-CS"/>
        </w:rPr>
        <w:t>Овај реквизит треба бити израђен од комбинованих материјала.</w:t>
      </w:r>
    </w:p>
    <w:p w:rsidR="0098407C" w:rsidRPr="0098407C" w:rsidRDefault="0098407C" w:rsidP="0098407C">
      <w:pPr>
        <w:pStyle w:val="NoSpacing"/>
        <w:rPr>
          <w:sz w:val="22"/>
          <w:szCs w:val="22"/>
        </w:rPr>
      </w:pPr>
      <w:r w:rsidRPr="0098407C">
        <w:rPr>
          <w:sz w:val="22"/>
          <w:szCs w:val="22"/>
          <w:lang w:val="sr-Latn-CS"/>
        </w:rPr>
        <w:t>Мора</w:t>
      </w:r>
      <w:r w:rsidR="005C11DB">
        <w:rPr>
          <w:sz w:val="22"/>
          <w:szCs w:val="22"/>
          <w:lang w:val="sr-Latn-CS"/>
        </w:rPr>
        <w:t xml:space="preserve"> садржати најмање један тобоган</w:t>
      </w:r>
      <w:r w:rsidR="005C11DB">
        <w:rPr>
          <w:sz w:val="22"/>
          <w:szCs w:val="22"/>
          <w:lang w:val="sr-Cyrl-CS"/>
        </w:rPr>
        <w:t xml:space="preserve"> </w:t>
      </w:r>
      <w:r w:rsidRPr="0098407C">
        <w:rPr>
          <w:sz w:val="22"/>
          <w:szCs w:val="22"/>
          <w:lang w:val="sr-Latn-CS"/>
        </w:rPr>
        <w:t>и једну  пењалицу и  љуља</w:t>
      </w:r>
      <w:r w:rsidR="00373EC3">
        <w:rPr>
          <w:sz w:val="22"/>
          <w:szCs w:val="22"/>
          <w:lang w:val="sr-Cyrl-CS"/>
        </w:rPr>
        <w:t>ш</w:t>
      </w:r>
      <w:r w:rsidRPr="0098407C">
        <w:rPr>
          <w:sz w:val="22"/>
          <w:szCs w:val="22"/>
          <w:lang w:val="sr-Latn-CS"/>
        </w:rPr>
        <w:t>ку са једним се</w:t>
      </w:r>
      <w:r w:rsidRPr="0098407C">
        <w:rPr>
          <w:sz w:val="22"/>
          <w:szCs w:val="22"/>
        </w:rPr>
        <w:t>диштем.</w:t>
      </w:r>
    </w:p>
    <w:p w:rsidR="0098407C" w:rsidRPr="0098407C" w:rsidRDefault="0098407C" w:rsidP="0098407C">
      <w:pPr>
        <w:pStyle w:val="NoSpacing"/>
        <w:rPr>
          <w:sz w:val="22"/>
          <w:szCs w:val="22"/>
          <w:lang w:val="sr-Latn-CS"/>
        </w:rPr>
      </w:pPr>
    </w:p>
    <w:p w:rsidR="0098407C" w:rsidRPr="0098407C" w:rsidRDefault="0098407C" w:rsidP="0098407C">
      <w:pPr>
        <w:pStyle w:val="NoSpacing"/>
        <w:rPr>
          <w:sz w:val="22"/>
          <w:szCs w:val="22"/>
          <w:lang w:val="sr-Latn-CS"/>
        </w:rPr>
      </w:pPr>
      <w:r w:rsidRPr="0098407C">
        <w:rPr>
          <w:sz w:val="22"/>
          <w:szCs w:val="22"/>
          <w:lang w:val="sr-Latn-CS"/>
        </w:rPr>
        <w:t>Дрвене подконструкције ( кула ) димензија минимум 12x10</w:t>
      </w:r>
      <w:r w:rsidR="00373EC3">
        <w:rPr>
          <w:sz w:val="22"/>
          <w:szCs w:val="22"/>
          <w:lang w:val="sr-Latn-CS"/>
        </w:rPr>
        <w:t>cm</w:t>
      </w:r>
      <w:r w:rsidRPr="0098407C">
        <w:rPr>
          <w:sz w:val="22"/>
          <w:szCs w:val="22"/>
          <w:lang w:val="sr-Latn-CS"/>
        </w:rPr>
        <w:t xml:space="preserve"> треба да буду ламелиране, од врсте дрвета које се користи у грађевинарству ( бели бор ) чија обрада треба да буде таква да су све површине дрвених греда потпуно глатке, са заобљеним ивицама. Ради дуготрајности, завршну обраду треба извршити импрегнационим средством а након тога квалитетним еколошкиим лаком у три премаза. </w:t>
      </w:r>
    </w:p>
    <w:p w:rsidR="0098407C" w:rsidRPr="0098407C" w:rsidRDefault="0098407C" w:rsidP="0098407C">
      <w:pPr>
        <w:pStyle w:val="NoSpacing"/>
        <w:rPr>
          <w:sz w:val="22"/>
          <w:szCs w:val="22"/>
          <w:lang w:val="sr-Latn-CS"/>
        </w:rPr>
      </w:pPr>
    </w:p>
    <w:p w:rsidR="0098407C" w:rsidRPr="0098407C" w:rsidRDefault="0098407C" w:rsidP="0098407C">
      <w:pPr>
        <w:pStyle w:val="NoSpacing"/>
        <w:rPr>
          <w:sz w:val="22"/>
          <w:szCs w:val="22"/>
          <w:lang w:val="it-IT"/>
        </w:rPr>
      </w:pPr>
      <w:r w:rsidRPr="0098407C">
        <w:rPr>
          <w:sz w:val="22"/>
          <w:szCs w:val="22"/>
          <w:lang w:val="it-IT"/>
        </w:rPr>
        <w:t xml:space="preserve">Раван пењалице треба да буде од </w:t>
      </w:r>
      <w:r w:rsidRPr="0098407C">
        <w:rPr>
          <w:sz w:val="22"/>
          <w:szCs w:val="22"/>
          <w:lang w:val="sr-Latn-CS"/>
        </w:rPr>
        <w:t xml:space="preserve"> вишеслојног плочастог материала отпорног на </w:t>
      </w:r>
    </w:p>
    <w:p w:rsidR="0098407C" w:rsidRPr="0098407C" w:rsidRDefault="0098407C" w:rsidP="0098407C">
      <w:pPr>
        <w:pStyle w:val="NoSpacing"/>
        <w:rPr>
          <w:sz w:val="22"/>
          <w:szCs w:val="22"/>
        </w:rPr>
      </w:pPr>
      <w:r w:rsidRPr="0098407C">
        <w:rPr>
          <w:sz w:val="22"/>
          <w:szCs w:val="22"/>
          <w:lang w:val="sr-Latn-CS"/>
        </w:rPr>
        <w:t>атмосфералије ( „ водоотпорни шпер“ ) од буковог или дрвета брезе минималне дебљине</w:t>
      </w:r>
      <w:r w:rsidRPr="0098407C">
        <w:rPr>
          <w:sz w:val="22"/>
          <w:szCs w:val="22"/>
          <w:lang w:val="sr-Cyrl-CS"/>
        </w:rPr>
        <w:t xml:space="preserve"> </w:t>
      </w:r>
      <w:r w:rsidRPr="0098407C">
        <w:rPr>
          <w:sz w:val="22"/>
          <w:szCs w:val="22"/>
        </w:rPr>
        <w:t xml:space="preserve">20 </w:t>
      </w:r>
      <w:r w:rsidR="00373EC3">
        <w:rPr>
          <w:sz w:val="22"/>
          <w:szCs w:val="22"/>
        </w:rPr>
        <w:t>mm</w:t>
      </w:r>
      <w:r w:rsidRPr="0098407C">
        <w:rPr>
          <w:sz w:val="22"/>
          <w:szCs w:val="22"/>
        </w:rPr>
        <w:t>, пресвучена специјалном противклизном фолијом, са заобљеним, глатким ивицама које су заштићене специјалним импрегнационим средством.</w:t>
      </w:r>
      <w:r w:rsidRPr="0098407C">
        <w:rPr>
          <w:sz w:val="22"/>
          <w:szCs w:val="22"/>
          <w:lang w:val="sr-Latn-CS"/>
        </w:rPr>
        <w:t xml:space="preserve"> </w:t>
      </w:r>
    </w:p>
    <w:p w:rsidR="0098407C" w:rsidRPr="0098407C" w:rsidRDefault="0098407C" w:rsidP="0098407C">
      <w:pPr>
        <w:pStyle w:val="NoSpacing"/>
        <w:rPr>
          <w:sz w:val="22"/>
          <w:szCs w:val="22"/>
          <w:lang w:val="sr-Latn-CS"/>
        </w:rPr>
      </w:pPr>
      <w:r w:rsidRPr="0098407C">
        <w:rPr>
          <w:sz w:val="22"/>
          <w:szCs w:val="22"/>
          <w:lang w:val="sr-Latn-CS"/>
        </w:rPr>
        <w:t xml:space="preserve">Раван  пењалице треба да поседује посебно пројектоване отворе за прихват руку и ногу корисника те да омогуће моторичку вежбу и безбедно пењање. </w:t>
      </w:r>
    </w:p>
    <w:p w:rsidR="0098407C" w:rsidRPr="0098407C" w:rsidRDefault="0098407C" w:rsidP="0098407C">
      <w:pPr>
        <w:pStyle w:val="NoSpacing"/>
        <w:rPr>
          <w:sz w:val="22"/>
          <w:szCs w:val="22"/>
          <w:lang w:val="sr-Latn-CS"/>
        </w:rPr>
      </w:pPr>
    </w:p>
    <w:p w:rsidR="0098407C" w:rsidRPr="0098407C" w:rsidRDefault="0098407C" w:rsidP="0098407C">
      <w:pPr>
        <w:pStyle w:val="NoSpacing"/>
        <w:rPr>
          <w:sz w:val="22"/>
          <w:szCs w:val="22"/>
          <w:lang w:val="it-IT"/>
        </w:rPr>
      </w:pPr>
      <w:r w:rsidRPr="0098407C">
        <w:rPr>
          <w:sz w:val="22"/>
          <w:szCs w:val="22"/>
          <w:lang w:val="sr-Latn-CS"/>
        </w:rPr>
        <w:t>Рукохвати  косе пењалица треба да буду израђени од цеви од нерђајућег челика, пречника не мањег од 32</w:t>
      </w:r>
      <w:r w:rsidR="00373EC3">
        <w:rPr>
          <w:sz w:val="22"/>
          <w:szCs w:val="22"/>
          <w:lang w:val="sr-Latn-CS"/>
        </w:rPr>
        <w:t>mm</w:t>
      </w:r>
      <w:r w:rsidRPr="0098407C">
        <w:rPr>
          <w:sz w:val="22"/>
          <w:szCs w:val="22"/>
          <w:lang w:val="sr-Latn-CS"/>
        </w:rPr>
        <w:t>, и висине не мање од 40</w:t>
      </w:r>
      <w:r w:rsidR="00373EC3">
        <w:rPr>
          <w:sz w:val="22"/>
          <w:szCs w:val="22"/>
          <w:lang w:val="sr-Latn-CS"/>
        </w:rPr>
        <w:t>cm</w:t>
      </w:r>
      <w:r w:rsidRPr="0098407C">
        <w:rPr>
          <w:sz w:val="22"/>
          <w:szCs w:val="22"/>
          <w:lang w:val="sr-Latn-CS"/>
        </w:rPr>
        <w:t xml:space="preserve"> гледано од газеће површине пењалице па до највише тачке рукохвата. </w:t>
      </w:r>
      <w:r w:rsidRPr="0098407C">
        <w:rPr>
          <w:sz w:val="22"/>
          <w:szCs w:val="22"/>
          <w:lang w:val="it-IT"/>
        </w:rPr>
        <w:t>Веза рукохвата и пењалица треба да буде остварена помоћу нерђајућих вијака пречника не мањег од 6</w:t>
      </w:r>
      <w:r w:rsidR="00373EC3">
        <w:rPr>
          <w:sz w:val="22"/>
          <w:szCs w:val="22"/>
          <w:lang w:val="it-IT"/>
        </w:rPr>
        <w:t xml:space="preserve"> mm</w:t>
      </w:r>
      <w:r w:rsidRPr="0098407C">
        <w:rPr>
          <w:sz w:val="22"/>
          <w:szCs w:val="22"/>
          <w:lang w:val="it-IT"/>
        </w:rPr>
        <w:t>.</w:t>
      </w:r>
    </w:p>
    <w:p w:rsidR="0098407C" w:rsidRPr="0098407C" w:rsidRDefault="0098407C" w:rsidP="0098407C">
      <w:pPr>
        <w:pStyle w:val="NoSpacing"/>
        <w:rPr>
          <w:sz w:val="22"/>
          <w:szCs w:val="22"/>
          <w:lang w:val="it-IT"/>
        </w:rPr>
      </w:pPr>
    </w:p>
    <w:p w:rsidR="0098407C" w:rsidRPr="0098407C" w:rsidRDefault="0098407C" w:rsidP="0098407C">
      <w:pPr>
        <w:pStyle w:val="NoSpacing"/>
        <w:rPr>
          <w:sz w:val="22"/>
          <w:szCs w:val="22"/>
          <w:lang w:val="it-IT"/>
        </w:rPr>
      </w:pPr>
      <w:r w:rsidRPr="0098407C">
        <w:rPr>
          <w:sz w:val="22"/>
          <w:szCs w:val="22"/>
          <w:lang w:val="it-IT"/>
        </w:rPr>
        <w:t>Подконструкција тобогана треба да буде израђена од дебелозидног кутијастог челичног профила димензија не мањих од 40x40</w:t>
      </w:r>
      <w:r w:rsidR="00373EC3">
        <w:rPr>
          <w:sz w:val="22"/>
          <w:szCs w:val="22"/>
          <w:lang w:val="it-IT"/>
        </w:rPr>
        <w:t xml:space="preserve"> mm</w:t>
      </w:r>
      <w:r w:rsidRPr="0098407C">
        <w:rPr>
          <w:sz w:val="22"/>
          <w:szCs w:val="22"/>
          <w:lang w:val="it-IT"/>
        </w:rPr>
        <w:t xml:space="preserve"> савијена тако да у положају за коришћење омогућава раван зауставни део не краћи од 25</w:t>
      </w:r>
      <w:r w:rsidR="00B5698D">
        <w:rPr>
          <w:sz w:val="22"/>
          <w:szCs w:val="22"/>
          <w:lang w:val="it-IT"/>
        </w:rPr>
        <w:t xml:space="preserve"> </w:t>
      </w:r>
      <w:r w:rsidR="00B5698D">
        <w:rPr>
          <w:sz w:val="22"/>
          <w:szCs w:val="22"/>
          <w:lang w:val="sr-Latn-CS"/>
        </w:rPr>
        <w:t>c</w:t>
      </w:r>
      <w:r w:rsidR="00373EC3">
        <w:rPr>
          <w:sz w:val="22"/>
          <w:szCs w:val="22"/>
          <w:lang w:val="it-IT"/>
        </w:rPr>
        <w:t>m</w:t>
      </w:r>
      <w:r w:rsidRPr="0098407C">
        <w:rPr>
          <w:sz w:val="22"/>
          <w:szCs w:val="22"/>
          <w:lang w:val="it-IT"/>
        </w:rPr>
        <w:t>.</w:t>
      </w:r>
    </w:p>
    <w:p w:rsidR="0098407C" w:rsidRPr="0098407C" w:rsidRDefault="0098407C" w:rsidP="0098407C">
      <w:pPr>
        <w:pStyle w:val="NoSpacing"/>
        <w:rPr>
          <w:sz w:val="22"/>
          <w:szCs w:val="22"/>
          <w:lang w:val="it-IT"/>
        </w:rPr>
      </w:pPr>
    </w:p>
    <w:p w:rsidR="0098407C" w:rsidRPr="0098407C" w:rsidRDefault="0098407C" w:rsidP="0098407C">
      <w:pPr>
        <w:pStyle w:val="NoSpacing"/>
        <w:rPr>
          <w:sz w:val="22"/>
          <w:szCs w:val="22"/>
          <w:lang w:val="it-IT"/>
        </w:rPr>
      </w:pPr>
    </w:p>
    <w:p w:rsidR="0098407C" w:rsidRPr="0098407C" w:rsidRDefault="0098407C" w:rsidP="0098407C">
      <w:pPr>
        <w:pStyle w:val="NoSpacing"/>
        <w:rPr>
          <w:sz w:val="22"/>
          <w:szCs w:val="22"/>
          <w:lang w:val="it-IT"/>
        </w:rPr>
      </w:pPr>
      <w:r w:rsidRPr="0098407C">
        <w:rPr>
          <w:sz w:val="22"/>
          <w:szCs w:val="22"/>
          <w:lang w:val="it-IT"/>
        </w:rPr>
        <w:t>Клизна раван треба да буде израђена из једног комада и то од нерђајућег челичног лима дебљине не мање од 1,5</w:t>
      </w:r>
      <w:r w:rsidR="00373EC3">
        <w:rPr>
          <w:sz w:val="22"/>
          <w:szCs w:val="22"/>
          <w:lang w:val="it-IT"/>
        </w:rPr>
        <w:t xml:space="preserve"> mm</w:t>
      </w:r>
      <w:r w:rsidRPr="0098407C">
        <w:rPr>
          <w:sz w:val="22"/>
          <w:szCs w:val="22"/>
          <w:lang w:val="it-IT"/>
        </w:rPr>
        <w:t xml:space="preserve"> са ивицама које нису оштре и не представљају потенцијалну опасност за кориснике.</w:t>
      </w:r>
    </w:p>
    <w:p w:rsidR="0098407C" w:rsidRPr="0098407C" w:rsidRDefault="0098407C" w:rsidP="0098407C">
      <w:pPr>
        <w:pStyle w:val="NoSpacing"/>
        <w:rPr>
          <w:sz w:val="22"/>
          <w:szCs w:val="22"/>
          <w:lang w:val="it-IT"/>
        </w:rPr>
      </w:pPr>
    </w:p>
    <w:p w:rsidR="0098407C" w:rsidRPr="0098407C" w:rsidRDefault="0098407C" w:rsidP="0098407C">
      <w:pPr>
        <w:pStyle w:val="NoSpacing"/>
        <w:rPr>
          <w:sz w:val="22"/>
          <w:szCs w:val="22"/>
          <w:lang w:val="sr-Latn-CS"/>
        </w:rPr>
      </w:pPr>
      <w:r w:rsidRPr="0098407C">
        <w:rPr>
          <w:sz w:val="22"/>
          <w:szCs w:val="22"/>
          <w:lang w:val="sr-Latn-CS"/>
        </w:rPr>
        <w:t>Рукохват/баријера тобогана треба да буде израђен од нерђајућег челика пречника 40</w:t>
      </w:r>
      <w:r w:rsidR="00373EC3">
        <w:rPr>
          <w:sz w:val="22"/>
          <w:szCs w:val="22"/>
          <w:lang w:val="sr-Latn-CS"/>
        </w:rPr>
        <w:t xml:space="preserve"> mm</w:t>
      </w:r>
      <w:r w:rsidRPr="0098407C">
        <w:rPr>
          <w:sz w:val="22"/>
          <w:szCs w:val="22"/>
          <w:lang w:val="sr-Latn-CS"/>
        </w:rPr>
        <w:t xml:space="preserve"> углављени у посебне пластичне прихванике.</w:t>
      </w:r>
    </w:p>
    <w:p w:rsidR="0098407C" w:rsidRPr="0098407C" w:rsidRDefault="0098407C" w:rsidP="0098407C">
      <w:pPr>
        <w:pStyle w:val="NoSpacing"/>
        <w:rPr>
          <w:sz w:val="22"/>
          <w:szCs w:val="22"/>
          <w:lang w:val="sr-Latn-CS"/>
        </w:rPr>
      </w:pPr>
    </w:p>
    <w:p w:rsidR="0098407C" w:rsidRPr="0098407C" w:rsidRDefault="0098407C" w:rsidP="0098407C">
      <w:pPr>
        <w:pStyle w:val="NoSpacing"/>
        <w:rPr>
          <w:sz w:val="22"/>
          <w:szCs w:val="22"/>
          <w:lang w:val="sr-Latn-CS"/>
        </w:rPr>
      </w:pPr>
    </w:p>
    <w:p w:rsidR="0098407C" w:rsidRPr="0098407C" w:rsidRDefault="0098407C" w:rsidP="0098407C">
      <w:pPr>
        <w:pStyle w:val="NoSpacing"/>
        <w:rPr>
          <w:sz w:val="22"/>
          <w:szCs w:val="22"/>
          <w:lang w:val="sr-Latn-CS"/>
        </w:rPr>
      </w:pPr>
      <w:r w:rsidRPr="0098407C">
        <w:rPr>
          <w:sz w:val="22"/>
          <w:szCs w:val="22"/>
          <w:lang w:val="sr-Latn-CS"/>
        </w:rPr>
        <w:t>Сви челични делови осим оних нерђајућих требају се урадити са  извршеном заштитом од корозије и завршном обрадом наношењем боје електростатичким путем након чега се додатно лакира и пече у посебној пећи.</w:t>
      </w:r>
    </w:p>
    <w:p w:rsidR="0098407C" w:rsidRPr="0098407C" w:rsidRDefault="0098407C" w:rsidP="0098407C">
      <w:pPr>
        <w:pStyle w:val="NoSpacing"/>
        <w:rPr>
          <w:sz w:val="22"/>
          <w:szCs w:val="22"/>
          <w:lang w:val="sr-Latn-CS"/>
        </w:rPr>
      </w:pPr>
    </w:p>
    <w:p w:rsidR="0098407C" w:rsidRPr="0098407C" w:rsidRDefault="0098407C" w:rsidP="009B68F3">
      <w:pPr>
        <w:pStyle w:val="NoSpacing"/>
        <w:jc w:val="both"/>
        <w:rPr>
          <w:sz w:val="22"/>
          <w:szCs w:val="22"/>
          <w:lang w:val="sr-Latn-CS"/>
        </w:rPr>
      </w:pPr>
      <w:r w:rsidRPr="0098407C">
        <w:rPr>
          <w:sz w:val="22"/>
          <w:szCs w:val="22"/>
          <w:lang w:val="sr-Latn-CS"/>
        </w:rPr>
        <w:t xml:space="preserve">Дрвени панели који учвршћују дрвену подконструкцију треба да буду од вишеслојног плочастог материала отпорног на атмосфералије ( „ водоотпорни шпер“ ) од буковог или дрвета брезе </w:t>
      </w:r>
      <w:r w:rsidRPr="0098407C">
        <w:rPr>
          <w:sz w:val="22"/>
          <w:szCs w:val="22"/>
          <w:lang w:val="sr-Latn-CS"/>
        </w:rPr>
        <w:lastRenderedPageBreak/>
        <w:t xml:space="preserve">минималне дебљине 18 </w:t>
      </w:r>
      <w:r w:rsidR="00373EC3">
        <w:rPr>
          <w:sz w:val="22"/>
          <w:szCs w:val="22"/>
          <w:lang w:val="sr-Latn-CS"/>
        </w:rPr>
        <w:t>mm</w:t>
      </w:r>
      <w:r w:rsidRPr="0098407C">
        <w:rPr>
          <w:sz w:val="22"/>
          <w:szCs w:val="22"/>
          <w:lang w:val="sr-Latn-CS"/>
        </w:rPr>
        <w:t>. Обрада ових панела треба да буде таква да су све ивице заобљене и глатке. Заштитна обрада се треба извршити са квалитетним импрегнационим средством у два слоја а након тога са заштитном испуњујућом подлогом у једном дебљем слоју. Завршна обрада треба се извршити квалитетном бојом за спољне услове која је отпорна на атмосферске услове и лака механичка дејства</w:t>
      </w:r>
      <w:r w:rsidR="009B68F3">
        <w:rPr>
          <w:sz w:val="22"/>
          <w:szCs w:val="22"/>
          <w:lang w:val="sr-Latn-CS"/>
        </w:rPr>
        <w:t>,</w:t>
      </w:r>
      <w:r w:rsidRPr="0098407C">
        <w:rPr>
          <w:sz w:val="22"/>
          <w:szCs w:val="22"/>
          <w:lang w:val="sr-Latn-CS"/>
        </w:rPr>
        <w:t xml:space="preserve"> а која ће у естетском смислу дати реквизиту квалитетан изглед. </w:t>
      </w:r>
    </w:p>
    <w:p w:rsidR="0098407C" w:rsidRPr="0098407C" w:rsidRDefault="0098407C" w:rsidP="009B68F3">
      <w:pPr>
        <w:pStyle w:val="NoSpacing"/>
        <w:jc w:val="both"/>
        <w:rPr>
          <w:sz w:val="22"/>
          <w:szCs w:val="22"/>
          <w:lang w:val="sr-Latn-CS"/>
        </w:rPr>
      </w:pPr>
      <w:r w:rsidRPr="0098407C">
        <w:rPr>
          <w:sz w:val="22"/>
          <w:szCs w:val="22"/>
          <w:lang w:val="sr-Latn-CS"/>
        </w:rPr>
        <w:t>Доњи део куле од коте 0.00м до коте 1.75м са све четири стране затво</w:t>
      </w:r>
      <w:r w:rsidR="009B68F3">
        <w:rPr>
          <w:sz w:val="22"/>
          <w:szCs w:val="22"/>
          <w:lang w:val="sr-Latn-CS"/>
        </w:rPr>
        <w:t>рена је са панелима дебљине 18mm</w:t>
      </w:r>
      <w:r w:rsidRPr="0098407C">
        <w:rPr>
          <w:sz w:val="22"/>
          <w:szCs w:val="22"/>
          <w:lang w:val="sr-Latn-CS"/>
        </w:rPr>
        <w:t>. На бочној страни куле, која је окренута на супротни део од дела куле на који се наслања љуљашка, у панелу треба бити окројен отвор који фактички чини улаз у део испод куле. Остали панели који чине овај затворени део кућице треба да садрже фино дизајниране отворе који ће пружити довољно светла које ће допирати у овај простор за игру деце.</w:t>
      </w:r>
    </w:p>
    <w:p w:rsidR="0098407C" w:rsidRPr="0098407C" w:rsidRDefault="0098407C" w:rsidP="009B68F3">
      <w:pPr>
        <w:pStyle w:val="NoSpacing"/>
        <w:jc w:val="both"/>
        <w:rPr>
          <w:sz w:val="22"/>
          <w:szCs w:val="22"/>
          <w:lang w:val="sr-Latn-CS"/>
        </w:rPr>
      </w:pPr>
    </w:p>
    <w:p w:rsidR="0098407C" w:rsidRPr="0098407C" w:rsidRDefault="0098407C" w:rsidP="009B68F3">
      <w:pPr>
        <w:pStyle w:val="NoSpacing"/>
        <w:jc w:val="both"/>
        <w:rPr>
          <w:sz w:val="22"/>
          <w:szCs w:val="22"/>
        </w:rPr>
      </w:pPr>
      <w:r w:rsidRPr="0098407C">
        <w:rPr>
          <w:sz w:val="22"/>
          <w:szCs w:val="22"/>
          <w:lang w:val="sr-Latn-CS"/>
        </w:rPr>
        <w:t xml:space="preserve">Под, т.ј. платформа, треба да буде од вишеслојног плочастог материала отпорног на </w:t>
      </w:r>
    </w:p>
    <w:p w:rsidR="0098407C" w:rsidRPr="0098407C" w:rsidRDefault="0098407C" w:rsidP="009B68F3">
      <w:pPr>
        <w:pStyle w:val="NoSpacing"/>
        <w:jc w:val="both"/>
        <w:rPr>
          <w:sz w:val="22"/>
          <w:szCs w:val="22"/>
        </w:rPr>
      </w:pPr>
      <w:r w:rsidRPr="0098407C">
        <w:rPr>
          <w:sz w:val="22"/>
          <w:szCs w:val="22"/>
          <w:lang w:val="sr-Latn-CS"/>
        </w:rPr>
        <w:t xml:space="preserve">атмосфералије ( „ водоотпорни шпер“ ) од буковог или дрвета брезе минималне дебљине </w:t>
      </w:r>
    </w:p>
    <w:p w:rsidR="0098407C" w:rsidRPr="0098407C" w:rsidRDefault="0098407C" w:rsidP="009B68F3">
      <w:pPr>
        <w:pStyle w:val="NoSpacing"/>
        <w:jc w:val="both"/>
        <w:rPr>
          <w:sz w:val="22"/>
          <w:szCs w:val="22"/>
        </w:rPr>
      </w:pPr>
      <w:r w:rsidRPr="0098407C">
        <w:rPr>
          <w:sz w:val="22"/>
          <w:szCs w:val="22"/>
        </w:rPr>
        <w:t xml:space="preserve">20 </w:t>
      </w:r>
      <w:r w:rsidR="009B68F3">
        <w:rPr>
          <w:sz w:val="22"/>
          <w:szCs w:val="22"/>
        </w:rPr>
        <w:t>mm</w:t>
      </w:r>
      <w:r w:rsidRPr="0098407C">
        <w:rPr>
          <w:sz w:val="22"/>
          <w:szCs w:val="22"/>
        </w:rPr>
        <w:t>, пресвученог специјалном противклизном фолијом, са заобљеним, глатким ивицама које су заштићене специјалним импрегнационим средством.Висини пода куле треба да буде 175</w:t>
      </w:r>
      <w:r w:rsidR="009B68F3">
        <w:rPr>
          <w:sz w:val="22"/>
          <w:szCs w:val="22"/>
        </w:rPr>
        <w:t>cm</w:t>
      </w:r>
      <w:r w:rsidRPr="0098407C">
        <w:rPr>
          <w:sz w:val="22"/>
          <w:szCs w:val="22"/>
        </w:rPr>
        <w:t>.</w:t>
      </w:r>
    </w:p>
    <w:p w:rsidR="0098407C" w:rsidRPr="0098407C" w:rsidRDefault="0098407C" w:rsidP="009B68F3">
      <w:pPr>
        <w:pStyle w:val="NoSpacing"/>
        <w:jc w:val="both"/>
        <w:rPr>
          <w:sz w:val="22"/>
          <w:szCs w:val="22"/>
        </w:rPr>
      </w:pPr>
    </w:p>
    <w:p w:rsidR="0098407C" w:rsidRPr="0098407C" w:rsidRDefault="0098407C" w:rsidP="009B68F3">
      <w:pPr>
        <w:pStyle w:val="NoSpacing"/>
        <w:jc w:val="both"/>
        <w:rPr>
          <w:sz w:val="22"/>
          <w:szCs w:val="22"/>
          <w:lang w:val="sr-Latn-CS"/>
        </w:rPr>
      </w:pPr>
      <w:r w:rsidRPr="0098407C">
        <w:rPr>
          <w:sz w:val="22"/>
          <w:szCs w:val="22"/>
          <w:lang w:val="sr-Latn-CS"/>
        </w:rPr>
        <w:t>Подконструкција љуљашке од челичних цевних профила треба да буде израђена тако да омогућава стабилност али и еластичност реквизита пречника не мањег од 6</w:t>
      </w:r>
      <w:r w:rsidR="009B68F3">
        <w:rPr>
          <w:sz w:val="22"/>
          <w:szCs w:val="22"/>
          <w:lang w:val="sr-Latn-CS"/>
        </w:rPr>
        <w:t>cm</w:t>
      </w:r>
      <w:r w:rsidRPr="0098407C">
        <w:rPr>
          <w:sz w:val="22"/>
          <w:szCs w:val="22"/>
          <w:lang w:val="sr-Latn-CS"/>
        </w:rPr>
        <w:t>, са извршеном заштитом од корозије и завршном обрадом наношењем боје електростатичким путем након чега се додатно лакира и пече у посебној пећи. Облик странице љуља</w:t>
      </w:r>
      <w:r w:rsidR="009B68F3">
        <w:rPr>
          <w:sz w:val="22"/>
          <w:szCs w:val="22"/>
          <w:lang w:val="sr-Latn-CS"/>
        </w:rPr>
        <w:t>š</w:t>
      </w:r>
      <w:r w:rsidRPr="0098407C">
        <w:rPr>
          <w:sz w:val="22"/>
          <w:szCs w:val="22"/>
          <w:lang w:val="sr-Latn-CS"/>
        </w:rPr>
        <w:t>ке треба да буде експлицитног карактера.</w:t>
      </w:r>
    </w:p>
    <w:p w:rsidR="0098407C" w:rsidRPr="0098407C" w:rsidRDefault="0098407C" w:rsidP="009B68F3">
      <w:pPr>
        <w:pStyle w:val="NoSpacing"/>
        <w:jc w:val="both"/>
        <w:rPr>
          <w:sz w:val="22"/>
          <w:szCs w:val="22"/>
          <w:lang w:val="sr-Latn-CS"/>
        </w:rPr>
      </w:pPr>
    </w:p>
    <w:p w:rsidR="0098407C" w:rsidRPr="0098407C" w:rsidRDefault="0098407C" w:rsidP="009B68F3">
      <w:pPr>
        <w:pStyle w:val="NoSpacing"/>
        <w:jc w:val="both"/>
        <w:rPr>
          <w:sz w:val="22"/>
          <w:szCs w:val="22"/>
          <w:lang w:val="sr-Latn-CS"/>
        </w:rPr>
      </w:pPr>
      <w:r w:rsidRPr="0098407C">
        <w:rPr>
          <w:sz w:val="22"/>
          <w:szCs w:val="22"/>
          <w:lang w:val="sr-Latn-CS"/>
        </w:rPr>
        <w:t>Носећа дрвена гредаљуљашке, димензија минимум 12x10</w:t>
      </w:r>
      <w:r w:rsidR="009B68F3">
        <w:rPr>
          <w:sz w:val="22"/>
          <w:szCs w:val="22"/>
          <w:lang w:val="sr-Latn-CS"/>
        </w:rPr>
        <w:t>cm</w:t>
      </w:r>
      <w:r w:rsidRPr="0098407C">
        <w:rPr>
          <w:sz w:val="22"/>
          <w:szCs w:val="22"/>
          <w:lang w:val="sr-Latn-CS"/>
        </w:rPr>
        <w:t xml:space="preserve"> треба да буде ламелирана, од врсте дрвета које се користи у грађевинарству ( бели бор ) чија обрада треба да буде таква да су све површине дрвене греде потпуно глатке, са заобљеним ивицама. Ради дуготрајности, завршну обраду треба извршити импрегнационим средством а након тога квалитетним еколошким лаком у три премаза.</w:t>
      </w:r>
    </w:p>
    <w:p w:rsidR="0098407C" w:rsidRPr="0098407C" w:rsidRDefault="0098407C" w:rsidP="009B68F3">
      <w:pPr>
        <w:pStyle w:val="NoSpacing"/>
        <w:jc w:val="both"/>
        <w:rPr>
          <w:sz w:val="22"/>
          <w:szCs w:val="22"/>
          <w:lang w:val="sr-Latn-CS"/>
        </w:rPr>
      </w:pPr>
    </w:p>
    <w:p w:rsidR="0098407C" w:rsidRPr="0098407C" w:rsidRDefault="0098407C" w:rsidP="009B68F3">
      <w:pPr>
        <w:pStyle w:val="NoSpacing"/>
        <w:jc w:val="both"/>
        <w:rPr>
          <w:sz w:val="22"/>
          <w:szCs w:val="22"/>
        </w:rPr>
      </w:pPr>
      <w:r w:rsidRPr="0098407C">
        <w:rPr>
          <w:sz w:val="22"/>
          <w:szCs w:val="22"/>
          <w:lang w:val="sr-Latn-CS"/>
        </w:rPr>
        <w:t xml:space="preserve">Седишта љуљашке треба да буду израдјена од такве врсте пластичних материјала(полиамид или гума) да буду отпорна на велико хабање, атмосферске утицаје и велика оптерећења. Такодје, површина за седење треба да буде охрапављена да би се спречоло проклизавање корисника. </w:t>
      </w:r>
    </w:p>
    <w:p w:rsidR="0098407C" w:rsidRPr="0098407C" w:rsidRDefault="0098407C" w:rsidP="009B68F3">
      <w:pPr>
        <w:pStyle w:val="NoSpacing"/>
        <w:jc w:val="both"/>
        <w:rPr>
          <w:sz w:val="22"/>
          <w:szCs w:val="22"/>
        </w:rPr>
      </w:pPr>
    </w:p>
    <w:p w:rsidR="0098407C" w:rsidRPr="0098407C" w:rsidRDefault="0098407C" w:rsidP="009B68F3">
      <w:pPr>
        <w:pStyle w:val="NoSpacing"/>
        <w:jc w:val="both"/>
        <w:rPr>
          <w:sz w:val="22"/>
          <w:szCs w:val="22"/>
          <w:lang w:val="it-IT"/>
        </w:rPr>
      </w:pPr>
      <w:r w:rsidRPr="0098407C">
        <w:rPr>
          <w:sz w:val="22"/>
          <w:szCs w:val="22"/>
          <w:lang w:val="it-IT"/>
        </w:rPr>
        <w:t>Ланци на које су окачена седишта морају бити поцинковани и димензија алке не мање од 35</w:t>
      </w:r>
      <w:r w:rsidR="009B68F3">
        <w:rPr>
          <w:sz w:val="22"/>
          <w:szCs w:val="22"/>
          <w:lang w:val="it-IT"/>
        </w:rPr>
        <w:t>mm</w:t>
      </w:r>
      <w:r w:rsidRPr="0098407C">
        <w:rPr>
          <w:sz w:val="22"/>
          <w:szCs w:val="22"/>
          <w:lang w:val="it-IT"/>
        </w:rPr>
        <w:t xml:space="preserve"> и не тање од 6</w:t>
      </w:r>
      <w:r w:rsidR="009B68F3">
        <w:rPr>
          <w:sz w:val="22"/>
          <w:szCs w:val="22"/>
          <w:lang w:val="it-IT"/>
        </w:rPr>
        <w:t>mm</w:t>
      </w:r>
      <w:r w:rsidRPr="0098407C">
        <w:rPr>
          <w:sz w:val="22"/>
          <w:szCs w:val="22"/>
          <w:lang w:val="it-IT"/>
        </w:rPr>
        <w:t>.</w:t>
      </w:r>
    </w:p>
    <w:p w:rsidR="0098407C" w:rsidRPr="0098407C" w:rsidRDefault="0098407C" w:rsidP="009B68F3">
      <w:pPr>
        <w:pStyle w:val="NoSpacing"/>
        <w:jc w:val="both"/>
        <w:rPr>
          <w:sz w:val="22"/>
          <w:szCs w:val="22"/>
          <w:lang w:val="it-IT"/>
        </w:rPr>
      </w:pPr>
    </w:p>
    <w:p w:rsidR="0098407C" w:rsidRPr="0098407C" w:rsidRDefault="0098407C" w:rsidP="009B68F3">
      <w:pPr>
        <w:pStyle w:val="NoSpacing"/>
        <w:jc w:val="both"/>
        <w:rPr>
          <w:sz w:val="22"/>
          <w:szCs w:val="22"/>
          <w:lang w:val="it-IT"/>
        </w:rPr>
      </w:pPr>
      <w:r w:rsidRPr="0098407C">
        <w:rPr>
          <w:sz w:val="22"/>
          <w:szCs w:val="22"/>
          <w:lang w:val="it-IT"/>
        </w:rPr>
        <w:t xml:space="preserve">Склопови са механизмом о које су окачени ланци требају бити израђени од  квалитетне ливене пластике(АБС) са интегрисаним кугличним лежајевима. </w:t>
      </w:r>
    </w:p>
    <w:p w:rsidR="0098407C" w:rsidRPr="0098407C" w:rsidRDefault="0098407C" w:rsidP="009B68F3">
      <w:pPr>
        <w:pStyle w:val="NoSpacing"/>
        <w:jc w:val="both"/>
        <w:rPr>
          <w:sz w:val="22"/>
          <w:szCs w:val="22"/>
          <w:lang w:val="it-IT"/>
        </w:rPr>
      </w:pPr>
    </w:p>
    <w:p w:rsidR="0098407C" w:rsidRPr="0098407C" w:rsidRDefault="0098407C" w:rsidP="009B68F3">
      <w:pPr>
        <w:pStyle w:val="NoSpacing"/>
        <w:jc w:val="both"/>
        <w:rPr>
          <w:sz w:val="22"/>
          <w:szCs w:val="22"/>
          <w:lang w:val="it-IT"/>
        </w:rPr>
      </w:pPr>
      <w:r w:rsidRPr="0098407C">
        <w:rPr>
          <w:sz w:val="22"/>
          <w:szCs w:val="22"/>
          <w:lang w:val="it-IT"/>
        </w:rPr>
        <w:t>Бочни панел / испуна челичне подконструкције љуљашке треба да буде израђен од водоотпорног шпера брезе са противклизном фолијом дебљине 21</w:t>
      </w:r>
      <w:r w:rsidR="009B68F3">
        <w:rPr>
          <w:sz w:val="22"/>
          <w:szCs w:val="22"/>
          <w:lang w:val="it-IT"/>
        </w:rPr>
        <w:t>mm</w:t>
      </w:r>
      <w:r w:rsidRPr="0098407C">
        <w:rPr>
          <w:sz w:val="22"/>
          <w:szCs w:val="22"/>
          <w:lang w:val="it-IT"/>
        </w:rPr>
        <w:t xml:space="preserve"> на који су причвршћена специјална хватишта за слободно пењање.</w:t>
      </w:r>
    </w:p>
    <w:p w:rsidR="0098407C" w:rsidRPr="0098407C" w:rsidRDefault="0098407C" w:rsidP="009B68F3">
      <w:pPr>
        <w:pStyle w:val="NoSpacing"/>
        <w:jc w:val="both"/>
        <w:rPr>
          <w:sz w:val="22"/>
          <w:szCs w:val="22"/>
          <w:lang w:val="it-IT"/>
        </w:rPr>
      </w:pPr>
    </w:p>
    <w:p w:rsidR="0098407C" w:rsidRDefault="0098407C" w:rsidP="009B68F3">
      <w:pPr>
        <w:pStyle w:val="NoSpacing"/>
        <w:jc w:val="both"/>
        <w:rPr>
          <w:sz w:val="22"/>
          <w:szCs w:val="22"/>
          <w:lang w:val="sr-Cyrl-CS"/>
        </w:rPr>
      </w:pPr>
      <w:r w:rsidRPr="0098407C">
        <w:rPr>
          <w:sz w:val="22"/>
          <w:szCs w:val="22"/>
          <w:lang w:val="it-IT"/>
        </w:rPr>
        <w:t>Сви завртњи и вијци који су доступни корисницима и представљају потенцијални извор повреда морају бити скривени под заобљене пластичне капице.</w:t>
      </w:r>
    </w:p>
    <w:p w:rsidR="0098407C" w:rsidRPr="0098407C" w:rsidRDefault="0098407C" w:rsidP="009B68F3">
      <w:pPr>
        <w:pStyle w:val="NoSpacing"/>
        <w:jc w:val="both"/>
        <w:rPr>
          <w:sz w:val="22"/>
          <w:szCs w:val="22"/>
          <w:lang w:val="sr-Cyrl-CS"/>
        </w:rPr>
      </w:pPr>
    </w:p>
    <w:p w:rsidR="0098407C" w:rsidRPr="0098407C" w:rsidRDefault="0098407C" w:rsidP="009B68F3">
      <w:pPr>
        <w:pStyle w:val="NoSpacing"/>
        <w:jc w:val="both"/>
        <w:rPr>
          <w:sz w:val="22"/>
          <w:szCs w:val="22"/>
          <w:lang w:val="it-IT"/>
        </w:rPr>
      </w:pPr>
      <w:r w:rsidRPr="0098407C">
        <w:rPr>
          <w:sz w:val="22"/>
          <w:szCs w:val="22"/>
          <w:lang w:val="it-IT"/>
        </w:rPr>
        <w:t>Овај реквизит мора бити израдјен у свему са СРПС ЕН 1176 стандардом.</w:t>
      </w:r>
    </w:p>
    <w:p w:rsidR="0098407C" w:rsidRPr="0098407C" w:rsidRDefault="0098407C" w:rsidP="009B68F3">
      <w:pPr>
        <w:pStyle w:val="NoSpacing"/>
        <w:jc w:val="both"/>
        <w:rPr>
          <w:sz w:val="22"/>
          <w:szCs w:val="22"/>
          <w:lang w:val="it-IT"/>
        </w:rPr>
      </w:pPr>
    </w:p>
    <w:p w:rsidR="0098407C" w:rsidRPr="0098407C" w:rsidRDefault="0098407C" w:rsidP="0098407C">
      <w:pPr>
        <w:pStyle w:val="NoSpacing"/>
        <w:rPr>
          <w:sz w:val="22"/>
          <w:szCs w:val="22"/>
          <w:lang w:val="it-IT"/>
        </w:rPr>
      </w:pPr>
      <w:r w:rsidRPr="0098407C">
        <w:rPr>
          <w:sz w:val="22"/>
          <w:szCs w:val="22"/>
          <w:lang w:val="it-IT"/>
        </w:rPr>
        <w:t>Гаранција на реквизит мора бити најмање 24 календарска месеца.</w:t>
      </w:r>
    </w:p>
    <w:p w:rsidR="005D5EE7" w:rsidRPr="002625F4" w:rsidRDefault="005D5EE7" w:rsidP="005D5EE7">
      <w:pPr>
        <w:pStyle w:val="NoSpacing"/>
        <w:tabs>
          <w:tab w:val="left" w:pos="567"/>
        </w:tabs>
        <w:jc w:val="both"/>
        <w:rPr>
          <w:b/>
          <w:lang w:val="sr-Cyrl-CS"/>
        </w:rPr>
      </w:pPr>
      <w:r w:rsidRPr="002625F4">
        <w:rPr>
          <w:b/>
          <w:lang w:val="sr-Cyrl-CS"/>
        </w:rPr>
        <w:t xml:space="preserve">     </w:t>
      </w:r>
      <w:r>
        <w:rPr>
          <w:b/>
          <w:lang w:val="sr-Cyrl-CS"/>
        </w:rPr>
        <w:t>2</w:t>
      </w:r>
      <w:r w:rsidRPr="002625F4">
        <w:rPr>
          <w:lang w:val="sr-Cyrl-CS"/>
        </w:rPr>
        <w:t xml:space="preserve"> </w:t>
      </w:r>
      <w:r>
        <w:rPr>
          <w:lang w:val="sr-Cyrl-CS"/>
        </w:rPr>
        <w:t xml:space="preserve"> </w:t>
      </w:r>
      <w:r w:rsidRPr="008E4FB6">
        <w:rPr>
          <w:b/>
          <w:lang w:val="sr-Cyrl-CS"/>
        </w:rPr>
        <w:t>Место</w:t>
      </w:r>
      <w:r w:rsidRPr="002625F4">
        <w:rPr>
          <w:b/>
          <w:lang w:val="sr-Cyrl-CS"/>
        </w:rPr>
        <w:t xml:space="preserve"> </w:t>
      </w:r>
      <w:r>
        <w:rPr>
          <w:b/>
          <w:lang w:val="sr-Cyrl-CS"/>
        </w:rPr>
        <w:t>уградње</w:t>
      </w:r>
    </w:p>
    <w:p w:rsidR="005D5EE7" w:rsidRDefault="005D5EE7" w:rsidP="00BA0DAC">
      <w:pPr>
        <w:pStyle w:val="NoSpacing"/>
        <w:tabs>
          <w:tab w:val="left" w:pos="709"/>
        </w:tabs>
        <w:jc w:val="both"/>
        <w:rPr>
          <w:lang w:val="sr-Cyrl-CS"/>
        </w:rPr>
      </w:pPr>
      <w:r w:rsidRPr="002625F4">
        <w:rPr>
          <w:lang w:val="sr-Cyrl-CS"/>
        </w:rPr>
        <w:t xml:space="preserve">         </w:t>
      </w:r>
      <w:r w:rsidR="00216866">
        <w:rPr>
          <w:lang w:val="sr-Cyrl-CS"/>
        </w:rPr>
        <w:t>Плато Др Зорана Ђинђића у Баточини.</w:t>
      </w:r>
      <w:r>
        <w:rPr>
          <w:lang w:val="sr-Cyrl-CS"/>
        </w:rPr>
        <w:t xml:space="preserve"> </w:t>
      </w:r>
    </w:p>
    <w:p w:rsidR="00BA0DAC" w:rsidRPr="002625F4" w:rsidRDefault="00BA0DAC" w:rsidP="00BA0DAC">
      <w:pPr>
        <w:pStyle w:val="NoSpacing"/>
        <w:tabs>
          <w:tab w:val="left" w:pos="709"/>
        </w:tabs>
        <w:jc w:val="both"/>
        <w:rPr>
          <w:lang w:val="sr-Cyrl-CS"/>
        </w:rPr>
      </w:pPr>
    </w:p>
    <w:p w:rsidR="005D5EE7" w:rsidRPr="00FA6AEA" w:rsidRDefault="005D5EE7" w:rsidP="005D5EE7">
      <w:pPr>
        <w:spacing w:after="0" w:line="240" w:lineRule="auto"/>
        <w:jc w:val="both"/>
        <w:rPr>
          <w:rFonts w:ascii="Times New Roman" w:hAnsi="Times New Roman"/>
          <w:b/>
          <w:lang w:val="sr-Cyrl-CS"/>
        </w:rPr>
      </w:pPr>
      <w:r w:rsidRPr="00FA6AEA">
        <w:rPr>
          <w:rFonts w:ascii="Times New Roman" w:hAnsi="Times New Roman"/>
          <w:b/>
          <w:lang w:val="sr-Cyrl-CS"/>
        </w:rPr>
        <w:t xml:space="preserve">     3 Рок </w:t>
      </w:r>
      <w:r w:rsidR="005C11DB">
        <w:rPr>
          <w:rFonts w:ascii="Times New Roman" w:hAnsi="Times New Roman"/>
          <w:b/>
          <w:lang w:val="sr-Cyrl-CS"/>
        </w:rPr>
        <w:t>за испоруку и монтажу</w:t>
      </w:r>
      <w:r w:rsidRPr="00FA6AEA">
        <w:rPr>
          <w:rFonts w:ascii="Times New Roman" w:hAnsi="Times New Roman"/>
          <w:b/>
          <w:lang w:val="sr-Cyrl-CS"/>
        </w:rPr>
        <w:t xml:space="preserve">:  </w:t>
      </w:r>
      <w:r w:rsidR="00312DA1">
        <w:rPr>
          <w:rFonts w:ascii="Times New Roman" w:hAnsi="Times New Roman"/>
          <w:b/>
          <w:lang w:val="sr-Cyrl-CS"/>
        </w:rPr>
        <w:t xml:space="preserve">максимално </w:t>
      </w:r>
      <w:r w:rsidR="009B68F3" w:rsidRPr="00312DA1">
        <w:rPr>
          <w:rFonts w:ascii="Times New Roman" w:hAnsi="Times New Roman"/>
          <w:b/>
        </w:rPr>
        <w:t>10</w:t>
      </w:r>
      <w:r w:rsidRPr="00FA6AEA">
        <w:rPr>
          <w:rFonts w:ascii="Times New Roman" w:hAnsi="Times New Roman"/>
          <w:lang w:val="sr-Cyrl-CS"/>
        </w:rPr>
        <w:t xml:space="preserve"> дана</w:t>
      </w:r>
      <w:r w:rsidR="0098407C">
        <w:rPr>
          <w:rFonts w:ascii="Times New Roman" w:hAnsi="Times New Roman"/>
          <w:lang w:val="sr-Cyrl-CS"/>
        </w:rPr>
        <w:t xml:space="preserve"> од дана</w:t>
      </w:r>
      <w:r w:rsidRPr="00FA6AEA">
        <w:rPr>
          <w:rFonts w:ascii="Times New Roman" w:hAnsi="Times New Roman"/>
          <w:lang w:val="sr-Cyrl-CS"/>
        </w:rPr>
        <w:t xml:space="preserve"> </w:t>
      </w:r>
      <w:r>
        <w:rPr>
          <w:rFonts w:ascii="Times New Roman" w:hAnsi="Times New Roman"/>
          <w:lang w:val="sr-Cyrl-CS"/>
        </w:rPr>
        <w:t>закључења уговора</w:t>
      </w:r>
      <w:r w:rsidRPr="00FA6AEA">
        <w:rPr>
          <w:rFonts w:ascii="Times New Roman" w:hAnsi="Times New Roman"/>
          <w:lang w:val="sr-Cyrl-CS"/>
        </w:rPr>
        <w:t>.</w:t>
      </w:r>
    </w:p>
    <w:p w:rsidR="005D5EE7" w:rsidRPr="002625F4" w:rsidRDefault="005D5EE7" w:rsidP="005D5EE7">
      <w:pPr>
        <w:spacing w:after="0" w:line="240" w:lineRule="auto"/>
        <w:jc w:val="both"/>
        <w:rPr>
          <w:rFonts w:ascii="Times New Roman" w:hAnsi="Times New Roman"/>
          <w:lang w:val="sr-Cyrl-CS"/>
        </w:rPr>
      </w:pPr>
      <w:r w:rsidRPr="002625F4">
        <w:rPr>
          <w:rFonts w:ascii="Times New Roman" w:hAnsi="Times New Roman"/>
          <w:lang w:val="sr-Cyrl-CS"/>
        </w:rPr>
        <w:t xml:space="preserve">     </w:t>
      </w:r>
      <w:r>
        <w:rPr>
          <w:rFonts w:ascii="Times New Roman" w:hAnsi="Times New Roman"/>
          <w:lang w:val="sr-Cyrl-CS"/>
        </w:rPr>
        <w:t xml:space="preserve"> </w:t>
      </w:r>
    </w:p>
    <w:p w:rsidR="005D5EE7" w:rsidRPr="002625F4" w:rsidRDefault="005D5EE7" w:rsidP="005D5EE7">
      <w:pPr>
        <w:spacing w:after="0" w:line="240" w:lineRule="auto"/>
        <w:jc w:val="both"/>
        <w:rPr>
          <w:rFonts w:ascii="Times New Roman" w:hAnsi="Times New Roman"/>
          <w:lang w:val="sr-Cyrl-CS"/>
        </w:rPr>
      </w:pPr>
      <w:r w:rsidRPr="00FC40A4">
        <w:rPr>
          <w:rFonts w:ascii="Times New Roman" w:hAnsi="Times New Roman"/>
          <w:b/>
          <w:lang w:val="sr-Cyrl-CS"/>
        </w:rPr>
        <w:lastRenderedPageBreak/>
        <w:t xml:space="preserve">     4</w:t>
      </w:r>
      <w:r w:rsidRPr="002625F4">
        <w:rPr>
          <w:rFonts w:ascii="Times New Roman" w:hAnsi="Times New Roman"/>
          <w:lang w:val="sr-Cyrl-CS"/>
        </w:rPr>
        <w:t xml:space="preserve"> </w:t>
      </w:r>
      <w:r>
        <w:rPr>
          <w:rFonts w:ascii="Times New Roman" w:hAnsi="Times New Roman"/>
          <w:b/>
          <w:lang w:val="sr-Cyrl-CS"/>
        </w:rPr>
        <w:t>Квантитативни и квалитативни пријем добара</w:t>
      </w:r>
      <w:r w:rsidRPr="002625F4">
        <w:rPr>
          <w:rFonts w:ascii="Times New Roman" w:hAnsi="Times New Roman"/>
          <w:b/>
          <w:lang w:val="sr-Cyrl-CS"/>
        </w:rPr>
        <w:t>:</w:t>
      </w:r>
      <w:r w:rsidRPr="002625F4">
        <w:rPr>
          <w:rFonts w:ascii="Times New Roman" w:hAnsi="Times New Roman"/>
          <w:lang w:val="sr-Cyrl-CS"/>
        </w:rPr>
        <w:t xml:space="preserve"> </w:t>
      </w:r>
    </w:p>
    <w:p w:rsidR="005D5EE7" w:rsidRDefault="005D5EE7" w:rsidP="005D5EE7">
      <w:pPr>
        <w:autoSpaceDE w:val="0"/>
        <w:autoSpaceDN w:val="0"/>
        <w:adjustRightInd w:val="0"/>
        <w:spacing w:line="240" w:lineRule="auto"/>
        <w:jc w:val="both"/>
        <w:rPr>
          <w:rFonts w:ascii="Times New Roman" w:hAnsi="Times New Roman"/>
          <w:lang w:val="sr-Latn-CS"/>
        </w:rPr>
      </w:pPr>
      <w:r>
        <w:rPr>
          <w:rFonts w:ascii="Times New Roman" w:hAnsi="Times New Roman"/>
          <w:lang w:val="sr-Cyrl-CS"/>
        </w:rPr>
        <w:tab/>
      </w:r>
      <w:r w:rsidRPr="002625F4">
        <w:rPr>
          <w:rFonts w:ascii="Times New Roman" w:hAnsi="Times New Roman"/>
          <w:lang w:val="sr-Cyrl-CS"/>
        </w:rPr>
        <w:t xml:space="preserve">Примопредаја испоручених </w:t>
      </w:r>
      <w:r>
        <w:rPr>
          <w:rFonts w:ascii="Times New Roman" w:hAnsi="Times New Roman"/>
          <w:lang w:val="sr-Cyrl-CS"/>
        </w:rPr>
        <w:t xml:space="preserve">и </w:t>
      </w:r>
      <w:r w:rsidR="005C11DB">
        <w:rPr>
          <w:rFonts w:ascii="Times New Roman" w:hAnsi="Times New Roman"/>
          <w:lang w:val="sr-Cyrl-CS"/>
        </w:rPr>
        <w:t>монтирана</w:t>
      </w:r>
      <w:r>
        <w:rPr>
          <w:rFonts w:ascii="Times New Roman" w:hAnsi="Times New Roman"/>
          <w:lang w:val="sr-Cyrl-CS"/>
        </w:rPr>
        <w:t xml:space="preserve"> </w:t>
      </w:r>
      <w:r w:rsidRPr="002625F4">
        <w:rPr>
          <w:rFonts w:ascii="Times New Roman" w:hAnsi="Times New Roman"/>
          <w:lang w:val="sr-Cyrl-CS"/>
        </w:rPr>
        <w:t xml:space="preserve">добара се врши између овлашћеног лица наручиоца и овлашћеног лица </w:t>
      </w:r>
      <w:r>
        <w:rPr>
          <w:rFonts w:ascii="Times New Roman" w:hAnsi="Times New Roman"/>
          <w:lang w:val="sr-Cyrl-CS"/>
        </w:rPr>
        <w:t>извршиоца</w:t>
      </w:r>
      <w:r w:rsidRPr="002625F4">
        <w:rPr>
          <w:rFonts w:ascii="Times New Roman" w:hAnsi="Times New Roman"/>
          <w:lang w:val="sr-Cyrl-CS"/>
        </w:rPr>
        <w:t xml:space="preserve"> потписивањем </w:t>
      </w:r>
      <w:r>
        <w:rPr>
          <w:rFonts w:ascii="Times New Roman" w:hAnsi="Times New Roman"/>
          <w:lang w:val="sr-Cyrl-CS"/>
        </w:rPr>
        <w:t>записника.</w:t>
      </w:r>
      <w:r w:rsidRPr="002625F4">
        <w:rPr>
          <w:rFonts w:ascii="Times New Roman" w:hAnsi="Times New Roman"/>
          <w:lang w:val="sr-Cyrl-CS"/>
        </w:rPr>
        <w:t xml:space="preserve"> У случају да </w:t>
      </w:r>
      <w:r>
        <w:rPr>
          <w:rFonts w:ascii="Times New Roman" w:hAnsi="Times New Roman"/>
          <w:lang w:val="sr-Cyrl-CS"/>
        </w:rPr>
        <w:t>испоручена добра</w:t>
      </w:r>
      <w:r w:rsidRPr="002625F4">
        <w:rPr>
          <w:rFonts w:ascii="Times New Roman" w:hAnsi="Times New Roman"/>
          <w:lang w:val="sr-Cyrl-CS"/>
        </w:rPr>
        <w:t>, по квалитету и опису ни</w:t>
      </w:r>
      <w:r>
        <w:rPr>
          <w:rFonts w:ascii="Times New Roman" w:hAnsi="Times New Roman"/>
          <w:lang w:val="sr-Cyrl-CS"/>
        </w:rPr>
        <w:t>су</w:t>
      </w:r>
      <w:r w:rsidRPr="002625F4">
        <w:rPr>
          <w:rFonts w:ascii="Times New Roman" w:hAnsi="Times New Roman"/>
          <w:lang w:val="sr-Cyrl-CS"/>
        </w:rPr>
        <w:t xml:space="preserve"> у складу са техничком спецификацијом и понудом </w:t>
      </w:r>
      <w:r>
        <w:rPr>
          <w:rFonts w:ascii="Times New Roman" w:hAnsi="Times New Roman"/>
          <w:lang w:val="sr-Cyrl-CS"/>
        </w:rPr>
        <w:t>извршиоца</w:t>
      </w:r>
      <w:r w:rsidRPr="002625F4">
        <w:rPr>
          <w:rFonts w:ascii="Times New Roman" w:hAnsi="Times New Roman"/>
          <w:lang w:val="sr-Cyrl-CS"/>
        </w:rPr>
        <w:t xml:space="preserve"> или је оштећена</w:t>
      </w:r>
      <w:r>
        <w:rPr>
          <w:rFonts w:ascii="Times New Roman" w:hAnsi="Times New Roman"/>
          <w:lang w:val="sr-Cyrl-CS"/>
        </w:rPr>
        <w:t xml:space="preserve"> или није израђена у складу са правилима струке</w:t>
      </w:r>
      <w:r w:rsidRPr="002625F4">
        <w:rPr>
          <w:rFonts w:ascii="Times New Roman" w:hAnsi="Times New Roman"/>
          <w:lang w:val="sr-Cyrl-CS"/>
        </w:rPr>
        <w:t xml:space="preserve">, наручилац исту неће преузети, а </w:t>
      </w:r>
      <w:r>
        <w:rPr>
          <w:rFonts w:ascii="Times New Roman" w:hAnsi="Times New Roman"/>
          <w:lang w:val="sr-Cyrl-CS"/>
        </w:rPr>
        <w:t xml:space="preserve">извршилац </w:t>
      </w:r>
      <w:r w:rsidRPr="002625F4">
        <w:rPr>
          <w:rFonts w:ascii="Times New Roman" w:hAnsi="Times New Roman"/>
          <w:lang w:val="sr-Cyrl-CS"/>
        </w:rPr>
        <w:t xml:space="preserve">је дужан да у накнадном року који му наручилац </w:t>
      </w:r>
      <w:r>
        <w:rPr>
          <w:rFonts w:ascii="Times New Roman" w:hAnsi="Times New Roman"/>
          <w:lang w:val="sr-Cyrl-CS"/>
        </w:rPr>
        <w:t>одреди</w:t>
      </w:r>
      <w:r w:rsidRPr="002625F4">
        <w:rPr>
          <w:rFonts w:ascii="Times New Roman" w:hAnsi="Times New Roman"/>
          <w:lang w:val="sr-Cyrl-CS"/>
        </w:rPr>
        <w:t xml:space="preserve">, </w:t>
      </w:r>
      <w:r>
        <w:rPr>
          <w:rFonts w:ascii="Times New Roman" w:hAnsi="Times New Roman"/>
          <w:lang w:val="sr-Cyrl-CS"/>
        </w:rPr>
        <w:t>отклони све евентуалне  недостатке</w:t>
      </w:r>
      <w:r w:rsidRPr="002625F4">
        <w:rPr>
          <w:rFonts w:ascii="Times New Roman" w:hAnsi="Times New Roman"/>
          <w:lang w:val="sr-Cyrl-CS"/>
        </w:rPr>
        <w:t>.</w:t>
      </w: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Default="00D829B7" w:rsidP="005D5EE7">
      <w:pPr>
        <w:autoSpaceDE w:val="0"/>
        <w:autoSpaceDN w:val="0"/>
        <w:adjustRightInd w:val="0"/>
        <w:spacing w:line="240" w:lineRule="auto"/>
        <w:jc w:val="both"/>
        <w:rPr>
          <w:rFonts w:ascii="Times New Roman" w:hAnsi="Times New Roman"/>
          <w:lang w:val="sr-Cyrl-CS"/>
        </w:rPr>
      </w:pPr>
    </w:p>
    <w:p w:rsidR="00D829B7" w:rsidRPr="00D829B7" w:rsidRDefault="00D829B7" w:rsidP="005D5EE7">
      <w:pPr>
        <w:autoSpaceDE w:val="0"/>
        <w:autoSpaceDN w:val="0"/>
        <w:adjustRightInd w:val="0"/>
        <w:spacing w:line="240" w:lineRule="auto"/>
        <w:jc w:val="both"/>
        <w:rPr>
          <w:rFonts w:ascii="Times New Roman" w:hAnsi="Times New Roman"/>
          <w:lang w:val="sr-Cyrl-CS"/>
        </w:rPr>
      </w:pPr>
    </w:p>
    <w:p w:rsidR="00D829B7" w:rsidRDefault="00D829B7" w:rsidP="005D5EE7">
      <w:pPr>
        <w:autoSpaceDE w:val="0"/>
        <w:autoSpaceDN w:val="0"/>
        <w:adjustRightInd w:val="0"/>
        <w:spacing w:line="240" w:lineRule="auto"/>
        <w:jc w:val="both"/>
        <w:rPr>
          <w:rFonts w:ascii="Times New Roman" w:hAnsi="Times New Roman"/>
          <w:lang w:val="sr-Latn-CS"/>
        </w:rPr>
      </w:pPr>
    </w:p>
    <w:p w:rsidR="00D829B7" w:rsidRPr="00D829B7" w:rsidRDefault="00D829B7" w:rsidP="005D5EE7">
      <w:pPr>
        <w:autoSpaceDE w:val="0"/>
        <w:autoSpaceDN w:val="0"/>
        <w:adjustRightInd w:val="0"/>
        <w:spacing w:line="240" w:lineRule="auto"/>
        <w:jc w:val="both"/>
        <w:rPr>
          <w:rFonts w:ascii="Times New Roman" w:hAnsi="Times New Roman"/>
          <w:lang w:val="sr-Latn-CS"/>
        </w:rPr>
      </w:pPr>
    </w:p>
    <w:p w:rsidR="00234A24" w:rsidRDefault="00234A24" w:rsidP="005762CA">
      <w:pPr>
        <w:autoSpaceDE w:val="0"/>
        <w:autoSpaceDN w:val="0"/>
        <w:adjustRightInd w:val="0"/>
        <w:spacing w:after="0" w:line="240" w:lineRule="auto"/>
        <w:jc w:val="both"/>
        <w:rPr>
          <w:rFonts w:ascii="Times New Roman" w:hAnsi="Times New Roman"/>
          <w:b/>
          <w:bCs/>
          <w:color w:val="993300"/>
          <w:sz w:val="24"/>
          <w:szCs w:val="24"/>
          <w:lang w:val="ru-RU"/>
        </w:rPr>
      </w:pPr>
    </w:p>
    <w:p w:rsidR="00234A24" w:rsidRDefault="00234A24" w:rsidP="005762CA">
      <w:pPr>
        <w:autoSpaceDE w:val="0"/>
        <w:autoSpaceDN w:val="0"/>
        <w:adjustRightInd w:val="0"/>
        <w:spacing w:after="0" w:line="240" w:lineRule="auto"/>
        <w:jc w:val="both"/>
        <w:rPr>
          <w:rFonts w:ascii="Times New Roman" w:hAnsi="Times New Roman"/>
          <w:b/>
          <w:bCs/>
          <w:color w:val="993300"/>
          <w:sz w:val="24"/>
          <w:szCs w:val="24"/>
          <w:lang w:val="ru-RU"/>
        </w:rPr>
      </w:pPr>
    </w:p>
    <w:p w:rsidR="00572EAA" w:rsidRPr="00FE713A" w:rsidRDefault="0098407C" w:rsidP="00C74537">
      <w:pPr>
        <w:shd w:val="clear" w:color="auto" w:fill="C6D9F1"/>
        <w:jc w:val="center"/>
        <w:rPr>
          <w:rFonts w:ascii="Times New Roman" w:hAnsi="Times New Roman"/>
          <w:b/>
          <w:bCs/>
          <w:i/>
          <w:iCs/>
          <w:sz w:val="28"/>
          <w:szCs w:val="28"/>
          <w:lang w:val="ru-RU"/>
        </w:rPr>
      </w:pPr>
      <w:r>
        <w:rPr>
          <w:rFonts w:ascii="Times New Roman" w:hAnsi="Times New Roman"/>
          <w:b/>
          <w:bCs/>
          <w:i/>
          <w:iCs/>
          <w:sz w:val="28"/>
          <w:szCs w:val="28"/>
          <w:lang w:val="sr-Latn-CS"/>
        </w:rPr>
        <w:lastRenderedPageBreak/>
        <w:t>I</w:t>
      </w:r>
      <w:r w:rsidR="00096DBF">
        <w:rPr>
          <w:rFonts w:ascii="Times New Roman" w:hAnsi="Times New Roman"/>
          <w:b/>
          <w:bCs/>
          <w:i/>
          <w:iCs/>
          <w:sz w:val="28"/>
          <w:szCs w:val="28"/>
          <w:lang w:val="sr-Latn-CS"/>
        </w:rPr>
        <w:t>V</w:t>
      </w:r>
      <w:r w:rsidR="00572EAA" w:rsidRPr="00FE713A">
        <w:rPr>
          <w:rFonts w:ascii="Times New Roman" w:hAnsi="Times New Roman"/>
          <w:b/>
          <w:bCs/>
          <w:i/>
          <w:iCs/>
          <w:sz w:val="28"/>
          <w:szCs w:val="28"/>
          <w:lang w:val="ru-RU"/>
        </w:rPr>
        <w:t xml:space="preserve">   УСЛОВИ ЗА УЧЕШЋЕ У ПОСТУПКУ ЈАВНЕ НАБАВКЕ ИЗ ЧЛ. 75.</w:t>
      </w:r>
      <w:r w:rsidR="00F70516">
        <w:rPr>
          <w:rFonts w:ascii="Times New Roman" w:hAnsi="Times New Roman"/>
          <w:b/>
          <w:bCs/>
          <w:i/>
          <w:iCs/>
          <w:sz w:val="28"/>
          <w:szCs w:val="28"/>
          <w:lang w:val="ru-RU"/>
        </w:rPr>
        <w:t xml:space="preserve"> И 76.</w:t>
      </w:r>
      <w:r w:rsidR="00572EAA" w:rsidRPr="00FE713A">
        <w:rPr>
          <w:rFonts w:ascii="Times New Roman" w:hAnsi="Times New Roman"/>
          <w:b/>
          <w:bCs/>
          <w:i/>
          <w:iCs/>
          <w:sz w:val="28"/>
          <w:szCs w:val="28"/>
          <w:lang w:val="ru-RU"/>
        </w:rPr>
        <w:t xml:space="preserve">  ЗАКОНА И УПУТСТВО КАКО СЕ ДОКАЗУЈЕ ИСПУЊЕНОСТ ТИХ УСЛОВА</w:t>
      </w:r>
    </w:p>
    <w:p w:rsidR="00572EAA" w:rsidRPr="00BA2B5D" w:rsidRDefault="00572EAA" w:rsidP="001279D0">
      <w:pPr>
        <w:pStyle w:val="ListParagraphChar"/>
        <w:numPr>
          <w:ilvl w:val="0"/>
          <w:numId w:val="3"/>
        </w:numPr>
        <w:shd w:val="clear" w:color="auto" w:fill="C6D9F1"/>
        <w:tabs>
          <w:tab w:val="clear" w:pos="2476"/>
          <w:tab w:val="num" w:pos="0"/>
        </w:tabs>
        <w:suppressAutoHyphens/>
        <w:spacing w:line="100" w:lineRule="atLeast"/>
        <w:ind w:left="720"/>
        <w:jc w:val="both"/>
        <w:rPr>
          <w:b/>
          <w:bCs/>
          <w:i/>
          <w:iCs/>
        </w:rPr>
      </w:pPr>
      <w:r w:rsidRPr="00FE713A">
        <w:rPr>
          <w:b/>
          <w:bCs/>
          <w:i/>
          <w:iCs/>
          <w:lang w:val="ru-RU"/>
        </w:rPr>
        <w:t xml:space="preserve">УСЛОВИ ЗА УЧЕШЋЕ У ПОСТУПКУ ЈАВНЕ НАБАВКЕ ИЗ ЧЛ. 75. </w:t>
      </w:r>
      <w:r w:rsidR="00F70516">
        <w:rPr>
          <w:b/>
          <w:bCs/>
          <w:i/>
          <w:iCs/>
          <w:lang w:val="ru-RU"/>
        </w:rPr>
        <w:t>И 76.</w:t>
      </w:r>
      <w:r w:rsidRPr="00BA2B5D">
        <w:rPr>
          <w:b/>
          <w:bCs/>
          <w:i/>
          <w:iCs/>
        </w:rPr>
        <w:t xml:space="preserve"> ЗАКОНА</w:t>
      </w:r>
    </w:p>
    <w:p w:rsidR="00572EAA" w:rsidRPr="00BA2B5D" w:rsidRDefault="00572EAA" w:rsidP="0055475D">
      <w:pPr>
        <w:pStyle w:val="ListParagraphChar"/>
        <w:jc w:val="both"/>
        <w:rPr>
          <w:b/>
          <w:bCs/>
          <w:i/>
          <w:iCs/>
        </w:rPr>
      </w:pPr>
    </w:p>
    <w:p w:rsidR="00572EAA" w:rsidRPr="00BA2B5D" w:rsidRDefault="00572EAA" w:rsidP="001279D0">
      <w:pPr>
        <w:pStyle w:val="ListParagraphChar"/>
        <w:numPr>
          <w:ilvl w:val="1"/>
          <w:numId w:val="3"/>
        </w:numPr>
        <w:tabs>
          <w:tab w:val="clear" w:pos="2476"/>
          <w:tab w:val="num" w:pos="0"/>
        </w:tabs>
        <w:suppressAutoHyphens/>
        <w:spacing w:line="100" w:lineRule="atLeast"/>
        <w:ind w:left="1350"/>
        <w:jc w:val="both"/>
        <w:rPr>
          <w:iCs/>
        </w:rPr>
      </w:pPr>
      <w:r w:rsidRPr="00FE713A">
        <w:rPr>
          <w:iCs/>
          <w:lang w:val="ru-RU"/>
        </w:rPr>
        <w:t xml:space="preserve">Право на учешће у поступку предметне јавне набавке има понуђач који испуњава </w:t>
      </w:r>
      <w:r w:rsidRPr="00FE713A">
        <w:rPr>
          <w:b/>
          <w:iCs/>
          <w:lang w:val="ru-RU"/>
        </w:rPr>
        <w:t>обавезне услове</w:t>
      </w:r>
      <w:r w:rsidRPr="00FE713A">
        <w:rPr>
          <w:iCs/>
          <w:lang w:val="ru-RU"/>
        </w:rPr>
        <w:t xml:space="preserve"> за учешће у поступку јавне набавке дефинисане чл. 75. </w:t>
      </w:r>
      <w:r w:rsidRPr="00BA2B5D">
        <w:rPr>
          <w:iCs/>
        </w:rPr>
        <w:t>Закона, и то:</w:t>
      </w:r>
    </w:p>
    <w:p w:rsidR="00572EAA" w:rsidRPr="00BA2B5D" w:rsidRDefault="00572EAA" w:rsidP="0055475D">
      <w:pPr>
        <w:pStyle w:val="ListParagraphChar"/>
        <w:suppressAutoHyphens/>
        <w:spacing w:line="100" w:lineRule="atLeast"/>
        <w:ind w:left="1350"/>
        <w:jc w:val="both"/>
        <w:rPr>
          <w:iCs/>
        </w:rPr>
      </w:pPr>
    </w:p>
    <w:p w:rsidR="000228D0" w:rsidRPr="000228D0" w:rsidRDefault="000228D0" w:rsidP="000228D0">
      <w:pPr>
        <w:numPr>
          <w:ilvl w:val="0"/>
          <w:numId w:val="4"/>
        </w:numPr>
        <w:suppressAutoHyphens/>
        <w:spacing w:after="0" w:line="100" w:lineRule="atLeast"/>
        <w:ind w:left="1440"/>
        <w:jc w:val="both"/>
        <w:rPr>
          <w:rFonts w:ascii="Times New Roman" w:hAnsi="Times New Roman"/>
          <w:lang w:val="ru-RU"/>
        </w:rPr>
      </w:pPr>
      <w:r w:rsidRPr="000228D0">
        <w:rPr>
          <w:rFonts w:ascii="Times New Roman" w:hAnsi="Times New Roman"/>
          <w:iCs/>
          <w:lang w:val="ru-RU"/>
        </w:rPr>
        <w:t>Да је регистрован код надлежног органа, односно уписан у одговарајући регистар</w:t>
      </w:r>
      <w:r w:rsidRPr="000228D0">
        <w:rPr>
          <w:rFonts w:ascii="Times New Roman" w:hAnsi="Times New Roman"/>
          <w:i/>
          <w:iCs/>
          <w:lang w:val="sr-Cyrl-CS"/>
        </w:rPr>
        <w:t>(чл. 75. ст. 1. тач. 1) Закона);</w:t>
      </w:r>
    </w:p>
    <w:p w:rsidR="000228D0" w:rsidRPr="000228D0" w:rsidRDefault="000228D0" w:rsidP="000228D0">
      <w:pPr>
        <w:numPr>
          <w:ilvl w:val="0"/>
          <w:numId w:val="4"/>
        </w:numPr>
        <w:suppressAutoHyphens/>
        <w:spacing w:after="0" w:line="100" w:lineRule="atLeast"/>
        <w:ind w:left="1440"/>
        <w:jc w:val="both"/>
        <w:rPr>
          <w:rFonts w:ascii="Times New Roman" w:hAnsi="Times New Roman"/>
          <w:lang w:val="ru-RU"/>
        </w:rPr>
      </w:pPr>
      <w:r w:rsidRPr="000228D0">
        <w:rPr>
          <w:rFonts w:ascii="Times New Roman" w:hAnsi="Times New Roman"/>
          <w:lang w:val="ru-RU"/>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0228D0">
        <w:rPr>
          <w:rFonts w:ascii="Times New Roman" w:hAnsi="Times New Roman"/>
          <w:i/>
          <w:iCs/>
          <w:lang w:val="sr-Cyrl-CS"/>
        </w:rPr>
        <w:t>(чл. 75. ст. 1. тач. 2) Закона);</w:t>
      </w:r>
    </w:p>
    <w:p w:rsidR="000228D0" w:rsidRPr="000228D0" w:rsidRDefault="000228D0" w:rsidP="000228D0">
      <w:pPr>
        <w:numPr>
          <w:ilvl w:val="0"/>
          <w:numId w:val="4"/>
        </w:numPr>
        <w:suppressAutoHyphens/>
        <w:spacing w:after="0" w:line="100" w:lineRule="atLeast"/>
        <w:ind w:left="1440"/>
        <w:jc w:val="both"/>
        <w:rPr>
          <w:rFonts w:ascii="Times New Roman" w:hAnsi="Times New Roman"/>
          <w:lang w:val="ru-RU"/>
        </w:rPr>
      </w:pPr>
      <w:r w:rsidRPr="000228D0">
        <w:rPr>
          <w:rFonts w:ascii="Times New Roman" w:hAnsi="Times New Roman"/>
          <w:lang w:val="ru-RU"/>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0228D0">
        <w:rPr>
          <w:rFonts w:ascii="Times New Roman" w:hAnsi="Times New Roman"/>
          <w:i/>
          <w:iCs/>
          <w:lang w:val="sr-Cyrl-CS"/>
        </w:rPr>
        <w:t>(чл. 75. ст. 1. тач. 4) Закона);</w:t>
      </w:r>
    </w:p>
    <w:p w:rsidR="000228D0" w:rsidRPr="000228D0" w:rsidRDefault="000228D0" w:rsidP="000228D0">
      <w:pPr>
        <w:numPr>
          <w:ilvl w:val="0"/>
          <w:numId w:val="4"/>
        </w:numPr>
        <w:suppressAutoHyphens/>
        <w:spacing w:after="0" w:line="100" w:lineRule="atLeast"/>
        <w:ind w:left="1440"/>
        <w:jc w:val="both"/>
        <w:rPr>
          <w:rFonts w:ascii="Times New Roman" w:hAnsi="Times New Roman"/>
        </w:rPr>
      </w:pPr>
      <w:r w:rsidRPr="000228D0">
        <w:rPr>
          <w:rFonts w:ascii="Times New Roman" w:hAnsi="Times New Roman"/>
          <w:lang w:val="ru-RU"/>
        </w:rPr>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w:t>
      </w:r>
      <w:r w:rsidRPr="000228D0">
        <w:rPr>
          <w:rFonts w:ascii="Times New Roman" w:hAnsi="Times New Roman"/>
          <w:i/>
          <w:iCs/>
          <w:lang w:val="sr-Cyrl-CS"/>
        </w:rPr>
        <w:t>(чл. 75. ст. 2. Закона).</w:t>
      </w:r>
    </w:p>
    <w:p w:rsidR="00F70516" w:rsidRPr="00BA2B5D" w:rsidRDefault="00F70516" w:rsidP="00F70516">
      <w:pPr>
        <w:pStyle w:val="ListParagraphChar"/>
        <w:suppressAutoHyphens/>
        <w:spacing w:line="100" w:lineRule="atLeast"/>
        <w:ind w:left="1080"/>
        <w:jc w:val="both"/>
      </w:pPr>
    </w:p>
    <w:p w:rsidR="00F70516" w:rsidRDefault="0083090B" w:rsidP="00DF22C2">
      <w:pPr>
        <w:pStyle w:val="ListParagraphChar"/>
        <w:ind w:left="0"/>
        <w:jc w:val="both"/>
        <w:rPr>
          <w:i/>
          <w:iCs/>
          <w:lang w:val="sr-Cyrl-CS"/>
        </w:rPr>
      </w:pPr>
      <w:r w:rsidRPr="0058040B">
        <w:rPr>
          <w:b/>
          <w:bCs/>
          <w:iCs/>
          <w:szCs w:val="24"/>
          <w:lang w:val="sr-Cyrl-CS"/>
        </w:rPr>
        <w:t>1.</w:t>
      </w:r>
      <w:r w:rsidR="00F70516" w:rsidRPr="0058040B">
        <w:rPr>
          <w:b/>
          <w:bCs/>
          <w:iCs/>
          <w:szCs w:val="24"/>
        </w:rPr>
        <w:t>2.</w:t>
      </w:r>
      <w:r w:rsidR="00F70516" w:rsidRPr="0058040B">
        <w:rPr>
          <w:bCs/>
          <w:iCs/>
          <w:szCs w:val="24"/>
        </w:rPr>
        <w:t xml:space="preserve"> </w:t>
      </w:r>
      <w:r w:rsidRPr="0058040B">
        <w:rPr>
          <w:bCs/>
          <w:iCs/>
          <w:szCs w:val="24"/>
          <w:lang w:val="sr-Cyrl-CS"/>
        </w:rPr>
        <w:t xml:space="preserve">   </w:t>
      </w:r>
      <w:r w:rsidR="00E06421" w:rsidRPr="000D084B">
        <w:t xml:space="preserve">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w:t>
      </w:r>
      <w:r w:rsidR="00E06421">
        <w:t xml:space="preserve">као и да немају забарану обављања делатности која је на снази у време подношења понуде </w:t>
      </w:r>
      <w:r w:rsidR="00E06421" w:rsidRPr="000D084B">
        <w:rPr>
          <w:i/>
          <w:iCs/>
          <w:lang w:val="sr-Cyrl-CS"/>
        </w:rPr>
        <w:t>(чл. 75. ст. 2. Закона).</w:t>
      </w:r>
    </w:p>
    <w:p w:rsidR="00B5698D" w:rsidRDefault="00B5698D" w:rsidP="00DF22C2">
      <w:pPr>
        <w:pStyle w:val="ListParagraphChar"/>
        <w:ind w:left="0"/>
        <w:jc w:val="both"/>
        <w:rPr>
          <w:i/>
          <w:iCs/>
          <w:lang w:val="sr-Cyrl-CS"/>
        </w:rPr>
      </w:pPr>
    </w:p>
    <w:p w:rsidR="00572EAA" w:rsidRPr="00FE713A" w:rsidRDefault="0083090B" w:rsidP="00DF22C2">
      <w:pPr>
        <w:pStyle w:val="ListParagraphChar"/>
        <w:suppressAutoHyphens/>
        <w:spacing w:line="100" w:lineRule="atLeast"/>
        <w:ind w:left="0"/>
        <w:jc w:val="both"/>
        <w:rPr>
          <w:b/>
          <w:bCs/>
          <w:i/>
          <w:iCs/>
          <w:lang w:val="ru-RU"/>
        </w:rPr>
      </w:pPr>
      <w:r w:rsidRPr="0083090B">
        <w:rPr>
          <w:b/>
          <w:bCs/>
          <w:iCs/>
          <w:lang w:val="sr-Cyrl-CS"/>
        </w:rPr>
        <w:t>1.3.</w:t>
      </w:r>
      <w:r>
        <w:rPr>
          <w:b/>
          <w:bCs/>
          <w:iCs/>
          <w:lang w:val="sr-Cyrl-CS"/>
        </w:rPr>
        <w:t xml:space="preserve">   </w:t>
      </w:r>
      <w:r w:rsidR="000228D0" w:rsidRPr="00FE713A">
        <w:rPr>
          <w:bCs/>
          <w:iCs/>
          <w:lang w:val="ru-RU"/>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и услов из члана 75. став 1. тачка 5) Закона, за део набавке који ће понуђач извршити преко подизвођача</w:t>
      </w:r>
      <w:r w:rsidR="00572EAA" w:rsidRPr="00FE713A">
        <w:rPr>
          <w:bCs/>
          <w:iCs/>
          <w:lang w:val="ru-RU"/>
        </w:rPr>
        <w:t xml:space="preserve">.  </w:t>
      </w:r>
    </w:p>
    <w:p w:rsidR="00F45A9D" w:rsidRPr="00FE713A" w:rsidRDefault="0083090B" w:rsidP="00DF22C2">
      <w:pPr>
        <w:pStyle w:val="ListParagraphChar"/>
        <w:suppressAutoHyphens/>
        <w:spacing w:line="100" w:lineRule="atLeast"/>
        <w:ind w:left="0"/>
        <w:jc w:val="both"/>
        <w:rPr>
          <w:bCs/>
          <w:iCs/>
          <w:lang w:val="ru-RU"/>
        </w:rPr>
      </w:pPr>
      <w:r w:rsidRPr="0083090B">
        <w:rPr>
          <w:b/>
          <w:bCs/>
          <w:iCs/>
          <w:lang w:val="ru-RU"/>
        </w:rPr>
        <w:t>1.4.</w:t>
      </w:r>
      <w:r>
        <w:rPr>
          <w:b/>
          <w:bCs/>
          <w:iCs/>
          <w:lang w:val="ru-RU"/>
        </w:rPr>
        <w:t xml:space="preserve">  </w:t>
      </w:r>
      <w:r w:rsidR="00F45A9D" w:rsidRPr="00FE713A">
        <w:rPr>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0228D0" w:rsidRDefault="00F45A9D" w:rsidP="00DF22C2">
      <w:pPr>
        <w:pStyle w:val="ListParagraphChar"/>
        <w:ind w:left="0"/>
        <w:jc w:val="both"/>
        <w:rPr>
          <w:bCs/>
          <w:iCs/>
          <w:lang w:val="ru-RU"/>
        </w:rPr>
      </w:pPr>
      <w:r w:rsidRPr="00FE713A">
        <w:rPr>
          <w:bCs/>
          <w:iCs/>
          <w:lang w:val="ru-RU"/>
        </w:rPr>
        <w:t>Услов из члана 75.став 1.тач. 5) Закона, дужан је да испуни понуђач из групе понуђача којем је поверено извршење дела набавке за који је неопходна испуњеност тог услова</w:t>
      </w:r>
      <w:r w:rsidR="00613B8E">
        <w:rPr>
          <w:bCs/>
          <w:iCs/>
          <w:lang w:val="ru-RU"/>
        </w:rPr>
        <w:t>.</w:t>
      </w:r>
    </w:p>
    <w:p w:rsidR="00B5698D" w:rsidRDefault="00B5698D" w:rsidP="00DF22C2">
      <w:pPr>
        <w:pStyle w:val="ListParagraphChar"/>
        <w:ind w:left="0"/>
        <w:jc w:val="both"/>
        <w:rPr>
          <w:bCs/>
          <w:iCs/>
          <w:lang w:val="ru-RU"/>
        </w:rPr>
      </w:pPr>
    </w:p>
    <w:p w:rsidR="00B5698D" w:rsidRDefault="00B5698D" w:rsidP="00DF22C2">
      <w:pPr>
        <w:pStyle w:val="ListParagraphChar"/>
        <w:ind w:left="0"/>
        <w:jc w:val="both"/>
        <w:rPr>
          <w:bCs/>
          <w:iCs/>
          <w:lang w:val="ru-RU"/>
        </w:rPr>
      </w:pPr>
      <w:r>
        <w:rPr>
          <w:bCs/>
          <w:iCs/>
          <w:lang w:val="ru-RU"/>
        </w:rPr>
        <w:t>2.1. Додатни услови</w:t>
      </w:r>
    </w:p>
    <w:p w:rsidR="00B5698D" w:rsidRDefault="00B5698D" w:rsidP="00B5698D">
      <w:pPr>
        <w:pStyle w:val="ListParagraph"/>
        <w:tabs>
          <w:tab w:val="left" w:pos="680"/>
        </w:tabs>
        <w:ind w:left="0"/>
        <w:jc w:val="both"/>
        <w:rPr>
          <w:rFonts w:ascii="Arial" w:hAnsi="Arial" w:cs="Arial"/>
          <w:bCs/>
          <w:iCs/>
          <w:lang w:val="sr-Cyrl-CS"/>
        </w:rPr>
      </w:pPr>
    </w:p>
    <w:p w:rsidR="00B5698D" w:rsidRDefault="00B5698D" w:rsidP="00B5698D">
      <w:pPr>
        <w:pStyle w:val="ListParagraph"/>
        <w:tabs>
          <w:tab w:val="left" w:pos="680"/>
        </w:tabs>
        <w:ind w:left="0"/>
        <w:jc w:val="both"/>
        <w:rPr>
          <w:rFonts w:eastAsia="TimesNewRomanPS-BoldMT"/>
          <w:b/>
          <w:bCs/>
          <w:lang w:val="sr-Cyrl-CS"/>
        </w:rPr>
      </w:pPr>
      <w:r w:rsidRPr="00B5698D">
        <w:rPr>
          <w:bCs/>
          <w:iCs/>
        </w:rPr>
        <w:t xml:space="preserve">Понуђач који </w:t>
      </w:r>
      <w:r w:rsidRPr="00B5698D">
        <w:rPr>
          <w:iCs/>
        </w:rPr>
        <w:t xml:space="preserve">учествује у поступку предметне јавне набавке мора испунити </w:t>
      </w:r>
      <w:r w:rsidRPr="00B5698D">
        <w:rPr>
          <w:b/>
          <w:iCs/>
        </w:rPr>
        <w:t>додатне услове</w:t>
      </w:r>
      <w:r w:rsidRPr="00B5698D">
        <w:rPr>
          <w:iCs/>
        </w:rPr>
        <w:t xml:space="preserve"> за учешће у поступку јавне набавке, дефинисане овом конкурсном документацијом,</w:t>
      </w:r>
      <w:r w:rsidRPr="00B5698D">
        <w:rPr>
          <w:rFonts w:eastAsia="TimesNewRomanPS-BoldMT"/>
          <w:b/>
          <w:bCs/>
          <w:lang w:val="sr-Cyrl-CS"/>
        </w:rPr>
        <w:t xml:space="preserve"> </w:t>
      </w:r>
      <w:r w:rsidRPr="00B5698D">
        <w:rPr>
          <w:iCs/>
          <w:lang w:val="sr-Cyrl-CS"/>
        </w:rPr>
        <w:t>а и</w:t>
      </w:r>
      <w:r w:rsidRPr="00B5698D">
        <w:rPr>
          <w:rFonts w:eastAsia="TimesNewRomanPS-BoldMT"/>
          <w:bCs/>
          <w:lang w:val="sr-Cyrl-CS"/>
        </w:rPr>
        <w:t xml:space="preserve">спуњеност </w:t>
      </w:r>
      <w:r w:rsidRPr="00B5698D">
        <w:rPr>
          <w:rFonts w:eastAsia="TimesNewRomanPS-BoldMT"/>
          <w:b/>
          <w:bCs/>
          <w:lang w:val="sr-Cyrl-CS"/>
        </w:rPr>
        <w:t xml:space="preserve">додатних услова </w:t>
      </w:r>
      <w:r w:rsidRPr="00B5698D">
        <w:rPr>
          <w:rFonts w:eastAsia="TimesNewRomanPS-BoldMT"/>
          <w:bCs/>
          <w:lang w:val="sr-Cyrl-CS"/>
        </w:rPr>
        <w:t xml:space="preserve">понуђач доказује </w:t>
      </w:r>
      <w:r w:rsidRPr="00B5698D">
        <w:rPr>
          <w:lang w:val="sr-Cyrl-CS"/>
        </w:rPr>
        <w:t xml:space="preserve">на начин дефинисан у наредној табели, </w:t>
      </w:r>
      <w:r w:rsidRPr="00B5698D">
        <w:rPr>
          <w:b/>
          <w:lang w:val="sr-Cyrl-CS"/>
        </w:rPr>
        <w:t>и то</w:t>
      </w:r>
      <w:r w:rsidRPr="00B5698D">
        <w:rPr>
          <w:rFonts w:eastAsia="TimesNewRomanPS-BoldMT"/>
          <w:b/>
          <w:bCs/>
          <w:lang w:val="sr-Cyrl-CS"/>
        </w:rPr>
        <w:t>:</w:t>
      </w:r>
    </w:p>
    <w:p w:rsidR="00D829B7" w:rsidRPr="00B5698D" w:rsidRDefault="00D829B7" w:rsidP="00B5698D">
      <w:pPr>
        <w:pStyle w:val="ListParagraph"/>
        <w:tabs>
          <w:tab w:val="left" w:pos="680"/>
        </w:tabs>
        <w:ind w:left="0"/>
        <w:jc w:val="both"/>
        <w:rPr>
          <w:rFonts w:eastAsia="TimesNewRomanPS-BoldMT"/>
          <w:b/>
          <w:bCs/>
          <w:lang w:val="sr-Cyrl-CS"/>
        </w:rPr>
      </w:pPr>
    </w:p>
    <w:p w:rsidR="00B5698D" w:rsidRDefault="00B5698D" w:rsidP="00DF22C2">
      <w:pPr>
        <w:pStyle w:val="ListParagraphChar"/>
        <w:ind w:left="0"/>
        <w:jc w:val="both"/>
        <w:rPr>
          <w:bCs/>
          <w:iCs/>
          <w:lang w:val="ru-RU"/>
        </w:rPr>
      </w:pPr>
    </w:p>
    <w:p w:rsidR="00B5698D" w:rsidRPr="00B5698D" w:rsidRDefault="00B5698D" w:rsidP="00B5698D">
      <w:pPr>
        <w:pStyle w:val="ListParagraph"/>
        <w:numPr>
          <w:ilvl w:val="0"/>
          <w:numId w:val="46"/>
        </w:numPr>
        <w:rPr>
          <w:szCs w:val="24"/>
        </w:rPr>
      </w:pPr>
      <w:r w:rsidRPr="00B5698D">
        <w:rPr>
          <w:szCs w:val="24"/>
        </w:rPr>
        <w:lastRenderedPageBreak/>
        <w:t>Копију ИСО 9001 –за Систем менаџмента</w:t>
      </w:r>
      <w:r>
        <w:rPr>
          <w:szCs w:val="24"/>
          <w:lang w:val="sr-Cyrl-CS"/>
        </w:rPr>
        <w:t xml:space="preserve"> </w:t>
      </w:r>
      <w:r w:rsidRPr="00B5698D">
        <w:rPr>
          <w:szCs w:val="24"/>
        </w:rPr>
        <w:t xml:space="preserve">квалитетом–Област регистрације која одговара </w:t>
      </w:r>
    </w:p>
    <w:p w:rsidR="00B5698D" w:rsidRDefault="00B5698D" w:rsidP="00B5698D">
      <w:pPr>
        <w:spacing w:after="0" w:line="240" w:lineRule="auto"/>
        <w:rPr>
          <w:rFonts w:ascii="Times New Roman" w:hAnsi="Times New Roman"/>
          <w:sz w:val="24"/>
          <w:szCs w:val="24"/>
          <w:lang w:val="sr-Cyrl-CS"/>
        </w:rPr>
      </w:pPr>
      <w:r w:rsidRPr="00B5698D">
        <w:rPr>
          <w:rFonts w:ascii="Times New Roman" w:hAnsi="Times New Roman"/>
          <w:sz w:val="24"/>
          <w:szCs w:val="24"/>
        </w:rPr>
        <w:t>предметној опреми</w:t>
      </w:r>
    </w:p>
    <w:p w:rsidR="00B5698D" w:rsidRPr="00B5698D" w:rsidRDefault="00B5698D" w:rsidP="00B5698D">
      <w:pPr>
        <w:pStyle w:val="ListParagraph"/>
        <w:numPr>
          <w:ilvl w:val="0"/>
          <w:numId w:val="46"/>
        </w:numPr>
        <w:rPr>
          <w:szCs w:val="24"/>
        </w:rPr>
      </w:pPr>
      <w:r w:rsidRPr="00B5698D">
        <w:rPr>
          <w:bCs/>
          <w:iCs/>
          <w:lang w:val="ru-RU"/>
        </w:rPr>
        <w:t>Копиј</w:t>
      </w:r>
      <w:r w:rsidR="00D829B7">
        <w:rPr>
          <w:bCs/>
          <w:iCs/>
          <w:lang w:val="sr-Cyrl-CS"/>
        </w:rPr>
        <w:t>у</w:t>
      </w:r>
      <w:r w:rsidRPr="00B5698D">
        <w:rPr>
          <w:bCs/>
          <w:iCs/>
          <w:lang w:val="ru-RU"/>
        </w:rPr>
        <w:t xml:space="preserve"> </w:t>
      </w:r>
      <w:r w:rsidRPr="00B5698D">
        <w:rPr>
          <w:lang/>
        </w:rPr>
        <w:t>Сертификат о испуњености стандарда SRPS EN 1176 за сваки реквизит по наособ</w:t>
      </w:r>
    </w:p>
    <w:p w:rsidR="00613B8E" w:rsidRPr="00B5698D" w:rsidRDefault="00613B8E" w:rsidP="00B5698D">
      <w:pPr>
        <w:pStyle w:val="ListParagraphChar"/>
        <w:ind w:left="540"/>
        <w:jc w:val="both"/>
        <w:rPr>
          <w:bCs/>
          <w:iCs/>
          <w:lang w:val="ru-RU"/>
        </w:rPr>
      </w:pPr>
    </w:p>
    <w:p w:rsidR="00572EAA" w:rsidRPr="00FE713A" w:rsidRDefault="00572EAA" w:rsidP="00613B8E">
      <w:pPr>
        <w:pStyle w:val="ListParagraphChar"/>
        <w:numPr>
          <w:ilvl w:val="0"/>
          <w:numId w:val="31"/>
        </w:numPr>
        <w:shd w:val="clear" w:color="auto" w:fill="C6D9F1"/>
        <w:tabs>
          <w:tab w:val="clear" w:pos="2476"/>
          <w:tab w:val="num" w:pos="993"/>
        </w:tabs>
        <w:suppressAutoHyphens/>
        <w:spacing w:line="100" w:lineRule="atLeast"/>
        <w:ind w:left="720"/>
        <w:rPr>
          <w:b/>
          <w:bCs/>
          <w:i/>
          <w:iCs/>
          <w:lang w:val="ru-RU"/>
        </w:rPr>
      </w:pPr>
      <w:r w:rsidRPr="00FE713A">
        <w:rPr>
          <w:b/>
          <w:bCs/>
          <w:i/>
          <w:iCs/>
          <w:lang w:val="ru-RU"/>
        </w:rPr>
        <w:t>УПУТСТВО КАКО СЕ ДОКАЗУЈЕ ИСПУЊЕНОСТ УСЛОВА</w:t>
      </w:r>
    </w:p>
    <w:p w:rsidR="00572EAA" w:rsidRPr="00FE713A" w:rsidRDefault="00572EAA" w:rsidP="003F6C8E">
      <w:pPr>
        <w:shd w:val="clear" w:color="auto" w:fill="C6D9F1"/>
        <w:suppressAutoHyphens/>
        <w:spacing w:line="100" w:lineRule="atLeast"/>
        <w:ind w:left="360"/>
        <w:rPr>
          <w:rFonts w:ascii="Times New Roman" w:hAnsi="Times New Roman"/>
          <w:b/>
          <w:bCs/>
          <w:i/>
          <w:iCs/>
          <w:lang w:val="ru-RU"/>
        </w:rPr>
      </w:pPr>
    </w:p>
    <w:p w:rsidR="00572EAA" w:rsidRPr="00E93D02" w:rsidRDefault="00572EAA" w:rsidP="0055475D">
      <w:pPr>
        <w:pStyle w:val="ListParagraphChar"/>
        <w:ind w:left="0"/>
        <w:jc w:val="both"/>
        <w:rPr>
          <w:lang w:val="ru-RU"/>
        </w:rPr>
      </w:pPr>
    </w:p>
    <w:p w:rsidR="00E93D02" w:rsidRPr="00E93D02" w:rsidRDefault="007C034B" w:rsidP="00E93D02">
      <w:pPr>
        <w:pStyle w:val="ListParagraph"/>
        <w:suppressAutoHyphens/>
        <w:spacing w:line="100" w:lineRule="atLeast"/>
        <w:ind w:left="0"/>
        <w:jc w:val="both"/>
      </w:pPr>
      <w:r>
        <w:rPr>
          <w:lang w:val="sr-Cyrl-CS"/>
        </w:rPr>
        <w:t xml:space="preserve">  </w:t>
      </w:r>
      <w:r w:rsidR="00E93D02" w:rsidRPr="00E93D02">
        <w:t xml:space="preserve">Испуњеност </w:t>
      </w:r>
      <w:r w:rsidR="00E93D02" w:rsidRPr="00E93D02">
        <w:rPr>
          <w:b/>
        </w:rPr>
        <w:t xml:space="preserve">обавезних услова </w:t>
      </w:r>
      <w:r w:rsidR="00E93D02" w:rsidRPr="00E93D02">
        <w:t xml:space="preserve">за учешће у поступку предметне јавне набавке наведних у табеларном приказу обавезних услова под редним бројем 1, 2, 3 и 4. и </w:t>
      </w:r>
      <w:r w:rsidR="00E93D02" w:rsidRPr="00E93D02">
        <w:rPr>
          <w:b/>
        </w:rPr>
        <w:t>додатних услова</w:t>
      </w:r>
      <w:r w:rsidR="00E93D02" w:rsidRPr="00E93D02">
        <w:t xml:space="preserve"> за учешће у поступку предметне јавне набавке наведних у табеларном приказу додатних услова под редним бројем 1, 2, 3. и 4, </w:t>
      </w:r>
      <w:r w:rsidR="00E93D02" w:rsidRPr="00E93D02">
        <w:rPr>
          <w:lang w:val="sr-Cyrl-CS"/>
        </w:rPr>
        <w:t xml:space="preserve">у складу са чл. 77. ст. 4. ЗЈН, </w:t>
      </w:r>
      <w:r w:rsidR="00E93D02" w:rsidRPr="00E93D02">
        <w:t xml:space="preserve">понуђач доказује достављањем </w:t>
      </w:r>
      <w:r w:rsidR="00E93D02" w:rsidRPr="00E93D02">
        <w:rPr>
          <w:b/>
        </w:rPr>
        <w:t>ИЗЈАВЕ</w:t>
      </w:r>
      <w:r w:rsidR="00E93D02" w:rsidRPr="00E93D02">
        <w:t xml:space="preserve"> </w:t>
      </w:r>
      <w:r w:rsidR="00E93D02" w:rsidRPr="00E93D02">
        <w:rPr>
          <w:lang w:val="sr-Cyrl-CS"/>
        </w:rPr>
        <w:t>(</w:t>
      </w:r>
      <w:r w:rsidR="00E93D02" w:rsidRPr="00E93D02">
        <w:rPr>
          <w:i/>
          <w:lang w:val="sr-Cyrl-CS"/>
        </w:rPr>
        <w:t xml:space="preserve">Образац </w:t>
      </w:r>
      <w:r w:rsidR="00886C7D">
        <w:rPr>
          <w:i/>
        </w:rPr>
        <w:t>5</w:t>
      </w:r>
      <w:r w:rsidR="00E93D02" w:rsidRPr="00E93D02">
        <w:rPr>
          <w:i/>
          <w:lang w:val="sr-Cyrl-CS"/>
        </w:rPr>
        <w:t>.</w:t>
      </w:r>
      <w:r w:rsidR="00E93D02" w:rsidRPr="00E93D02">
        <w:rPr>
          <w:i/>
          <w:lang w:val="ru-RU"/>
        </w:rPr>
        <w:t xml:space="preserve"> у </w:t>
      </w:r>
      <w:r w:rsidR="00E93D02" w:rsidRPr="00E93D02">
        <w:rPr>
          <w:i/>
        </w:rPr>
        <w:t>поглављу</w:t>
      </w:r>
      <w:r w:rsidR="00E93D02" w:rsidRPr="00E93D02">
        <w:rPr>
          <w:i/>
          <w:lang w:val="sr-Cyrl-CS"/>
        </w:rPr>
        <w:t xml:space="preserve"> </w:t>
      </w:r>
      <w:r w:rsidR="00E93D02" w:rsidRPr="00E93D02">
        <w:rPr>
          <w:i/>
        </w:rPr>
        <w:t>VI</w:t>
      </w:r>
      <w:r w:rsidR="00E93D02" w:rsidRPr="00E93D02">
        <w:rPr>
          <w:i/>
          <w:lang w:val="ru-RU"/>
        </w:rPr>
        <w:t xml:space="preserve"> ове конкурсне документације</w:t>
      </w:r>
      <w:r w:rsidR="00E93D02" w:rsidRPr="00E93D02">
        <w:rPr>
          <w:lang w:val="sr-Cyrl-CS"/>
        </w:rPr>
        <w:t>),</w:t>
      </w:r>
      <w:r w:rsidR="00E93D02" w:rsidRPr="00E93D02">
        <w:rPr>
          <w:color w:val="FF0000"/>
          <w:lang w:val="sr-Cyrl-CS"/>
        </w:rPr>
        <w:t xml:space="preserve"> </w:t>
      </w:r>
      <w:r w:rsidR="00E93D02" w:rsidRPr="00E93D02">
        <w:t xml:space="preserve">којом под пуном материјалном и кривичном одговорношћу потврђује да испуњава услове за учешће у поступку јавне набавке из чл. 75. ст. 1. тач. 1) до 4), чл. 75. ст. 2. и чл. 76. ЗЈН, дефинисане овом конкурсном документацијом. </w:t>
      </w:r>
    </w:p>
    <w:p w:rsidR="00F95389" w:rsidRDefault="00543D12" w:rsidP="00054E3D">
      <w:pPr>
        <w:autoSpaceDE w:val="0"/>
        <w:autoSpaceDN w:val="0"/>
        <w:adjustRightInd w:val="0"/>
        <w:spacing w:after="0" w:line="240" w:lineRule="auto"/>
        <w:ind w:firstLine="360"/>
        <w:jc w:val="both"/>
        <w:rPr>
          <w:rFonts w:ascii="Times New Roman" w:hAnsi="Times New Roman"/>
          <w:color w:val="993300"/>
          <w:sz w:val="24"/>
          <w:szCs w:val="24"/>
          <w:lang w:val="sr-Cyrl-CS"/>
        </w:rPr>
      </w:pPr>
      <w:r>
        <w:rPr>
          <w:rFonts w:ascii="Times New Roman" w:hAnsi="Times New Roman"/>
          <w:sz w:val="24"/>
          <w:szCs w:val="24"/>
          <w:lang w:val="sr-Cyrl-CS"/>
        </w:rPr>
        <w:t>Испуњеност обавезног услова из члана 75. став1, тачка 5)</w:t>
      </w:r>
      <w:r w:rsidR="00F551BC">
        <w:rPr>
          <w:rFonts w:ascii="Times New Roman" w:hAnsi="Times New Roman"/>
          <w:sz w:val="24"/>
          <w:szCs w:val="24"/>
          <w:lang w:val="sr-Cyrl-CS"/>
        </w:rPr>
        <w:t xml:space="preserve"> </w:t>
      </w:r>
      <w:r>
        <w:rPr>
          <w:rFonts w:ascii="Times New Roman" w:hAnsi="Times New Roman"/>
          <w:sz w:val="24"/>
          <w:szCs w:val="24"/>
          <w:lang w:val="sr-Cyrl-CS"/>
        </w:rPr>
        <w:t xml:space="preserve">понуђач доказује достављањем фотокопије </w:t>
      </w:r>
      <w:r w:rsidR="0083090B" w:rsidRPr="00543D12">
        <w:rPr>
          <w:rFonts w:ascii="Times New Roman" w:hAnsi="Times New Roman"/>
          <w:sz w:val="24"/>
          <w:szCs w:val="24"/>
        </w:rPr>
        <w:t>лиценце-дозволе за обављање енергетске делатности-трговина нафтом и дериватима нафте, утврђене Законом о енергетици („Службени гласник РС“, број 57/2011)</w:t>
      </w:r>
      <w:r w:rsidR="0083090B" w:rsidRPr="00543D12">
        <w:rPr>
          <w:rFonts w:ascii="Times New Roman" w:hAnsi="Times New Roman"/>
          <w:sz w:val="24"/>
          <w:szCs w:val="24"/>
          <w:lang w:val="sr-Cyrl-CS"/>
        </w:rPr>
        <w:t>, издате од стране Агенције за енергетику Републике Србије. Лиценца коју понуђач треба да достави мора бити важећа</w:t>
      </w:r>
      <w:r>
        <w:rPr>
          <w:rFonts w:ascii="Times New Roman" w:hAnsi="Times New Roman"/>
          <w:sz w:val="24"/>
          <w:szCs w:val="24"/>
          <w:lang w:val="sr-Cyrl-CS"/>
        </w:rPr>
        <w:t>.</w:t>
      </w:r>
    </w:p>
    <w:p w:rsidR="00054E3D" w:rsidRPr="00054E3D" w:rsidRDefault="00054E3D" w:rsidP="00054E3D">
      <w:pPr>
        <w:autoSpaceDE w:val="0"/>
        <w:autoSpaceDN w:val="0"/>
        <w:adjustRightInd w:val="0"/>
        <w:spacing w:after="0" w:line="240" w:lineRule="auto"/>
        <w:ind w:firstLine="360"/>
        <w:jc w:val="both"/>
        <w:rPr>
          <w:rFonts w:ascii="Times New Roman" w:hAnsi="Times New Roman"/>
          <w:color w:val="993300"/>
          <w:sz w:val="24"/>
          <w:szCs w:val="24"/>
          <w:lang w:val="sr-Cyrl-CS"/>
        </w:rPr>
      </w:pPr>
    </w:p>
    <w:p w:rsidR="007C034B" w:rsidRPr="00D5571D" w:rsidRDefault="007C034B" w:rsidP="007C034B">
      <w:pPr>
        <w:pStyle w:val="ListParagraph"/>
        <w:suppressAutoHyphens/>
        <w:spacing w:line="100" w:lineRule="atLeast"/>
        <w:ind w:left="0"/>
        <w:jc w:val="both"/>
        <w:rPr>
          <w:bCs/>
          <w:iCs/>
          <w:lang w:val="sr-Cyrl-CS"/>
        </w:rPr>
      </w:pPr>
      <w:r w:rsidRPr="007C034B">
        <w:rPr>
          <w:b/>
          <w:bCs/>
          <w:iCs/>
        </w:rPr>
        <w:t>Уколико понуђач подноси понуду са подизвођачем</w:t>
      </w:r>
      <w:r w:rsidRPr="007C034B">
        <w:rPr>
          <w:bCs/>
          <w:iCs/>
        </w:rPr>
        <w:t xml:space="preserve">, у складу са чланом 80. ЗЈН, подизвођач мора да испуњава обавезне услове из члана 75. став 1. тач. 1) до 4) ЗЈН. У том случају понуђач је дужан да </w:t>
      </w:r>
      <w:r w:rsidRPr="007C034B">
        <w:rPr>
          <w:bCs/>
          <w:iCs/>
          <w:lang w:val="sr-Cyrl-CS"/>
        </w:rPr>
        <w:t xml:space="preserve">за подизвођача достави </w:t>
      </w:r>
      <w:r w:rsidRPr="007C034B">
        <w:rPr>
          <w:b/>
          <w:bCs/>
          <w:iCs/>
        </w:rPr>
        <w:t>ИЗЈАВУ</w:t>
      </w:r>
      <w:r w:rsidRPr="007C034B">
        <w:rPr>
          <w:bCs/>
          <w:iCs/>
        </w:rPr>
        <w:t xml:space="preserve"> подизвођача </w:t>
      </w:r>
      <w:r w:rsidRPr="007C034B">
        <w:rPr>
          <w:lang w:val="sr-Cyrl-CS"/>
        </w:rPr>
        <w:t>(</w:t>
      </w:r>
      <w:r w:rsidRPr="007C034B">
        <w:rPr>
          <w:i/>
          <w:lang w:val="sr-Cyrl-CS"/>
        </w:rPr>
        <w:t xml:space="preserve">Образац </w:t>
      </w:r>
      <w:r w:rsidR="00886C7D">
        <w:rPr>
          <w:i/>
        </w:rPr>
        <w:t>6</w:t>
      </w:r>
      <w:r w:rsidRPr="007C034B">
        <w:rPr>
          <w:i/>
        </w:rPr>
        <w:t xml:space="preserve">. у </w:t>
      </w:r>
      <w:r w:rsidRPr="00D5571D">
        <w:rPr>
          <w:i/>
        </w:rPr>
        <w:t>поглављу</w:t>
      </w:r>
      <w:r w:rsidRPr="00D5571D">
        <w:rPr>
          <w:i/>
          <w:lang w:val="ru-RU"/>
        </w:rPr>
        <w:t xml:space="preserve"> </w:t>
      </w:r>
      <w:r w:rsidR="00D5571D" w:rsidRPr="00D5571D">
        <w:rPr>
          <w:i/>
        </w:rPr>
        <w:t>VI</w:t>
      </w:r>
      <w:r w:rsidRPr="00D5571D">
        <w:rPr>
          <w:i/>
        </w:rPr>
        <w:t xml:space="preserve"> ове конкурсне документације)</w:t>
      </w:r>
      <w:r w:rsidRPr="00D5571D">
        <w:rPr>
          <w:lang w:val="sr-Cyrl-CS"/>
        </w:rPr>
        <w:t>,</w:t>
      </w:r>
      <w:r w:rsidRPr="00D5571D">
        <w:rPr>
          <w:bCs/>
          <w:iCs/>
        </w:rPr>
        <w:t xml:space="preserve"> потписану од стране овлашћеног лица подизвођача и оверену печатом. </w:t>
      </w:r>
    </w:p>
    <w:p w:rsidR="007C034B" w:rsidRPr="00D5571D" w:rsidRDefault="007C034B" w:rsidP="007C034B">
      <w:pPr>
        <w:pStyle w:val="ListParagraph"/>
        <w:jc w:val="both"/>
        <w:rPr>
          <w:bCs/>
          <w:iCs/>
          <w:lang w:val="sr-Cyrl-CS"/>
        </w:rPr>
      </w:pPr>
    </w:p>
    <w:p w:rsidR="007C034B" w:rsidRPr="00D5571D" w:rsidRDefault="007C034B" w:rsidP="007C034B">
      <w:pPr>
        <w:pStyle w:val="ListParagraph"/>
        <w:suppressAutoHyphens/>
        <w:spacing w:line="100" w:lineRule="atLeast"/>
        <w:ind w:left="0"/>
        <w:jc w:val="both"/>
        <w:rPr>
          <w:bCs/>
          <w:iCs/>
          <w:lang w:val="sr-Cyrl-CS"/>
        </w:rPr>
      </w:pPr>
      <w:r w:rsidRPr="00D5571D">
        <w:rPr>
          <w:b/>
          <w:bCs/>
          <w:iCs/>
        </w:rPr>
        <w:t>Уколико понуду подноси група понуђача</w:t>
      </w:r>
      <w:r w:rsidRPr="00D5571D">
        <w:rPr>
          <w:bCs/>
          <w:iCs/>
        </w:rPr>
        <w:t xml:space="preserve">, сваки понуђач из групе понуђача мора да испуни обавезне услове из члана 75. став 1. тач. 1) до 4) ЗЈН, а додатне услове испуњавају заједно. У том случају </w:t>
      </w:r>
      <w:r w:rsidRPr="00D5571D">
        <w:rPr>
          <w:b/>
          <w:bCs/>
          <w:iCs/>
        </w:rPr>
        <w:t>ИЗЈАВА</w:t>
      </w:r>
      <w:r w:rsidRPr="00D5571D">
        <w:rPr>
          <w:bCs/>
          <w:iCs/>
        </w:rPr>
        <w:t xml:space="preserve"> </w:t>
      </w:r>
      <w:r w:rsidRPr="00D5571D">
        <w:rPr>
          <w:lang w:val="sr-Cyrl-CS"/>
        </w:rPr>
        <w:t>(</w:t>
      </w:r>
      <w:r w:rsidRPr="00D5571D">
        <w:rPr>
          <w:i/>
          <w:lang w:val="sr-Cyrl-CS"/>
        </w:rPr>
        <w:t xml:space="preserve">Образац </w:t>
      </w:r>
      <w:r w:rsidR="00886C7D">
        <w:rPr>
          <w:i/>
        </w:rPr>
        <w:t>5</w:t>
      </w:r>
      <w:r w:rsidRPr="00D5571D">
        <w:rPr>
          <w:i/>
          <w:lang w:val="sr-Cyrl-CS"/>
        </w:rPr>
        <w:t>.</w:t>
      </w:r>
      <w:r w:rsidRPr="00D5571D">
        <w:rPr>
          <w:i/>
          <w:lang w:val="ru-RU"/>
        </w:rPr>
        <w:t xml:space="preserve"> у </w:t>
      </w:r>
      <w:r w:rsidRPr="00D5571D">
        <w:rPr>
          <w:i/>
        </w:rPr>
        <w:t>поглављу</w:t>
      </w:r>
      <w:r w:rsidRPr="00D5571D">
        <w:rPr>
          <w:i/>
          <w:lang w:val="sr-Cyrl-CS"/>
        </w:rPr>
        <w:t xml:space="preserve"> </w:t>
      </w:r>
      <w:r w:rsidR="00E35BF5">
        <w:rPr>
          <w:i/>
        </w:rPr>
        <w:t>VI</w:t>
      </w:r>
      <w:r w:rsidRPr="00D5571D">
        <w:rPr>
          <w:i/>
          <w:lang w:val="ru-RU"/>
        </w:rPr>
        <w:t xml:space="preserve"> ове конкурсне документације</w:t>
      </w:r>
      <w:r w:rsidRPr="00D5571D">
        <w:rPr>
          <w:lang w:val="sr-Cyrl-CS"/>
        </w:rPr>
        <w:t xml:space="preserve">), </w:t>
      </w:r>
      <w:r w:rsidRPr="00D5571D">
        <w:rPr>
          <w:bCs/>
          <w:iCs/>
        </w:rPr>
        <w:t xml:space="preserve">мора бити потписана од стране овлашћеног лица сваког понуђача из групе понуђача и оверена печатом. </w:t>
      </w:r>
    </w:p>
    <w:p w:rsidR="007C034B" w:rsidRPr="007C034B" w:rsidRDefault="007C034B" w:rsidP="007C034B">
      <w:pPr>
        <w:pStyle w:val="ListParagraph"/>
        <w:suppressAutoHyphens/>
        <w:spacing w:line="100" w:lineRule="atLeast"/>
        <w:ind w:left="0"/>
        <w:jc w:val="both"/>
        <w:rPr>
          <w:bCs/>
          <w:iCs/>
          <w:lang w:val="sr-Cyrl-CS"/>
        </w:rPr>
      </w:pPr>
      <w:r w:rsidRPr="007C034B">
        <w:rPr>
          <w:rFonts w:eastAsia="TimesNewRomanPSMT"/>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7C034B" w:rsidRPr="007C034B" w:rsidRDefault="007C034B" w:rsidP="007C034B">
      <w:pPr>
        <w:pStyle w:val="ListParagraph"/>
        <w:jc w:val="both"/>
        <w:rPr>
          <w:bCs/>
          <w:iCs/>
          <w:lang w:val="sr-Cyrl-CS"/>
        </w:rPr>
      </w:pPr>
    </w:p>
    <w:p w:rsidR="007C034B" w:rsidRPr="007C034B" w:rsidRDefault="007C034B" w:rsidP="007C034B">
      <w:pPr>
        <w:pStyle w:val="ListParagraph"/>
        <w:suppressAutoHyphens/>
        <w:spacing w:line="100" w:lineRule="atLeast"/>
        <w:ind w:left="0"/>
        <w:jc w:val="both"/>
        <w:rPr>
          <w:bCs/>
          <w:iCs/>
          <w:lang w:val="sr-Cyrl-CS"/>
        </w:rPr>
      </w:pPr>
      <w:r w:rsidRPr="007C034B">
        <w:rPr>
          <w:bCs/>
          <w:iCs/>
        </w:rPr>
        <w:t>Наручилац може пре доношења одлуке о додели уговора да зат</w:t>
      </w:r>
      <w:r w:rsidRPr="007C034B">
        <w:rPr>
          <w:bCs/>
          <w:iCs/>
          <w:lang w:val="sr-Cyrl-CS"/>
        </w:rPr>
        <w:t xml:space="preserve">ражи </w:t>
      </w:r>
      <w:r w:rsidRPr="007C034B">
        <w:rPr>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r w:rsidRPr="007C034B">
        <w:rPr>
          <w:bCs/>
          <w:iCs/>
          <w:lang w:val="sr-Cyrl-CS"/>
        </w:rPr>
        <w:t xml:space="preserve"> </w:t>
      </w:r>
      <w:r w:rsidRPr="007C034B">
        <w:rPr>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7C034B">
        <w:rPr>
          <w:bCs/>
        </w:rPr>
        <w:t>т</w:t>
      </w:r>
      <w:r w:rsidRPr="007C034B">
        <w:rPr>
          <w:bCs/>
          <w:lang w:val="sr-Cyrl-CS"/>
        </w:rPr>
        <w:t>љиву.</w:t>
      </w:r>
      <w:r w:rsidRPr="007C034B">
        <w:rPr>
          <w:bCs/>
          <w:iCs/>
          <w:lang w:val="sr-Cyrl-CS"/>
        </w:rPr>
        <w:t xml:space="preserve"> </w:t>
      </w:r>
    </w:p>
    <w:p w:rsidR="007C034B" w:rsidRPr="007C034B" w:rsidRDefault="007C034B" w:rsidP="007C034B">
      <w:pPr>
        <w:pStyle w:val="ListParagraph"/>
        <w:suppressAutoHyphens/>
        <w:spacing w:line="100" w:lineRule="atLeast"/>
        <w:ind w:left="0"/>
        <w:jc w:val="both"/>
        <w:rPr>
          <w:bCs/>
          <w:iCs/>
          <w:lang w:val="sr-Cyrl-CS"/>
        </w:rPr>
      </w:pPr>
    </w:p>
    <w:p w:rsidR="006F5D79" w:rsidRDefault="006F5D79" w:rsidP="00F95389">
      <w:pPr>
        <w:autoSpaceDE w:val="0"/>
        <w:autoSpaceDN w:val="0"/>
        <w:adjustRightInd w:val="0"/>
        <w:spacing w:after="0" w:line="240" w:lineRule="auto"/>
        <w:jc w:val="both"/>
        <w:rPr>
          <w:rFonts w:ascii="Times New Roman" w:hAnsi="Times New Roman"/>
          <w:sz w:val="24"/>
          <w:szCs w:val="24"/>
          <w:lang w:val="ru-RU"/>
        </w:rPr>
      </w:pPr>
    </w:p>
    <w:p w:rsidR="00C33025" w:rsidRPr="005C476E" w:rsidRDefault="00C33025" w:rsidP="00C33025">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sidR="009B68F3">
        <w:rPr>
          <w:rFonts w:ascii="Arial" w:hAnsi="Arial" w:cs="Arial"/>
          <w:b/>
          <w:i/>
          <w:sz w:val="28"/>
          <w:szCs w:val="28"/>
        </w:rPr>
        <w:t xml:space="preserve"> </w:t>
      </w:r>
      <w:r w:rsidRPr="005C476E">
        <w:rPr>
          <w:rFonts w:ascii="Arial" w:hAnsi="Arial" w:cs="Arial"/>
          <w:b/>
          <w:bCs/>
          <w:i/>
          <w:iCs/>
          <w:sz w:val="28"/>
          <w:szCs w:val="28"/>
          <w:lang w:val="ru-RU"/>
        </w:rPr>
        <w:t>КРИТЕРИЈУМ ЗА ИЗБОР НАЈПОВОЉНИЈЕ ПОНУДЕ</w:t>
      </w:r>
    </w:p>
    <w:p w:rsidR="00C33025" w:rsidRDefault="00C33025" w:rsidP="00C33025">
      <w:pPr>
        <w:jc w:val="center"/>
        <w:rPr>
          <w:rFonts w:ascii="Arial" w:hAnsi="Arial" w:cs="Arial"/>
          <w:b/>
          <w:bCs/>
        </w:rPr>
      </w:pPr>
    </w:p>
    <w:p w:rsidR="00C33025" w:rsidRDefault="00C33025" w:rsidP="00C33025">
      <w:pPr>
        <w:numPr>
          <w:ilvl w:val="0"/>
          <w:numId w:val="36"/>
        </w:numPr>
        <w:suppressAutoHyphens/>
        <w:spacing w:after="0" w:line="100" w:lineRule="atLeast"/>
        <w:jc w:val="both"/>
        <w:rPr>
          <w:rFonts w:ascii="Times New Roman" w:hAnsi="Times New Roman"/>
          <w:b/>
          <w:sz w:val="24"/>
          <w:szCs w:val="24"/>
        </w:rPr>
      </w:pPr>
      <w:r w:rsidRPr="006D2EC9">
        <w:rPr>
          <w:rFonts w:ascii="Times New Roman" w:hAnsi="Times New Roman"/>
          <w:b/>
          <w:sz w:val="24"/>
          <w:szCs w:val="24"/>
        </w:rPr>
        <w:t xml:space="preserve">Критеријум за доделу уговора: </w:t>
      </w:r>
    </w:p>
    <w:p w:rsidR="00E35BF5" w:rsidRPr="006D2EC9" w:rsidRDefault="00E35BF5" w:rsidP="00E35BF5">
      <w:pPr>
        <w:suppressAutoHyphens/>
        <w:spacing w:after="0" w:line="100" w:lineRule="atLeast"/>
        <w:ind w:left="720"/>
        <w:jc w:val="both"/>
        <w:rPr>
          <w:rFonts w:ascii="Times New Roman" w:hAnsi="Times New Roman"/>
          <w:b/>
          <w:sz w:val="24"/>
          <w:szCs w:val="24"/>
        </w:rPr>
      </w:pPr>
    </w:p>
    <w:p w:rsidR="00E35BF5" w:rsidRDefault="00E35BF5" w:rsidP="00E35BF5">
      <w:pPr>
        <w:jc w:val="both"/>
        <w:rPr>
          <w:rFonts w:ascii="Times New Roman" w:hAnsi="Times New Roman"/>
          <w:b/>
          <w:bCs/>
          <w:sz w:val="24"/>
          <w:szCs w:val="24"/>
          <w:lang w:val="ru-RU"/>
        </w:rPr>
      </w:pPr>
      <w:r w:rsidRPr="00FE713A">
        <w:rPr>
          <w:rFonts w:ascii="Times New Roman" w:hAnsi="Times New Roman"/>
          <w:sz w:val="24"/>
          <w:szCs w:val="24"/>
          <w:lang w:val="ru-RU"/>
        </w:rPr>
        <w:t xml:space="preserve">Избор најповољније понуде ће се извршити применом критеријума </w:t>
      </w:r>
      <w:r w:rsidRPr="000E2C12">
        <w:rPr>
          <w:rFonts w:ascii="Times New Roman" w:hAnsi="Times New Roman"/>
          <w:b/>
          <w:color w:val="000000"/>
          <w:lang w:val="sr-Cyrl-CS"/>
        </w:rPr>
        <w:t>економски најповољнија понуда</w:t>
      </w:r>
      <w:r w:rsidRPr="00FE713A">
        <w:rPr>
          <w:rFonts w:ascii="Times New Roman" w:hAnsi="Times New Roman"/>
          <w:b/>
          <w:bCs/>
          <w:sz w:val="24"/>
          <w:szCs w:val="24"/>
          <w:lang w:val="ru-RU"/>
        </w:rPr>
        <w:t>.</w:t>
      </w:r>
    </w:p>
    <w:p w:rsidR="00E35BF5" w:rsidRDefault="00E35BF5" w:rsidP="00E35BF5">
      <w:pPr>
        <w:autoSpaceDE w:val="0"/>
        <w:autoSpaceDN w:val="0"/>
        <w:adjustRightInd w:val="0"/>
        <w:ind w:firstLine="720"/>
        <w:jc w:val="both"/>
        <w:rPr>
          <w:color w:val="000000"/>
          <w:lang w:val="sr-Cyrl-CS"/>
        </w:rPr>
      </w:pPr>
      <w:r w:rsidRPr="000E2C12">
        <w:rPr>
          <w:rFonts w:ascii="Times New Roman" w:hAnsi="Times New Roman"/>
          <w:color w:val="000000"/>
          <w:sz w:val="24"/>
          <w:szCs w:val="24"/>
          <w:lang w:val="sr-Cyrl-CS"/>
        </w:rPr>
        <w:t>Елементи критеријума за вредновање понуда су</w:t>
      </w:r>
      <w:r>
        <w:rPr>
          <w:color w:val="000000"/>
          <w:lang w:val="sr-Cyrl-CS"/>
        </w:rPr>
        <w:t>:</w:t>
      </w:r>
    </w:p>
    <w:p w:rsidR="00E35BF5" w:rsidRDefault="00E35BF5" w:rsidP="00E35BF5">
      <w:pPr>
        <w:pStyle w:val="ListParagraphChar"/>
        <w:numPr>
          <w:ilvl w:val="0"/>
          <w:numId w:val="21"/>
        </w:numPr>
        <w:autoSpaceDE w:val="0"/>
        <w:autoSpaceDN w:val="0"/>
        <w:adjustRightInd w:val="0"/>
        <w:contextualSpacing/>
        <w:jc w:val="both"/>
        <w:rPr>
          <w:color w:val="000000"/>
          <w:lang w:val="sr-Cyrl-CS"/>
        </w:rPr>
      </w:pPr>
      <w:r>
        <w:rPr>
          <w:color w:val="000000"/>
          <w:lang w:val="sr-Cyrl-CS"/>
        </w:rPr>
        <w:t xml:space="preserve">понуђена цена </w:t>
      </w:r>
      <w:r>
        <w:rPr>
          <w:b/>
          <w:lang w:val="sr-Latn-CS"/>
        </w:rPr>
        <w:t>комбинован</w:t>
      </w:r>
      <w:r>
        <w:rPr>
          <w:b/>
          <w:lang w:val="sr-Cyrl-CS"/>
        </w:rPr>
        <w:t>ог</w:t>
      </w:r>
      <w:r w:rsidRPr="00E35BF5">
        <w:rPr>
          <w:b/>
          <w:lang w:val="sr-Latn-CS"/>
        </w:rPr>
        <w:t xml:space="preserve"> реквизит</w:t>
      </w:r>
      <w:r>
        <w:rPr>
          <w:b/>
          <w:lang w:val="sr-Latn-CS"/>
        </w:rPr>
        <w:t>a</w:t>
      </w:r>
      <w:r w:rsidRPr="00E35BF5">
        <w:rPr>
          <w:b/>
          <w:lang w:val="sr-Latn-CS"/>
        </w:rPr>
        <w:t xml:space="preserve"> са пењалицама, тобоганом и љуљашком</w:t>
      </w:r>
      <w:r w:rsidRPr="005C7D76">
        <w:rPr>
          <w:color w:val="000000"/>
          <w:lang w:val="sr-Cyrl-CS"/>
        </w:rPr>
        <w:t xml:space="preserve">: - </w:t>
      </w:r>
      <w:r>
        <w:rPr>
          <w:color w:val="000000"/>
          <w:lang w:val="sr-Latn-CS"/>
        </w:rPr>
        <w:t>70</w:t>
      </w:r>
      <w:r w:rsidRPr="005C7D76">
        <w:rPr>
          <w:color w:val="000000"/>
          <w:lang w:val="sr-Cyrl-CS"/>
        </w:rPr>
        <w:t xml:space="preserve"> пондера;</w:t>
      </w:r>
    </w:p>
    <w:p w:rsidR="00E35BF5" w:rsidRDefault="00E35BF5" w:rsidP="00E35BF5">
      <w:pPr>
        <w:pStyle w:val="ListParagraphChar"/>
        <w:numPr>
          <w:ilvl w:val="0"/>
          <w:numId w:val="21"/>
        </w:numPr>
        <w:autoSpaceDE w:val="0"/>
        <w:autoSpaceDN w:val="0"/>
        <w:adjustRightInd w:val="0"/>
        <w:contextualSpacing/>
        <w:jc w:val="both"/>
        <w:rPr>
          <w:color w:val="000000"/>
          <w:lang w:val="sr-Cyrl-CS"/>
        </w:rPr>
      </w:pPr>
      <w:r w:rsidRPr="005C7D76">
        <w:rPr>
          <w:color w:val="000000"/>
          <w:lang w:val="sr-Cyrl-CS"/>
        </w:rPr>
        <w:t>понуђе</w:t>
      </w:r>
      <w:r>
        <w:rPr>
          <w:color w:val="000000"/>
          <w:lang w:val="sr-Cyrl-CS"/>
        </w:rPr>
        <w:t xml:space="preserve">ни </w:t>
      </w:r>
      <w:r w:rsidRPr="00E35BF5">
        <w:rPr>
          <w:b/>
          <w:color w:val="000000"/>
          <w:lang w:val="sr-Cyrl-CS"/>
        </w:rPr>
        <w:t xml:space="preserve">рок </w:t>
      </w:r>
      <w:r w:rsidR="00607AB8">
        <w:rPr>
          <w:b/>
          <w:color w:val="000000"/>
          <w:lang w:val="sr-Cyrl-CS"/>
        </w:rPr>
        <w:t>за испоруку и монтажу</w:t>
      </w:r>
      <w:r w:rsidRPr="005C7D76">
        <w:rPr>
          <w:color w:val="000000"/>
          <w:lang w:val="sr-Cyrl-CS"/>
        </w:rPr>
        <w:t xml:space="preserve">: - </w:t>
      </w:r>
      <w:r>
        <w:rPr>
          <w:color w:val="000000"/>
          <w:lang w:val="sr-Cyrl-CS"/>
        </w:rPr>
        <w:t>30</w:t>
      </w:r>
      <w:r w:rsidRPr="005C7D76">
        <w:rPr>
          <w:color w:val="000000"/>
          <w:lang w:val="sr-Cyrl-CS"/>
        </w:rPr>
        <w:t xml:space="preserve"> пондера</w:t>
      </w:r>
      <w:r>
        <w:rPr>
          <w:color w:val="000000"/>
          <w:lang w:val="sr-Cyrl-CS"/>
        </w:rPr>
        <w:t>.</w:t>
      </w:r>
    </w:p>
    <w:p w:rsidR="00E35BF5" w:rsidRDefault="00E35BF5" w:rsidP="00E35BF5">
      <w:pPr>
        <w:pStyle w:val="ListParagraphChar"/>
        <w:autoSpaceDE w:val="0"/>
        <w:autoSpaceDN w:val="0"/>
        <w:adjustRightInd w:val="0"/>
        <w:ind w:left="360"/>
        <w:contextualSpacing/>
        <w:jc w:val="both"/>
        <w:rPr>
          <w:color w:val="000000"/>
          <w:lang w:val="sr-Cyrl-CS"/>
        </w:rPr>
      </w:pPr>
    </w:p>
    <w:p w:rsidR="00E35BF5" w:rsidRPr="000E2C12" w:rsidRDefault="00E35BF5" w:rsidP="00E35BF5">
      <w:pPr>
        <w:autoSpaceDE w:val="0"/>
        <w:autoSpaceDN w:val="0"/>
        <w:adjustRightInd w:val="0"/>
        <w:jc w:val="both"/>
        <w:rPr>
          <w:rFonts w:ascii="Times New Roman" w:hAnsi="Times New Roman"/>
          <w:color w:val="000000"/>
          <w:sz w:val="24"/>
          <w:szCs w:val="24"/>
          <w:lang w:val="sr-Cyrl-CS"/>
        </w:rPr>
      </w:pPr>
      <w:r w:rsidRPr="000E2C12">
        <w:rPr>
          <w:rFonts w:ascii="Times New Roman" w:hAnsi="Times New Roman"/>
          <w:color w:val="000000"/>
          <w:sz w:val="24"/>
          <w:szCs w:val="24"/>
          <w:lang w:val="sr-Cyrl-CS"/>
        </w:rPr>
        <w:t>Број пондера за сваки од наведених критеријума ће се израчунавати на следећи начин:</w:t>
      </w:r>
    </w:p>
    <w:p w:rsidR="00E35BF5" w:rsidRDefault="00E35BF5" w:rsidP="00E35BF5">
      <w:pPr>
        <w:pStyle w:val="ListParagraph"/>
        <w:numPr>
          <w:ilvl w:val="0"/>
          <w:numId w:val="20"/>
        </w:numPr>
        <w:autoSpaceDE w:val="0"/>
        <w:autoSpaceDN w:val="0"/>
        <w:adjustRightInd w:val="0"/>
        <w:contextualSpacing/>
        <w:jc w:val="both"/>
        <w:rPr>
          <w:color w:val="000000"/>
          <w:lang w:val="sr-Cyrl-CS"/>
        </w:rPr>
      </w:pPr>
      <w:r>
        <w:rPr>
          <w:color w:val="000000"/>
          <w:lang w:val="sr-Cyrl-CS"/>
        </w:rPr>
        <w:t>Број пондера за понуђену цену</w:t>
      </w:r>
      <w:r w:rsidRPr="00CD6FD1">
        <w:rPr>
          <w:color w:val="000000"/>
          <w:lang w:val="sr-Cyrl-CS"/>
        </w:rPr>
        <w:t xml:space="preserve"> </w:t>
      </w:r>
      <w:r>
        <w:rPr>
          <w:b/>
          <w:lang w:val="sr-Latn-CS"/>
        </w:rPr>
        <w:t>комбинован</w:t>
      </w:r>
      <w:r>
        <w:rPr>
          <w:b/>
          <w:lang w:val="sr-Cyrl-CS"/>
        </w:rPr>
        <w:t>ог</w:t>
      </w:r>
      <w:r w:rsidRPr="00E35BF5">
        <w:rPr>
          <w:b/>
          <w:lang w:val="sr-Latn-CS"/>
        </w:rPr>
        <w:t xml:space="preserve"> реквизит</w:t>
      </w:r>
      <w:r>
        <w:rPr>
          <w:b/>
          <w:lang w:val="sr-Latn-CS"/>
        </w:rPr>
        <w:t>a</w:t>
      </w:r>
      <w:r w:rsidRPr="00E35BF5">
        <w:rPr>
          <w:b/>
          <w:lang w:val="sr-Latn-CS"/>
        </w:rPr>
        <w:t xml:space="preserve"> са пењалицама, тобоганом и љуљашком</w:t>
      </w:r>
      <w:r>
        <w:rPr>
          <w:color w:val="000000"/>
          <w:lang w:val="sr-Latn-CS"/>
        </w:rPr>
        <w:t>,</w:t>
      </w:r>
      <w:r>
        <w:rPr>
          <w:color w:val="000000"/>
          <w:lang w:val="sr-Cyrl-CS"/>
        </w:rPr>
        <w:t xml:space="preserve"> одређује се применом формуле:</w:t>
      </w:r>
    </w:p>
    <w:p w:rsidR="00E35BF5" w:rsidRDefault="00E35BF5" w:rsidP="00E35BF5">
      <w:pPr>
        <w:pStyle w:val="ListParagraph"/>
        <w:autoSpaceDE w:val="0"/>
        <w:autoSpaceDN w:val="0"/>
        <w:adjustRightInd w:val="0"/>
        <w:ind w:left="1440"/>
        <w:contextualSpacing/>
        <w:jc w:val="both"/>
        <w:rPr>
          <w:color w:val="000000"/>
          <w:lang w:val="sr-Cyrl-CS"/>
        </w:rPr>
      </w:pPr>
    </w:p>
    <w:p w:rsidR="00E35BF5" w:rsidRPr="008E29B9" w:rsidRDefault="00E35BF5" w:rsidP="00E35BF5">
      <w:pPr>
        <w:autoSpaceDE w:val="0"/>
        <w:autoSpaceDN w:val="0"/>
        <w:adjustRightInd w:val="0"/>
        <w:spacing w:after="0" w:line="240" w:lineRule="auto"/>
        <w:ind w:left="360"/>
        <w:jc w:val="both"/>
        <w:rPr>
          <w:rFonts w:ascii="Times New Roman" w:hAnsi="Times New Roman"/>
          <w:b/>
          <w:bCs/>
          <w:i/>
          <w:iCs/>
          <w:color w:val="000000"/>
          <w:sz w:val="24"/>
          <w:szCs w:val="24"/>
          <w:lang w:val="sr-Cyrl-CS"/>
        </w:rPr>
      </w:pPr>
      <w:r w:rsidRPr="008E29B9">
        <w:rPr>
          <w:rFonts w:ascii="Times New Roman" w:hAnsi="Times New Roman"/>
          <w:b/>
          <w:bCs/>
          <w:i/>
          <w:iCs/>
          <w:color w:val="000000"/>
          <w:sz w:val="24"/>
          <w:szCs w:val="24"/>
          <w:lang w:val="sr-Cyrl-CS"/>
        </w:rPr>
        <w:t xml:space="preserve">         </w:t>
      </w:r>
      <w:r>
        <w:rPr>
          <w:rFonts w:ascii="Times New Roman" w:hAnsi="Times New Roman"/>
          <w:b/>
          <w:bCs/>
          <w:i/>
          <w:iCs/>
          <w:color w:val="000000"/>
          <w:sz w:val="24"/>
          <w:szCs w:val="24"/>
          <w:lang w:val="sr-Latn-CS"/>
        </w:rPr>
        <w:t>B</w:t>
      </w:r>
      <w:r w:rsidRPr="00432EDB">
        <w:rPr>
          <w:rFonts w:ascii="Times New Roman" w:hAnsi="Times New Roman"/>
          <w:b/>
          <w:bCs/>
          <w:i/>
          <w:iCs/>
          <w:color w:val="000000"/>
          <w:sz w:val="24"/>
          <w:szCs w:val="24"/>
        </w:rPr>
        <w:t xml:space="preserve"> </w:t>
      </w:r>
      <w:r w:rsidRPr="008E29B9">
        <w:rPr>
          <w:rFonts w:ascii="Times New Roman" w:hAnsi="Times New Roman"/>
          <w:b/>
          <w:bCs/>
          <w:i/>
          <w:iCs/>
          <w:color w:val="000000"/>
          <w:sz w:val="24"/>
          <w:szCs w:val="24"/>
        </w:rPr>
        <w:t>min</w:t>
      </w:r>
    </w:p>
    <w:p w:rsidR="00E35BF5" w:rsidRPr="008E29B9" w:rsidRDefault="00E35BF5" w:rsidP="00E35BF5">
      <w:pPr>
        <w:autoSpaceDE w:val="0"/>
        <w:autoSpaceDN w:val="0"/>
        <w:adjustRightInd w:val="0"/>
        <w:spacing w:after="0" w:line="240" w:lineRule="auto"/>
        <w:ind w:left="360"/>
        <w:jc w:val="both"/>
        <w:rPr>
          <w:rFonts w:ascii="Times New Roman" w:hAnsi="Times New Roman"/>
          <w:b/>
          <w:bCs/>
          <w:i/>
          <w:iCs/>
          <w:color w:val="000000"/>
          <w:sz w:val="24"/>
          <w:szCs w:val="24"/>
          <w:lang w:val="sr-Cyrl-CS"/>
        </w:rPr>
      </w:pPr>
      <w:r>
        <w:rPr>
          <w:rFonts w:ascii="Times New Roman" w:hAnsi="Times New Roman"/>
          <w:b/>
          <w:bCs/>
          <w:i/>
          <w:iCs/>
          <w:color w:val="000000"/>
          <w:sz w:val="24"/>
          <w:szCs w:val="24"/>
          <w:lang w:val="sr-Latn-CS"/>
        </w:rPr>
        <w:t>B</w:t>
      </w:r>
      <w:r>
        <w:rPr>
          <w:rFonts w:ascii="Times New Roman" w:hAnsi="Times New Roman"/>
          <w:b/>
          <w:bCs/>
          <w:i/>
          <w:iCs/>
          <w:color w:val="000000"/>
          <w:sz w:val="24"/>
          <w:szCs w:val="24"/>
          <w:lang w:val="sr-Cyrl-CS"/>
        </w:rPr>
        <w:t>= --------------- х 70</w:t>
      </w:r>
    </w:p>
    <w:p w:rsidR="00E35BF5" w:rsidRPr="008E29B9" w:rsidRDefault="00E35BF5" w:rsidP="00E35BF5">
      <w:pPr>
        <w:autoSpaceDE w:val="0"/>
        <w:autoSpaceDN w:val="0"/>
        <w:adjustRightInd w:val="0"/>
        <w:spacing w:after="0" w:line="240" w:lineRule="auto"/>
        <w:ind w:left="360"/>
        <w:jc w:val="both"/>
        <w:rPr>
          <w:rFonts w:ascii="Times New Roman" w:hAnsi="Times New Roman"/>
          <w:b/>
          <w:bCs/>
          <w:i/>
          <w:iCs/>
          <w:color w:val="000000"/>
          <w:sz w:val="24"/>
          <w:szCs w:val="24"/>
          <w:lang w:val="sr-Cyrl-CS"/>
        </w:rPr>
      </w:pPr>
      <w:r w:rsidRPr="008E29B9">
        <w:rPr>
          <w:rFonts w:ascii="Times New Roman" w:hAnsi="Times New Roman"/>
          <w:b/>
          <w:bCs/>
          <w:i/>
          <w:iCs/>
          <w:color w:val="000000"/>
          <w:sz w:val="24"/>
          <w:szCs w:val="24"/>
          <w:lang w:val="sr-Cyrl-CS"/>
        </w:rPr>
        <w:t xml:space="preserve">        </w:t>
      </w:r>
      <w:r>
        <w:rPr>
          <w:rFonts w:ascii="Times New Roman" w:hAnsi="Times New Roman"/>
          <w:b/>
          <w:bCs/>
          <w:i/>
          <w:iCs/>
          <w:color w:val="000000"/>
          <w:sz w:val="24"/>
          <w:szCs w:val="24"/>
          <w:lang w:val="sr-Latn-CS"/>
        </w:rPr>
        <w:t>B</w:t>
      </w:r>
      <w:r w:rsidRPr="00432EDB">
        <w:rPr>
          <w:rFonts w:ascii="Times New Roman" w:hAnsi="Times New Roman"/>
          <w:b/>
          <w:bCs/>
          <w:i/>
          <w:iCs/>
          <w:color w:val="000000"/>
          <w:sz w:val="24"/>
          <w:szCs w:val="24"/>
        </w:rPr>
        <w:t xml:space="preserve"> </w:t>
      </w:r>
      <w:r w:rsidRPr="008E29B9">
        <w:rPr>
          <w:rFonts w:ascii="Times New Roman" w:hAnsi="Times New Roman"/>
          <w:b/>
          <w:bCs/>
          <w:i/>
          <w:iCs/>
          <w:color w:val="000000"/>
          <w:sz w:val="24"/>
          <w:szCs w:val="24"/>
        </w:rPr>
        <w:t>pon</w:t>
      </w:r>
    </w:p>
    <w:p w:rsidR="00E35BF5" w:rsidRPr="00DF22C2" w:rsidRDefault="00E35BF5" w:rsidP="00E35BF5">
      <w:pPr>
        <w:autoSpaceDE w:val="0"/>
        <w:autoSpaceDN w:val="0"/>
        <w:adjustRightInd w:val="0"/>
        <w:spacing w:after="0" w:line="240" w:lineRule="auto"/>
        <w:jc w:val="both"/>
        <w:rPr>
          <w:rFonts w:ascii="Times New Roman" w:hAnsi="Times New Roman"/>
          <w:color w:val="000000"/>
          <w:sz w:val="24"/>
          <w:szCs w:val="24"/>
          <w:lang w:val="sr-Cyrl-CS"/>
        </w:rPr>
      </w:pPr>
      <w:r w:rsidRPr="00DF22C2">
        <w:rPr>
          <w:rFonts w:ascii="Times New Roman" w:hAnsi="Times New Roman"/>
          <w:b/>
          <w:bCs/>
          <w:i/>
          <w:iCs/>
          <w:color w:val="000000"/>
          <w:sz w:val="24"/>
          <w:szCs w:val="24"/>
          <w:lang w:val="sr-Latn-CS"/>
        </w:rPr>
        <w:t>B</w:t>
      </w:r>
      <w:r w:rsidRPr="00DF22C2">
        <w:rPr>
          <w:rFonts w:ascii="Times New Roman" w:hAnsi="Times New Roman"/>
          <w:b/>
          <w:bCs/>
          <w:i/>
          <w:iCs/>
          <w:color w:val="000000"/>
          <w:sz w:val="24"/>
          <w:szCs w:val="24"/>
          <w:lang w:val="sr-Cyrl-CS"/>
        </w:rPr>
        <w:t xml:space="preserve"> </w:t>
      </w:r>
      <w:r w:rsidRPr="00DF22C2">
        <w:rPr>
          <w:rFonts w:ascii="Times New Roman" w:hAnsi="Times New Roman"/>
          <w:color w:val="000000"/>
          <w:sz w:val="24"/>
          <w:szCs w:val="24"/>
          <w:lang w:val="sr-Cyrl-CS"/>
        </w:rPr>
        <w:t xml:space="preserve">= број остварених бодова на основу понуђене цене </w:t>
      </w:r>
      <w:r w:rsidRPr="00DF22C2">
        <w:rPr>
          <w:rFonts w:ascii="Times New Roman" w:hAnsi="Times New Roman"/>
          <w:b/>
          <w:sz w:val="24"/>
          <w:szCs w:val="24"/>
          <w:lang w:val="sr-Latn-CS"/>
        </w:rPr>
        <w:t>комбинован</w:t>
      </w:r>
      <w:r w:rsidRPr="00DF22C2">
        <w:rPr>
          <w:rFonts w:ascii="Times New Roman" w:hAnsi="Times New Roman"/>
          <w:b/>
          <w:sz w:val="24"/>
          <w:szCs w:val="24"/>
          <w:lang w:val="sr-Cyrl-CS"/>
        </w:rPr>
        <w:t>ог</w:t>
      </w:r>
      <w:r w:rsidRPr="00DF22C2">
        <w:rPr>
          <w:rFonts w:ascii="Times New Roman" w:hAnsi="Times New Roman"/>
          <w:b/>
          <w:sz w:val="24"/>
          <w:szCs w:val="24"/>
          <w:lang w:val="sr-Latn-CS"/>
        </w:rPr>
        <w:t xml:space="preserve"> реквизитa са пењалицама, тобоганом и љуљашком</w:t>
      </w:r>
      <w:r w:rsidRPr="00DF22C2">
        <w:rPr>
          <w:rFonts w:ascii="Times New Roman" w:hAnsi="Times New Roman"/>
          <w:color w:val="000000"/>
          <w:sz w:val="24"/>
          <w:szCs w:val="24"/>
          <w:lang w:val="sr-Cyrl-CS"/>
        </w:rPr>
        <w:t xml:space="preserve"> </w:t>
      </w:r>
    </w:p>
    <w:p w:rsidR="00E35BF5" w:rsidRPr="00DF22C2" w:rsidRDefault="00E35BF5" w:rsidP="00E35BF5">
      <w:pPr>
        <w:autoSpaceDE w:val="0"/>
        <w:autoSpaceDN w:val="0"/>
        <w:adjustRightInd w:val="0"/>
        <w:spacing w:after="0" w:line="240" w:lineRule="auto"/>
        <w:jc w:val="both"/>
        <w:rPr>
          <w:rFonts w:ascii="Times New Roman" w:hAnsi="Times New Roman"/>
          <w:color w:val="000000"/>
          <w:sz w:val="24"/>
          <w:szCs w:val="24"/>
          <w:lang w:val="ru-RU"/>
        </w:rPr>
      </w:pPr>
      <w:r w:rsidRPr="00DF22C2">
        <w:rPr>
          <w:rFonts w:ascii="Times New Roman" w:hAnsi="Times New Roman"/>
          <w:b/>
          <w:bCs/>
          <w:i/>
          <w:iCs/>
          <w:color w:val="000000"/>
          <w:sz w:val="24"/>
          <w:szCs w:val="24"/>
          <w:lang w:val="sr-Latn-CS"/>
        </w:rPr>
        <w:t>B</w:t>
      </w:r>
      <w:r w:rsidRPr="00DF22C2">
        <w:rPr>
          <w:rFonts w:ascii="Times New Roman" w:hAnsi="Times New Roman"/>
          <w:b/>
          <w:bCs/>
          <w:i/>
          <w:iCs/>
          <w:color w:val="000000"/>
          <w:sz w:val="24"/>
          <w:szCs w:val="24"/>
          <w:lang w:val="ru-RU"/>
        </w:rPr>
        <w:t xml:space="preserve"> </w:t>
      </w:r>
      <w:r w:rsidRPr="00DF22C2">
        <w:rPr>
          <w:rFonts w:ascii="Times New Roman" w:hAnsi="Times New Roman"/>
          <w:b/>
          <w:bCs/>
          <w:i/>
          <w:iCs/>
          <w:color w:val="000000"/>
          <w:sz w:val="24"/>
          <w:szCs w:val="24"/>
        </w:rPr>
        <w:t>pon</w:t>
      </w:r>
      <w:r w:rsidRPr="00DF22C2">
        <w:rPr>
          <w:rFonts w:ascii="Times New Roman" w:hAnsi="Times New Roman"/>
          <w:b/>
          <w:bCs/>
          <w:i/>
          <w:iCs/>
          <w:color w:val="000000"/>
          <w:sz w:val="24"/>
          <w:szCs w:val="24"/>
          <w:lang w:val="ru-RU"/>
        </w:rPr>
        <w:t xml:space="preserve"> </w:t>
      </w:r>
      <w:r w:rsidRPr="00DF22C2">
        <w:rPr>
          <w:rFonts w:ascii="Times New Roman" w:hAnsi="Times New Roman"/>
          <w:color w:val="000000"/>
          <w:sz w:val="24"/>
          <w:szCs w:val="24"/>
          <w:lang w:val="ru-RU"/>
        </w:rPr>
        <w:t xml:space="preserve">= цена понуђача </w:t>
      </w:r>
    </w:p>
    <w:p w:rsidR="00E35BF5" w:rsidRPr="00DF22C2" w:rsidRDefault="00E35BF5" w:rsidP="00E35BF5">
      <w:pPr>
        <w:autoSpaceDE w:val="0"/>
        <w:autoSpaceDN w:val="0"/>
        <w:adjustRightInd w:val="0"/>
        <w:spacing w:after="0" w:line="240" w:lineRule="auto"/>
        <w:jc w:val="both"/>
        <w:rPr>
          <w:rFonts w:ascii="Times New Roman" w:hAnsi="Times New Roman"/>
          <w:color w:val="000000"/>
          <w:sz w:val="24"/>
          <w:szCs w:val="24"/>
          <w:lang w:val="sr-Cyrl-CS"/>
        </w:rPr>
      </w:pPr>
      <w:r w:rsidRPr="00DF22C2">
        <w:rPr>
          <w:rFonts w:ascii="Times New Roman" w:hAnsi="Times New Roman"/>
          <w:b/>
          <w:bCs/>
          <w:i/>
          <w:iCs/>
          <w:color w:val="000000"/>
          <w:sz w:val="24"/>
          <w:szCs w:val="24"/>
          <w:lang w:val="sr-Latn-CS"/>
        </w:rPr>
        <w:t>B</w:t>
      </w:r>
      <w:r w:rsidRPr="00DF22C2">
        <w:rPr>
          <w:rFonts w:ascii="Times New Roman" w:hAnsi="Times New Roman"/>
          <w:b/>
          <w:bCs/>
          <w:i/>
          <w:iCs/>
          <w:color w:val="000000"/>
          <w:sz w:val="24"/>
          <w:szCs w:val="24"/>
          <w:lang w:val="ru-RU"/>
        </w:rPr>
        <w:t xml:space="preserve"> </w:t>
      </w:r>
      <w:r w:rsidRPr="00DF22C2">
        <w:rPr>
          <w:rFonts w:ascii="Times New Roman" w:hAnsi="Times New Roman"/>
          <w:b/>
          <w:bCs/>
          <w:i/>
          <w:iCs/>
          <w:color w:val="000000"/>
          <w:sz w:val="24"/>
          <w:szCs w:val="24"/>
        </w:rPr>
        <w:t>min</w:t>
      </w:r>
      <w:r w:rsidRPr="00DF22C2">
        <w:rPr>
          <w:rFonts w:ascii="Times New Roman" w:hAnsi="Times New Roman"/>
          <w:b/>
          <w:bCs/>
          <w:i/>
          <w:iCs/>
          <w:color w:val="000000"/>
          <w:sz w:val="24"/>
          <w:szCs w:val="24"/>
          <w:lang w:val="ru-RU"/>
        </w:rPr>
        <w:t xml:space="preserve"> </w:t>
      </w:r>
      <w:r w:rsidRPr="00DF22C2">
        <w:rPr>
          <w:rFonts w:ascii="Times New Roman" w:hAnsi="Times New Roman"/>
          <w:color w:val="000000"/>
          <w:sz w:val="24"/>
          <w:szCs w:val="24"/>
          <w:lang w:val="ru-RU"/>
        </w:rPr>
        <w:t xml:space="preserve">= минимална понуђена цена </w:t>
      </w:r>
      <w:r w:rsidRPr="00DF22C2">
        <w:rPr>
          <w:rFonts w:ascii="Times New Roman" w:hAnsi="Times New Roman"/>
          <w:b/>
          <w:sz w:val="24"/>
          <w:szCs w:val="24"/>
          <w:lang w:val="sr-Latn-CS"/>
        </w:rPr>
        <w:t>комбинован</w:t>
      </w:r>
      <w:r w:rsidRPr="00DF22C2">
        <w:rPr>
          <w:rFonts w:ascii="Times New Roman" w:hAnsi="Times New Roman"/>
          <w:b/>
          <w:sz w:val="24"/>
          <w:szCs w:val="24"/>
          <w:lang w:val="sr-Cyrl-CS"/>
        </w:rPr>
        <w:t>ог</w:t>
      </w:r>
      <w:r w:rsidRPr="00DF22C2">
        <w:rPr>
          <w:rFonts w:ascii="Times New Roman" w:hAnsi="Times New Roman"/>
          <w:b/>
          <w:sz w:val="24"/>
          <w:szCs w:val="24"/>
          <w:lang w:val="sr-Latn-CS"/>
        </w:rPr>
        <w:t xml:space="preserve"> реквизитa са пењалицама, тобоганом и љуљашком</w:t>
      </w:r>
    </w:p>
    <w:p w:rsidR="00E35BF5" w:rsidRDefault="00E35BF5" w:rsidP="00E35BF5">
      <w:pPr>
        <w:pStyle w:val="ListParagraph"/>
        <w:autoSpaceDE w:val="0"/>
        <w:autoSpaceDN w:val="0"/>
        <w:adjustRightInd w:val="0"/>
        <w:ind w:left="1440"/>
        <w:contextualSpacing/>
        <w:jc w:val="both"/>
        <w:rPr>
          <w:color w:val="000000"/>
          <w:lang w:val="sr-Cyrl-CS"/>
        </w:rPr>
      </w:pPr>
    </w:p>
    <w:p w:rsidR="00E35BF5" w:rsidRPr="00615258" w:rsidRDefault="00E35BF5" w:rsidP="00E35BF5">
      <w:pPr>
        <w:pStyle w:val="ListParagraph"/>
        <w:autoSpaceDE w:val="0"/>
        <w:autoSpaceDN w:val="0"/>
        <w:adjustRightInd w:val="0"/>
        <w:ind w:left="1440"/>
        <w:contextualSpacing/>
        <w:jc w:val="both"/>
        <w:rPr>
          <w:color w:val="000000"/>
          <w:lang w:val="sr-Cyrl-CS"/>
        </w:rPr>
      </w:pPr>
    </w:p>
    <w:p w:rsidR="00E35BF5" w:rsidRDefault="00E35BF5" w:rsidP="00E35BF5">
      <w:pPr>
        <w:pStyle w:val="ListParagraph"/>
        <w:autoSpaceDE w:val="0"/>
        <w:autoSpaceDN w:val="0"/>
        <w:adjustRightInd w:val="0"/>
        <w:ind w:left="0" w:firstLine="360"/>
        <w:contextualSpacing/>
        <w:jc w:val="both"/>
        <w:rPr>
          <w:color w:val="000000"/>
          <w:lang w:val="sr-Cyrl-CS"/>
        </w:rPr>
      </w:pPr>
      <w:r>
        <w:rPr>
          <w:color w:val="000000"/>
          <w:lang w:val="sr-Cyrl-CS"/>
        </w:rPr>
        <w:t xml:space="preserve">2)  Број пондера за </w:t>
      </w:r>
      <w:r w:rsidRPr="005C7D76">
        <w:rPr>
          <w:color w:val="000000"/>
          <w:lang w:val="sr-Cyrl-CS"/>
        </w:rPr>
        <w:t>понуђе</w:t>
      </w:r>
      <w:r>
        <w:rPr>
          <w:color w:val="000000"/>
          <w:lang w:val="sr-Cyrl-CS"/>
        </w:rPr>
        <w:t xml:space="preserve">ни </w:t>
      </w:r>
      <w:r w:rsidRPr="00E35BF5">
        <w:rPr>
          <w:b/>
          <w:color w:val="000000"/>
          <w:lang w:val="sr-Cyrl-CS"/>
        </w:rPr>
        <w:t xml:space="preserve">рок </w:t>
      </w:r>
      <w:r w:rsidR="00607AB8">
        <w:rPr>
          <w:b/>
          <w:color w:val="000000"/>
          <w:lang w:val="sr-Cyrl-CS"/>
        </w:rPr>
        <w:t>за испоруку и монтажу</w:t>
      </w:r>
      <w:r>
        <w:rPr>
          <w:color w:val="000000"/>
          <w:lang w:val="sr-Cyrl-CS"/>
        </w:rPr>
        <w:t xml:space="preserve"> одређује се применом формуле:</w:t>
      </w:r>
    </w:p>
    <w:p w:rsidR="00E35BF5" w:rsidRDefault="00E35BF5" w:rsidP="00E35BF5">
      <w:pPr>
        <w:pStyle w:val="ListParagraph"/>
        <w:autoSpaceDE w:val="0"/>
        <w:autoSpaceDN w:val="0"/>
        <w:adjustRightInd w:val="0"/>
        <w:ind w:left="0"/>
        <w:contextualSpacing/>
        <w:jc w:val="both"/>
        <w:rPr>
          <w:b/>
          <w:color w:val="000000"/>
          <w:lang w:val="sr-Cyrl-CS"/>
        </w:rPr>
      </w:pPr>
    </w:p>
    <w:p w:rsidR="00E35BF5" w:rsidRPr="008E29B9" w:rsidRDefault="00E35BF5" w:rsidP="00E35BF5">
      <w:pPr>
        <w:autoSpaceDE w:val="0"/>
        <w:autoSpaceDN w:val="0"/>
        <w:adjustRightInd w:val="0"/>
        <w:spacing w:after="0" w:line="240" w:lineRule="auto"/>
        <w:ind w:left="360"/>
        <w:jc w:val="both"/>
        <w:rPr>
          <w:rFonts w:ascii="Times New Roman" w:hAnsi="Times New Roman"/>
          <w:b/>
          <w:bCs/>
          <w:i/>
          <w:iCs/>
          <w:color w:val="000000"/>
          <w:sz w:val="24"/>
          <w:szCs w:val="24"/>
          <w:lang w:val="sr-Cyrl-CS"/>
        </w:rPr>
      </w:pPr>
      <w:r w:rsidRPr="008E29B9">
        <w:rPr>
          <w:rFonts w:ascii="Times New Roman" w:hAnsi="Times New Roman"/>
          <w:b/>
          <w:bCs/>
          <w:i/>
          <w:iCs/>
          <w:color w:val="000000"/>
          <w:sz w:val="24"/>
          <w:szCs w:val="24"/>
          <w:lang w:val="sr-Cyrl-CS"/>
        </w:rPr>
        <w:t xml:space="preserve">         </w:t>
      </w:r>
      <w:r>
        <w:rPr>
          <w:rFonts w:ascii="Times New Roman" w:hAnsi="Times New Roman"/>
          <w:b/>
          <w:bCs/>
          <w:i/>
          <w:iCs/>
          <w:color w:val="000000"/>
          <w:sz w:val="24"/>
          <w:szCs w:val="24"/>
        </w:rPr>
        <w:t>D</w:t>
      </w:r>
      <w:r w:rsidRPr="00432EDB">
        <w:rPr>
          <w:rFonts w:ascii="Times New Roman" w:hAnsi="Times New Roman"/>
          <w:b/>
          <w:bCs/>
          <w:i/>
          <w:iCs/>
          <w:color w:val="000000"/>
          <w:sz w:val="24"/>
          <w:szCs w:val="24"/>
        </w:rPr>
        <w:t xml:space="preserve"> </w:t>
      </w:r>
      <w:r w:rsidRPr="008E29B9">
        <w:rPr>
          <w:rFonts w:ascii="Times New Roman" w:hAnsi="Times New Roman"/>
          <w:b/>
          <w:bCs/>
          <w:i/>
          <w:iCs/>
          <w:color w:val="000000"/>
          <w:sz w:val="24"/>
          <w:szCs w:val="24"/>
        </w:rPr>
        <w:t>min</w:t>
      </w:r>
    </w:p>
    <w:p w:rsidR="00E35BF5" w:rsidRPr="00E35BF5" w:rsidRDefault="00E35BF5" w:rsidP="00E35BF5">
      <w:pPr>
        <w:autoSpaceDE w:val="0"/>
        <w:autoSpaceDN w:val="0"/>
        <w:adjustRightInd w:val="0"/>
        <w:spacing w:after="0" w:line="240" w:lineRule="auto"/>
        <w:ind w:left="360"/>
        <w:jc w:val="both"/>
        <w:rPr>
          <w:rFonts w:ascii="Times New Roman" w:hAnsi="Times New Roman"/>
          <w:b/>
          <w:bCs/>
          <w:i/>
          <w:iCs/>
          <w:color w:val="000000"/>
          <w:sz w:val="24"/>
          <w:szCs w:val="24"/>
          <w:lang w:val="sr-Cyrl-CS"/>
        </w:rPr>
      </w:pPr>
      <w:r>
        <w:rPr>
          <w:rFonts w:ascii="Times New Roman" w:hAnsi="Times New Roman"/>
          <w:b/>
          <w:bCs/>
          <w:i/>
          <w:iCs/>
          <w:color w:val="000000"/>
          <w:sz w:val="24"/>
          <w:szCs w:val="24"/>
          <w:lang w:val="sr-Latn-CS"/>
        </w:rPr>
        <w:t xml:space="preserve">D </w:t>
      </w:r>
      <w:r>
        <w:rPr>
          <w:rFonts w:ascii="Times New Roman" w:hAnsi="Times New Roman"/>
          <w:b/>
          <w:bCs/>
          <w:i/>
          <w:iCs/>
          <w:color w:val="000000"/>
          <w:sz w:val="24"/>
          <w:szCs w:val="24"/>
          <w:lang w:val="sr-Cyrl-CS"/>
        </w:rPr>
        <w:t>= --------------- х 30</w:t>
      </w:r>
    </w:p>
    <w:p w:rsidR="00E35BF5" w:rsidRPr="008E29B9" w:rsidRDefault="00E35BF5" w:rsidP="00E35BF5">
      <w:pPr>
        <w:autoSpaceDE w:val="0"/>
        <w:autoSpaceDN w:val="0"/>
        <w:adjustRightInd w:val="0"/>
        <w:spacing w:after="0" w:line="240" w:lineRule="auto"/>
        <w:ind w:left="360"/>
        <w:jc w:val="both"/>
        <w:rPr>
          <w:rFonts w:ascii="Times New Roman" w:hAnsi="Times New Roman"/>
          <w:b/>
          <w:bCs/>
          <w:i/>
          <w:iCs/>
          <w:color w:val="000000"/>
          <w:sz w:val="24"/>
          <w:szCs w:val="24"/>
          <w:lang w:val="sr-Cyrl-CS"/>
        </w:rPr>
      </w:pPr>
      <w:r w:rsidRPr="008E29B9">
        <w:rPr>
          <w:rFonts w:ascii="Times New Roman" w:hAnsi="Times New Roman"/>
          <w:b/>
          <w:bCs/>
          <w:i/>
          <w:iCs/>
          <w:color w:val="000000"/>
          <w:sz w:val="24"/>
          <w:szCs w:val="24"/>
          <w:lang w:val="sr-Cyrl-CS"/>
        </w:rPr>
        <w:t xml:space="preserve">        </w:t>
      </w:r>
      <w:r>
        <w:rPr>
          <w:rFonts w:ascii="Times New Roman" w:hAnsi="Times New Roman"/>
          <w:b/>
          <w:bCs/>
          <w:i/>
          <w:iCs/>
          <w:color w:val="000000"/>
          <w:sz w:val="24"/>
          <w:szCs w:val="24"/>
          <w:lang w:val="sr-Latn-CS"/>
        </w:rPr>
        <w:t>D</w:t>
      </w:r>
      <w:r w:rsidRPr="00432EDB">
        <w:rPr>
          <w:rFonts w:ascii="Times New Roman" w:hAnsi="Times New Roman"/>
          <w:b/>
          <w:bCs/>
          <w:i/>
          <w:iCs/>
          <w:color w:val="000000"/>
          <w:sz w:val="24"/>
          <w:szCs w:val="24"/>
        </w:rPr>
        <w:t xml:space="preserve"> </w:t>
      </w:r>
      <w:r w:rsidRPr="008E29B9">
        <w:rPr>
          <w:rFonts w:ascii="Times New Roman" w:hAnsi="Times New Roman"/>
          <w:b/>
          <w:bCs/>
          <w:i/>
          <w:iCs/>
          <w:color w:val="000000"/>
          <w:sz w:val="24"/>
          <w:szCs w:val="24"/>
        </w:rPr>
        <w:t>pon</w:t>
      </w:r>
    </w:p>
    <w:p w:rsidR="00E35BF5" w:rsidRPr="00432EDB" w:rsidRDefault="00E35BF5" w:rsidP="00E35BF5">
      <w:pPr>
        <w:autoSpaceDE w:val="0"/>
        <w:autoSpaceDN w:val="0"/>
        <w:adjustRightInd w:val="0"/>
        <w:spacing w:after="0" w:line="240" w:lineRule="auto"/>
        <w:jc w:val="both"/>
        <w:rPr>
          <w:rFonts w:ascii="Times New Roman" w:hAnsi="Times New Roman"/>
          <w:color w:val="000000"/>
          <w:sz w:val="24"/>
          <w:szCs w:val="24"/>
          <w:lang w:val="sr-Latn-CS"/>
        </w:rPr>
      </w:pPr>
      <w:r>
        <w:rPr>
          <w:rFonts w:ascii="Times New Roman" w:hAnsi="Times New Roman"/>
          <w:b/>
          <w:bCs/>
          <w:i/>
          <w:iCs/>
          <w:color w:val="000000"/>
          <w:sz w:val="24"/>
          <w:szCs w:val="24"/>
          <w:lang w:val="sr-Latn-CS"/>
        </w:rPr>
        <w:t>D</w:t>
      </w:r>
      <w:r w:rsidRPr="008E29B9">
        <w:rPr>
          <w:rFonts w:ascii="Times New Roman" w:hAnsi="Times New Roman"/>
          <w:b/>
          <w:bCs/>
          <w:i/>
          <w:iCs/>
          <w:color w:val="000000"/>
          <w:sz w:val="24"/>
          <w:szCs w:val="24"/>
          <w:lang w:val="sr-Cyrl-CS"/>
        </w:rPr>
        <w:t xml:space="preserve"> </w:t>
      </w:r>
      <w:r w:rsidRPr="008E29B9">
        <w:rPr>
          <w:rFonts w:ascii="Times New Roman" w:hAnsi="Times New Roman"/>
          <w:color w:val="000000"/>
          <w:sz w:val="24"/>
          <w:szCs w:val="24"/>
          <w:lang w:val="sr-Cyrl-CS"/>
        </w:rPr>
        <w:t>= број остварених</w:t>
      </w:r>
      <w:r>
        <w:rPr>
          <w:rFonts w:ascii="Times New Roman" w:hAnsi="Times New Roman"/>
          <w:color w:val="000000"/>
          <w:sz w:val="24"/>
          <w:szCs w:val="24"/>
          <w:lang w:val="sr-Cyrl-CS"/>
        </w:rPr>
        <w:t xml:space="preserve"> бодова на основу </w:t>
      </w:r>
      <w:r w:rsidRPr="005C7D76">
        <w:rPr>
          <w:color w:val="000000"/>
          <w:lang w:val="sr-Cyrl-CS"/>
        </w:rPr>
        <w:t>понуђе</w:t>
      </w:r>
      <w:r>
        <w:rPr>
          <w:color w:val="000000"/>
          <w:lang w:val="sr-Cyrl-CS"/>
        </w:rPr>
        <w:t xml:space="preserve">ног </w:t>
      </w:r>
      <w:r w:rsidRPr="00E35BF5">
        <w:rPr>
          <w:b/>
          <w:color w:val="000000"/>
          <w:lang w:val="sr-Cyrl-CS"/>
        </w:rPr>
        <w:t>рок</w:t>
      </w:r>
      <w:r>
        <w:rPr>
          <w:b/>
          <w:color w:val="000000"/>
          <w:lang w:val="sr-Cyrl-CS"/>
        </w:rPr>
        <w:t>а за</w:t>
      </w:r>
      <w:r w:rsidRPr="00E35BF5">
        <w:rPr>
          <w:b/>
          <w:color w:val="000000"/>
          <w:lang w:val="sr-Cyrl-CS"/>
        </w:rPr>
        <w:t xml:space="preserve"> извршењ</w:t>
      </w:r>
      <w:r>
        <w:rPr>
          <w:b/>
          <w:color w:val="000000"/>
          <w:lang w:val="sr-Cyrl-CS"/>
        </w:rPr>
        <w:t>е</w:t>
      </w:r>
    </w:p>
    <w:p w:rsidR="00E35BF5" w:rsidRPr="00432EDB" w:rsidRDefault="00E35BF5" w:rsidP="00E35BF5">
      <w:pPr>
        <w:autoSpaceDE w:val="0"/>
        <w:autoSpaceDN w:val="0"/>
        <w:adjustRightInd w:val="0"/>
        <w:spacing w:after="0" w:line="240" w:lineRule="auto"/>
        <w:jc w:val="both"/>
        <w:rPr>
          <w:rFonts w:ascii="Times New Roman" w:hAnsi="Times New Roman"/>
          <w:color w:val="000000"/>
          <w:sz w:val="24"/>
          <w:szCs w:val="24"/>
          <w:lang w:val="ru-RU"/>
        </w:rPr>
      </w:pPr>
      <w:r w:rsidRPr="00432EDB">
        <w:rPr>
          <w:rFonts w:ascii="Times New Roman" w:hAnsi="Times New Roman"/>
          <w:b/>
          <w:bCs/>
          <w:i/>
          <w:iCs/>
          <w:color w:val="000000"/>
          <w:sz w:val="24"/>
          <w:szCs w:val="24"/>
          <w:lang w:val="sr-Latn-CS"/>
        </w:rPr>
        <w:t>D</w:t>
      </w:r>
      <w:r w:rsidRPr="00432EDB">
        <w:rPr>
          <w:rFonts w:ascii="Times New Roman" w:hAnsi="Times New Roman"/>
          <w:b/>
          <w:bCs/>
          <w:i/>
          <w:iCs/>
          <w:color w:val="000000"/>
          <w:sz w:val="24"/>
          <w:szCs w:val="24"/>
          <w:lang w:val="ru-RU"/>
        </w:rPr>
        <w:t xml:space="preserve"> </w:t>
      </w:r>
      <w:r w:rsidRPr="00432EDB">
        <w:rPr>
          <w:rFonts w:ascii="Times New Roman" w:hAnsi="Times New Roman"/>
          <w:b/>
          <w:bCs/>
          <w:i/>
          <w:iCs/>
          <w:color w:val="000000"/>
          <w:sz w:val="24"/>
          <w:szCs w:val="24"/>
        </w:rPr>
        <w:t>pon</w:t>
      </w:r>
      <w:r w:rsidRPr="00432EDB">
        <w:rPr>
          <w:rFonts w:ascii="Times New Roman" w:hAnsi="Times New Roman"/>
          <w:b/>
          <w:bCs/>
          <w:i/>
          <w:iCs/>
          <w:color w:val="000000"/>
          <w:sz w:val="24"/>
          <w:szCs w:val="24"/>
          <w:lang w:val="ru-RU"/>
        </w:rPr>
        <w:t xml:space="preserve"> </w:t>
      </w:r>
      <w:r w:rsidRPr="00432EDB">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рок </w:t>
      </w:r>
      <w:r w:rsidR="00607AB8">
        <w:rPr>
          <w:rFonts w:ascii="Times New Roman" w:hAnsi="Times New Roman"/>
          <w:color w:val="000000"/>
          <w:sz w:val="24"/>
          <w:szCs w:val="24"/>
          <w:lang w:val="ru-RU"/>
        </w:rPr>
        <w:t>за испоруку и монтажу</w:t>
      </w:r>
      <w:r w:rsidRPr="00432EDB">
        <w:rPr>
          <w:rFonts w:ascii="Times New Roman" w:hAnsi="Times New Roman"/>
          <w:color w:val="000000"/>
          <w:sz w:val="24"/>
          <w:szCs w:val="24"/>
          <w:lang w:val="ru-RU"/>
        </w:rPr>
        <w:t xml:space="preserve"> понуђача </w:t>
      </w:r>
    </w:p>
    <w:p w:rsidR="00E35BF5" w:rsidRDefault="00E35BF5" w:rsidP="00E35BF5">
      <w:pPr>
        <w:autoSpaceDE w:val="0"/>
        <w:autoSpaceDN w:val="0"/>
        <w:adjustRightInd w:val="0"/>
        <w:spacing w:after="0" w:line="240" w:lineRule="auto"/>
        <w:jc w:val="both"/>
        <w:rPr>
          <w:rFonts w:ascii="Times New Roman" w:hAnsi="Times New Roman"/>
          <w:color w:val="000000"/>
          <w:sz w:val="24"/>
          <w:szCs w:val="24"/>
          <w:lang w:val="sr-Latn-CS"/>
        </w:rPr>
      </w:pPr>
      <w:r w:rsidRPr="00432EDB">
        <w:rPr>
          <w:rFonts w:ascii="Times New Roman" w:hAnsi="Times New Roman"/>
          <w:b/>
          <w:bCs/>
          <w:i/>
          <w:iCs/>
          <w:color w:val="000000"/>
          <w:sz w:val="24"/>
          <w:szCs w:val="24"/>
          <w:lang w:val="sr-Latn-CS"/>
        </w:rPr>
        <w:t>D</w:t>
      </w:r>
      <w:r w:rsidRPr="00432EDB">
        <w:rPr>
          <w:rFonts w:ascii="Times New Roman" w:hAnsi="Times New Roman"/>
          <w:b/>
          <w:bCs/>
          <w:i/>
          <w:iCs/>
          <w:color w:val="000000"/>
          <w:sz w:val="24"/>
          <w:szCs w:val="24"/>
          <w:lang w:val="ru-RU"/>
        </w:rPr>
        <w:t xml:space="preserve"> </w:t>
      </w:r>
      <w:r w:rsidRPr="00432EDB">
        <w:rPr>
          <w:rFonts w:ascii="Times New Roman" w:hAnsi="Times New Roman"/>
          <w:b/>
          <w:bCs/>
          <w:i/>
          <w:iCs/>
          <w:color w:val="000000"/>
          <w:sz w:val="24"/>
          <w:szCs w:val="24"/>
        </w:rPr>
        <w:t>min</w:t>
      </w:r>
      <w:r w:rsidRPr="00432EDB">
        <w:rPr>
          <w:rFonts w:ascii="Times New Roman" w:hAnsi="Times New Roman"/>
          <w:b/>
          <w:bCs/>
          <w:i/>
          <w:iCs/>
          <w:color w:val="000000"/>
          <w:sz w:val="24"/>
          <w:szCs w:val="24"/>
          <w:lang w:val="ru-RU"/>
        </w:rPr>
        <w:t xml:space="preserve"> </w:t>
      </w:r>
      <w:r w:rsidRPr="00432EDB">
        <w:rPr>
          <w:rFonts w:ascii="Times New Roman" w:hAnsi="Times New Roman"/>
          <w:color w:val="000000"/>
          <w:sz w:val="24"/>
          <w:szCs w:val="24"/>
          <w:lang w:val="ru-RU"/>
        </w:rPr>
        <w:t xml:space="preserve">= </w:t>
      </w:r>
      <w:r>
        <w:rPr>
          <w:rFonts w:ascii="Times New Roman" w:hAnsi="Times New Roman"/>
          <w:color w:val="000000"/>
          <w:sz w:val="24"/>
          <w:szCs w:val="24"/>
          <w:lang w:val="ru-RU"/>
        </w:rPr>
        <w:t>најкраћи понуђени рок</w:t>
      </w:r>
    </w:p>
    <w:p w:rsidR="00E35BF5" w:rsidRDefault="00E35BF5" w:rsidP="00E35BF5">
      <w:pPr>
        <w:autoSpaceDE w:val="0"/>
        <w:autoSpaceDN w:val="0"/>
        <w:adjustRightInd w:val="0"/>
        <w:spacing w:after="0" w:line="240" w:lineRule="auto"/>
        <w:jc w:val="both"/>
        <w:rPr>
          <w:rFonts w:ascii="Times New Roman" w:hAnsi="Times New Roman"/>
          <w:color w:val="000000"/>
          <w:sz w:val="24"/>
          <w:szCs w:val="24"/>
          <w:lang w:val="sr-Latn-CS"/>
        </w:rPr>
      </w:pPr>
    </w:p>
    <w:p w:rsidR="00E35BF5" w:rsidRDefault="00E35BF5" w:rsidP="00E35BF5">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lang w:val="sr-Cyrl-CS"/>
        </w:rPr>
        <w:t>Максималан број пондера је 100.</w:t>
      </w:r>
    </w:p>
    <w:p w:rsidR="00C33025" w:rsidRDefault="00C33025" w:rsidP="00C33025">
      <w:pPr>
        <w:ind w:left="720"/>
        <w:jc w:val="both"/>
        <w:rPr>
          <w:rFonts w:ascii="Arial" w:hAnsi="Arial" w:cs="Arial"/>
        </w:rPr>
      </w:pPr>
    </w:p>
    <w:p w:rsidR="006D2EC9" w:rsidRDefault="006D2EC9" w:rsidP="002A2695">
      <w:pPr>
        <w:jc w:val="both"/>
        <w:rPr>
          <w:rFonts w:ascii="Times New Roman" w:hAnsi="Times New Roman"/>
          <w:iCs/>
          <w:sz w:val="24"/>
          <w:szCs w:val="24"/>
          <w:lang w:val="ru-RU"/>
        </w:rPr>
      </w:pPr>
    </w:p>
    <w:p w:rsidR="00E35BF5" w:rsidRDefault="00E35BF5" w:rsidP="002A2695">
      <w:pPr>
        <w:jc w:val="both"/>
        <w:rPr>
          <w:rFonts w:ascii="Times New Roman" w:hAnsi="Times New Roman"/>
          <w:iCs/>
          <w:sz w:val="24"/>
          <w:szCs w:val="24"/>
          <w:lang w:val="ru-RU"/>
        </w:rPr>
      </w:pPr>
    </w:p>
    <w:p w:rsidR="00DF22C2" w:rsidRDefault="00DF22C2" w:rsidP="002A2695">
      <w:pPr>
        <w:jc w:val="both"/>
        <w:rPr>
          <w:rFonts w:ascii="Times New Roman" w:hAnsi="Times New Roman"/>
          <w:iCs/>
          <w:sz w:val="24"/>
          <w:szCs w:val="24"/>
          <w:lang w:val="ru-RU"/>
        </w:rPr>
      </w:pPr>
    </w:p>
    <w:p w:rsidR="00DF22C2" w:rsidRDefault="00DF22C2" w:rsidP="002A2695">
      <w:pPr>
        <w:jc w:val="both"/>
        <w:rPr>
          <w:rFonts w:ascii="Times New Roman" w:hAnsi="Times New Roman"/>
          <w:iCs/>
          <w:sz w:val="24"/>
          <w:szCs w:val="24"/>
          <w:lang w:val="ru-RU"/>
        </w:rPr>
      </w:pPr>
    </w:p>
    <w:p w:rsidR="002A2695" w:rsidRPr="005C476E" w:rsidRDefault="002A2695" w:rsidP="002A2695">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 ОБРАЦИ КОЈИ ЧИНЕ САСТАВНИ ДЕО ПОНУДЕ</w:t>
      </w:r>
    </w:p>
    <w:p w:rsidR="002A2695" w:rsidRDefault="002A2695" w:rsidP="002A2695">
      <w:pPr>
        <w:pStyle w:val="ListParagraph"/>
        <w:ind w:left="0"/>
        <w:jc w:val="both"/>
      </w:pPr>
    </w:p>
    <w:p w:rsidR="002A2695" w:rsidRDefault="002A2695" w:rsidP="002A2695">
      <w:pPr>
        <w:pStyle w:val="ListParagraph"/>
        <w:ind w:left="0"/>
        <w:jc w:val="both"/>
      </w:pPr>
    </w:p>
    <w:p w:rsidR="002A2695" w:rsidRPr="002A2695" w:rsidRDefault="002A2695" w:rsidP="002A2695">
      <w:pPr>
        <w:pStyle w:val="ListParagraph"/>
        <w:ind w:left="0"/>
        <w:jc w:val="both"/>
        <w:rPr>
          <w:szCs w:val="24"/>
        </w:rPr>
      </w:pPr>
      <w:r w:rsidRPr="002A2695">
        <w:rPr>
          <w:szCs w:val="24"/>
        </w:rPr>
        <w:t>Саставни део понуде чине следећи обрасци:</w:t>
      </w:r>
    </w:p>
    <w:p w:rsidR="002A2695" w:rsidRPr="00886C7D" w:rsidRDefault="002A2695" w:rsidP="002A2695">
      <w:pPr>
        <w:pStyle w:val="ListParagraph"/>
        <w:numPr>
          <w:ilvl w:val="0"/>
          <w:numId w:val="38"/>
        </w:numPr>
        <w:suppressAutoHyphens/>
        <w:spacing w:line="100" w:lineRule="atLeast"/>
        <w:jc w:val="both"/>
        <w:rPr>
          <w:szCs w:val="24"/>
        </w:rPr>
      </w:pPr>
      <w:r w:rsidRPr="002A2695">
        <w:rPr>
          <w:szCs w:val="24"/>
        </w:rPr>
        <w:t>Образац понуде (Образац 1);</w:t>
      </w:r>
    </w:p>
    <w:p w:rsidR="00886C7D" w:rsidRPr="00886C7D" w:rsidRDefault="00886C7D" w:rsidP="00886C7D">
      <w:pPr>
        <w:pStyle w:val="ListParagraph"/>
        <w:numPr>
          <w:ilvl w:val="0"/>
          <w:numId w:val="38"/>
        </w:numPr>
        <w:suppressAutoHyphens/>
        <w:spacing w:line="100" w:lineRule="atLeast"/>
        <w:jc w:val="both"/>
      </w:pPr>
      <w:r w:rsidRPr="00886C7D">
        <w:t xml:space="preserve">Образац структуре понуђене цене, са упутством како да се попуни (Образац 2); </w:t>
      </w:r>
    </w:p>
    <w:p w:rsidR="002A2695" w:rsidRPr="002A2695" w:rsidRDefault="002A2695" w:rsidP="002A2695">
      <w:pPr>
        <w:pStyle w:val="ListParagraph"/>
        <w:numPr>
          <w:ilvl w:val="0"/>
          <w:numId w:val="38"/>
        </w:numPr>
        <w:suppressAutoHyphens/>
        <w:spacing w:line="100" w:lineRule="atLeast"/>
        <w:jc w:val="both"/>
        <w:rPr>
          <w:szCs w:val="24"/>
        </w:rPr>
      </w:pPr>
      <w:r w:rsidRPr="002A2695">
        <w:rPr>
          <w:szCs w:val="24"/>
        </w:rPr>
        <w:t xml:space="preserve">Образац трошкова припреме понуде (Образац </w:t>
      </w:r>
      <w:r w:rsidR="00886C7D">
        <w:rPr>
          <w:szCs w:val="24"/>
        </w:rPr>
        <w:t>3</w:t>
      </w:r>
      <w:r w:rsidRPr="002A2695">
        <w:rPr>
          <w:szCs w:val="24"/>
        </w:rPr>
        <w:t xml:space="preserve">); </w:t>
      </w:r>
    </w:p>
    <w:p w:rsidR="002A2695" w:rsidRPr="002A2695" w:rsidRDefault="002A2695" w:rsidP="002A2695">
      <w:pPr>
        <w:pStyle w:val="ListParagraph"/>
        <w:numPr>
          <w:ilvl w:val="0"/>
          <w:numId w:val="38"/>
        </w:numPr>
        <w:suppressAutoHyphens/>
        <w:spacing w:line="100" w:lineRule="atLeast"/>
        <w:jc w:val="both"/>
        <w:rPr>
          <w:szCs w:val="24"/>
        </w:rPr>
      </w:pPr>
      <w:r w:rsidRPr="002A2695">
        <w:rPr>
          <w:szCs w:val="24"/>
        </w:rPr>
        <w:t xml:space="preserve">Образац изјаве о независној понуди (Образац </w:t>
      </w:r>
      <w:r w:rsidR="00886C7D">
        <w:rPr>
          <w:szCs w:val="24"/>
        </w:rPr>
        <w:t>4</w:t>
      </w:r>
      <w:r w:rsidRPr="002A2695">
        <w:rPr>
          <w:szCs w:val="24"/>
        </w:rPr>
        <w:t>);</w:t>
      </w:r>
    </w:p>
    <w:p w:rsidR="002A2695" w:rsidRPr="002A2695" w:rsidRDefault="002A2695" w:rsidP="002A2695">
      <w:pPr>
        <w:pStyle w:val="ListParagraph"/>
        <w:numPr>
          <w:ilvl w:val="0"/>
          <w:numId w:val="38"/>
        </w:numPr>
        <w:suppressAutoHyphens/>
        <w:spacing w:line="100" w:lineRule="atLeast"/>
        <w:jc w:val="both"/>
        <w:rPr>
          <w:szCs w:val="24"/>
        </w:rPr>
      </w:pPr>
      <w:r w:rsidRPr="002A2695">
        <w:rPr>
          <w:szCs w:val="24"/>
        </w:rPr>
        <w:t xml:space="preserve">Образац изјаве понуђача о испуњености услова за учешће у поступку јавне набавке - чл. 75. и 76. ЗЈН, наведених овом конурсном докумнтацијом, (Образац </w:t>
      </w:r>
      <w:r w:rsidR="00886C7D">
        <w:rPr>
          <w:szCs w:val="24"/>
        </w:rPr>
        <w:t>5</w:t>
      </w:r>
      <w:r w:rsidRPr="002A2695">
        <w:rPr>
          <w:szCs w:val="24"/>
        </w:rPr>
        <w:t>);</w:t>
      </w:r>
    </w:p>
    <w:p w:rsidR="002A2695" w:rsidRPr="002A2695" w:rsidRDefault="002A2695" w:rsidP="002A2695">
      <w:pPr>
        <w:numPr>
          <w:ilvl w:val="0"/>
          <w:numId w:val="38"/>
        </w:numPr>
        <w:suppressAutoHyphens/>
        <w:spacing w:before="100" w:beforeAutospacing="1" w:after="0" w:line="210" w:lineRule="atLeast"/>
        <w:jc w:val="both"/>
        <w:rPr>
          <w:rFonts w:ascii="Times New Roman" w:hAnsi="Times New Roman"/>
          <w:sz w:val="24"/>
          <w:szCs w:val="24"/>
        </w:rPr>
      </w:pPr>
      <w:r w:rsidRPr="002A2695">
        <w:rPr>
          <w:rFonts w:ascii="Times New Roman" w:hAnsi="Times New Roman"/>
          <w:sz w:val="24"/>
          <w:szCs w:val="24"/>
        </w:rPr>
        <w:t xml:space="preserve">Образац изјаве подизвођача о испуњености услова за учешће у поступку јавне набавке  - чл. 75. ЗЈН, </w:t>
      </w:r>
      <w:r w:rsidRPr="002A2695">
        <w:rPr>
          <w:rFonts w:ascii="Times New Roman" w:hAnsi="Times New Roman"/>
          <w:iCs/>
          <w:sz w:val="24"/>
          <w:szCs w:val="24"/>
        </w:rPr>
        <w:t>наведених овом конкурсном документацијом</w:t>
      </w:r>
      <w:r w:rsidRPr="002A2695">
        <w:rPr>
          <w:rFonts w:ascii="Times New Roman" w:hAnsi="Times New Roman"/>
          <w:sz w:val="24"/>
          <w:szCs w:val="24"/>
        </w:rPr>
        <w:t xml:space="preserve"> (Образац </w:t>
      </w:r>
      <w:r w:rsidR="00886C7D">
        <w:rPr>
          <w:rFonts w:ascii="Times New Roman" w:hAnsi="Times New Roman"/>
          <w:sz w:val="24"/>
          <w:szCs w:val="24"/>
        </w:rPr>
        <w:t>6</w:t>
      </w:r>
      <w:r w:rsidRPr="002A2695">
        <w:rPr>
          <w:rFonts w:ascii="Times New Roman" w:hAnsi="Times New Roman"/>
          <w:sz w:val="24"/>
          <w:szCs w:val="24"/>
        </w:rPr>
        <w:t>).</w:t>
      </w:r>
    </w:p>
    <w:p w:rsidR="006F5D79" w:rsidRPr="002A2695" w:rsidRDefault="006F5D79" w:rsidP="00F95389">
      <w:pPr>
        <w:autoSpaceDE w:val="0"/>
        <w:autoSpaceDN w:val="0"/>
        <w:adjustRightInd w:val="0"/>
        <w:spacing w:after="0" w:line="240" w:lineRule="auto"/>
        <w:jc w:val="both"/>
        <w:rPr>
          <w:rFonts w:ascii="Times New Roman" w:hAnsi="Times New Roman"/>
          <w:sz w:val="24"/>
          <w:szCs w:val="24"/>
          <w:lang w:val="sr-Cyrl-CS"/>
        </w:rPr>
      </w:pPr>
    </w:p>
    <w:p w:rsidR="006F5D79" w:rsidRDefault="006F5D79" w:rsidP="00F95389">
      <w:pPr>
        <w:autoSpaceDE w:val="0"/>
        <w:autoSpaceDN w:val="0"/>
        <w:adjustRightInd w:val="0"/>
        <w:spacing w:after="0" w:line="240" w:lineRule="auto"/>
        <w:jc w:val="both"/>
        <w:rPr>
          <w:rFonts w:ascii="Times New Roman" w:hAnsi="Times New Roman"/>
          <w:sz w:val="24"/>
          <w:szCs w:val="24"/>
          <w:lang w:val="sr-Cyrl-CS"/>
        </w:rPr>
      </w:pPr>
    </w:p>
    <w:p w:rsidR="007E02CC" w:rsidRPr="007E02CC" w:rsidRDefault="007E02CC" w:rsidP="00F95389">
      <w:pPr>
        <w:autoSpaceDE w:val="0"/>
        <w:autoSpaceDN w:val="0"/>
        <w:adjustRightInd w:val="0"/>
        <w:spacing w:after="0" w:line="240" w:lineRule="auto"/>
        <w:jc w:val="both"/>
        <w:rPr>
          <w:rFonts w:ascii="Times New Roman" w:hAnsi="Times New Roman"/>
          <w:sz w:val="24"/>
          <w:szCs w:val="24"/>
          <w:lang w:val="sr-Cyrl-CS"/>
        </w:rPr>
      </w:pPr>
    </w:p>
    <w:p w:rsidR="00F86CFC" w:rsidRPr="00F86CFC" w:rsidRDefault="00F86CFC" w:rsidP="00EE77B4">
      <w:pPr>
        <w:pStyle w:val="ListParagraphChar"/>
        <w:tabs>
          <w:tab w:val="left" w:pos="680"/>
        </w:tabs>
        <w:ind w:left="0"/>
        <w:rPr>
          <w:bCs/>
          <w:szCs w:val="24"/>
          <w:lang w:val="sr-Cyrl-CS"/>
        </w:rPr>
      </w:pPr>
    </w:p>
    <w:p w:rsidR="00B42A40" w:rsidRDefault="00B42A40"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6D2EC9" w:rsidRDefault="006D2EC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6D2EC9" w:rsidRDefault="006D2EC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6D2EC9" w:rsidRDefault="006D2EC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6D2EC9" w:rsidRDefault="006D2EC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6D2EC9" w:rsidRDefault="006D2EC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6D2EC9" w:rsidRDefault="006D2EC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6D2EC9" w:rsidRDefault="006D2EC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6D2EC9" w:rsidRDefault="006D2EC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6D2EC9" w:rsidRDefault="006D2EC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6D2EC9" w:rsidRDefault="006D2EC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6D2EC9" w:rsidRDefault="006D2EC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6D2EC9" w:rsidRDefault="006D2EC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6D2EC9" w:rsidRDefault="006D2EC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6D2EC9" w:rsidRDefault="006D2EC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6D2EC9" w:rsidRDefault="006D2EC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6D2EC9" w:rsidRDefault="006D2EC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6D2EC9" w:rsidRPr="006D2EC9" w:rsidRDefault="006D2EC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CA2C29" w:rsidRDefault="00CA2C29" w:rsidP="008F35AC">
      <w:pPr>
        <w:widowControl w:val="0"/>
        <w:suppressAutoHyphens/>
        <w:autoSpaceDE w:val="0"/>
        <w:spacing w:after="0" w:line="240" w:lineRule="auto"/>
        <w:rPr>
          <w:rFonts w:ascii="Times New Roman" w:hAnsi="Times New Roman"/>
          <w:b/>
          <w:bCs/>
          <w:spacing w:val="-1"/>
          <w:sz w:val="24"/>
          <w:szCs w:val="24"/>
          <w:lang w:val="sr-Latn-CS" w:eastAsia="ar-SA"/>
        </w:rPr>
      </w:pPr>
    </w:p>
    <w:p w:rsidR="00CA2C29" w:rsidRDefault="00CA2C29" w:rsidP="008F35AC">
      <w:pPr>
        <w:widowControl w:val="0"/>
        <w:suppressAutoHyphens/>
        <w:autoSpaceDE w:val="0"/>
        <w:spacing w:after="0" w:line="240" w:lineRule="auto"/>
        <w:rPr>
          <w:rFonts w:ascii="Times New Roman" w:hAnsi="Times New Roman"/>
          <w:b/>
          <w:bCs/>
          <w:spacing w:val="-1"/>
          <w:sz w:val="24"/>
          <w:szCs w:val="24"/>
          <w:lang w:val="sr-Latn-CS" w:eastAsia="ar-SA"/>
        </w:rPr>
      </w:pPr>
    </w:p>
    <w:p w:rsidR="00CA2C29" w:rsidRDefault="00CA2C2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DA1D89" w:rsidRDefault="00DA1D8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DA1D89" w:rsidRDefault="00DA1D8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DA1D89" w:rsidRDefault="00DA1D89"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DA1D89" w:rsidRDefault="00DA1D89" w:rsidP="008F35AC">
      <w:pPr>
        <w:widowControl w:val="0"/>
        <w:suppressAutoHyphens/>
        <w:autoSpaceDE w:val="0"/>
        <w:spacing w:after="0" w:line="240" w:lineRule="auto"/>
        <w:rPr>
          <w:rFonts w:ascii="Times New Roman" w:hAnsi="Times New Roman"/>
          <w:b/>
          <w:bCs/>
          <w:spacing w:val="-1"/>
          <w:sz w:val="24"/>
          <w:szCs w:val="24"/>
          <w:lang w:eastAsia="ar-SA"/>
        </w:rPr>
      </w:pPr>
    </w:p>
    <w:p w:rsidR="00D25C58" w:rsidRDefault="00D25C58" w:rsidP="008F35AC">
      <w:pPr>
        <w:widowControl w:val="0"/>
        <w:suppressAutoHyphens/>
        <w:autoSpaceDE w:val="0"/>
        <w:spacing w:after="0" w:line="240" w:lineRule="auto"/>
        <w:rPr>
          <w:rFonts w:ascii="Times New Roman" w:hAnsi="Times New Roman"/>
          <w:b/>
          <w:bCs/>
          <w:spacing w:val="-1"/>
          <w:sz w:val="24"/>
          <w:szCs w:val="24"/>
          <w:lang w:eastAsia="ar-SA"/>
        </w:rPr>
      </w:pPr>
    </w:p>
    <w:p w:rsidR="00D25C58" w:rsidRDefault="00D25C58"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F262B0" w:rsidRDefault="00F262B0"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C07154" w:rsidRPr="00C07154" w:rsidRDefault="00C07154"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D25C58" w:rsidRDefault="00D25C58" w:rsidP="008F35AC">
      <w:pPr>
        <w:widowControl w:val="0"/>
        <w:suppressAutoHyphens/>
        <w:autoSpaceDE w:val="0"/>
        <w:spacing w:after="0" w:line="240" w:lineRule="auto"/>
        <w:rPr>
          <w:rFonts w:ascii="Times New Roman" w:hAnsi="Times New Roman"/>
          <w:b/>
          <w:bCs/>
          <w:spacing w:val="-1"/>
          <w:sz w:val="24"/>
          <w:szCs w:val="24"/>
          <w:lang w:eastAsia="ar-SA"/>
        </w:rPr>
      </w:pPr>
    </w:p>
    <w:p w:rsidR="00D25C58" w:rsidRDefault="00D25C58"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DF22C2" w:rsidRPr="00DF22C2" w:rsidRDefault="00DF22C2"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D96A64" w:rsidRPr="00612A68" w:rsidRDefault="00D96A64" w:rsidP="00D96A64">
      <w:pPr>
        <w:ind w:left="720"/>
        <w:jc w:val="right"/>
        <w:rPr>
          <w:b/>
          <w:bCs/>
          <w:iCs/>
        </w:rPr>
      </w:pPr>
      <w:r w:rsidRPr="00612A68">
        <w:rPr>
          <w:b/>
          <w:bCs/>
          <w:iCs/>
        </w:rPr>
        <w:lastRenderedPageBreak/>
        <w:t>(</w:t>
      </w:r>
      <w:r w:rsidRPr="00D96A64">
        <w:rPr>
          <w:rFonts w:ascii="Times New Roman" w:hAnsi="Times New Roman"/>
          <w:b/>
          <w:bCs/>
          <w:iCs/>
        </w:rPr>
        <w:t>ОБРАЗАЦ 1</w:t>
      </w:r>
      <w:r w:rsidRPr="00612A68">
        <w:rPr>
          <w:b/>
          <w:bCs/>
          <w:iCs/>
        </w:rPr>
        <w:t>)</w:t>
      </w:r>
    </w:p>
    <w:p w:rsidR="00572EAA" w:rsidRPr="00E9575B" w:rsidRDefault="00572EAA" w:rsidP="00742B62">
      <w:pPr>
        <w:shd w:val="clear" w:color="auto" w:fill="C6D9F1"/>
        <w:jc w:val="center"/>
        <w:rPr>
          <w:rFonts w:ascii="Times New Roman" w:hAnsi="Times New Roman"/>
          <w:b/>
          <w:bCs/>
          <w:i/>
          <w:iCs/>
          <w:sz w:val="28"/>
          <w:szCs w:val="28"/>
          <w:lang w:val="sr-Cyrl-CS"/>
        </w:rPr>
      </w:pPr>
      <w:r w:rsidRPr="00FE713A">
        <w:rPr>
          <w:rFonts w:ascii="Times New Roman" w:hAnsi="Times New Roman"/>
          <w:b/>
          <w:bCs/>
          <w:i/>
          <w:iCs/>
          <w:sz w:val="28"/>
          <w:szCs w:val="28"/>
          <w:lang w:val="ru-RU"/>
        </w:rPr>
        <w:t xml:space="preserve"> ОБРАЗАЦ ПОНУДЕ</w:t>
      </w:r>
      <w:r w:rsidR="002E7DA1">
        <w:rPr>
          <w:rFonts w:ascii="Times New Roman" w:hAnsi="Times New Roman"/>
          <w:b/>
          <w:bCs/>
          <w:i/>
          <w:iCs/>
          <w:sz w:val="28"/>
          <w:szCs w:val="28"/>
          <w:lang w:val="ru-RU"/>
        </w:rPr>
        <w:t xml:space="preserve"> </w:t>
      </w:r>
    </w:p>
    <w:p w:rsidR="00572EAA" w:rsidRPr="00FE713A" w:rsidRDefault="00572EAA" w:rsidP="0055475D">
      <w:pPr>
        <w:jc w:val="both"/>
        <w:rPr>
          <w:rFonts w:ascii="Times New Roman" w:hAnsi="Times New Roman"/>
          <w:i/>
          <w:iCs/>
          <w:sz w:val="24"/>
          <w:szCs w:val="24"/>
          <w:lang w:val="ru-RU"/>
        </w:rPr>
      </w:pPr>
      <w:r w:rsidRPr="00FE713A">
        <w:rPr>
          <w:rFonts w:ascii="Times New Roman" w:hAnsi="Times New Roman"/>
          <w:iCs/>
          <w:sz w:val="24"/>
          <w:szCs w:val="24"/>
          <w:lang w:val="ru-RU"/>
        </w:rPr>
        <w:t>Понуда бр ________________ од _______201</w:t>
      </w:r>
      <w:r w:rsidR="00C371FE">
        <w:rPr>
          <w:rFonts w:ascii="Times New Roman" w:hAnsi="Times New Roman"/>
          <w:iCs/>
          <w:sz w:val="24"/>
          <w:szCs w:val="24"/>
        </w:rPr>
        <w:t>7</w:t>
      </w:r>
      <w:r w:rsidRPr="00FE713A">
        <w:rPr>
          <w:rFonts w:ascii="Times New Roman" w:hAnsi="Times New Roman"/>
          <w:iCs/>
          <w:sz w:val="24"/>
          <w:szCs w:val="24"/>
          <w:lang w:val="ru-RU"/>
        </w:rPr>
        <w:t>.</w:t>
      </w:r>
      <w:r>
        <w:rPr>
          <w:rFonts w:ascii="Times New Roman" w:hAnsi="Times New Roman"/>
          <w:iCs/>
          <w:sz w:val="24"/>
          <w:szCs w:val="24"/>
          <w:lang w:val="sr-Cyrl-CS"/>
        </w:rPr>
        <w:t xml:space="preserve"> г</w:t>
      </w:r>
      <w:r w:rsidRPr="00FE713A">
        <w:rPr>
          <w:rFonts w:ascii="Times New Roman" w:hAnsi="Times New Roman"/>
          <w:iCs/>
          <w:sz w:val="24"/>
          <w:szCs w:val="24"/>
          <w:lang w:val="ru-RU"/>
        </w:rPr>
        <w:t>одине</w:t>
      </w:r>
      <w:r>
        <w:rPr>
          <w:rFonts w:ascii="Times New Roman" w:hAnsi="Times New Roman"/>
          <w:iCs/>
          <w:sz w:val="24"/>
          <w:szCs w:val="24"/>
          <w:lang w:val="sr-Cyrl-CS"/>
        </w:rPr>
        <w:t xml:space="preserve"> </w:t>
      </w:r>
      <w:r w:rsidRPr="00FE713A">
        <w:rPr>
          <w:rFonts w:ascii="Times New Roman" w:hAnsi="Times New Roman"/>
          <w:iCs/>
          <w:sz w:val="24"/>
          <w:szCs w:val="24"/>
          <w:lang w:val="ru-RU"/>
        </w:rPr>
        <w:t xml:space="preserve">за </w:t>
      </w:r>
      <w:r w:rsidR="00471810">
        <w:rPr>
          <w:rFonts w:ascii="Times New Roman" w:eastAsia="TimesNewRomanPS-BoldMT" w:hAnsi="Times New Roman"/>
          <w:bCs/>
          <w:sz w:val="24"/>
          <w:szCs w:val="24"/>
          <w:lang w:val="ru-RU"/>
        </w:rPr>
        <w:t>јавну набавку и монтажу дечјег и парковског мобилијара</w:t>
      </w:r>
      <w:r w:rsidR="000F6EE5">
        <w:rPr>
          <w:rFonts w:ascii="Times New Roman" w:hAnsi="Times New Roman"/>
          <w:iCs/>
          <w:sz w:val="24"/>
          <w:szCs w:val="24"/>
          <w:lang w:val="ru-RU"/>
        </w:rPr>
        <w:t>, ЈНМ</w:t>
      </w:r>
      <w:r w:rsidR="008834F3">
        <w:rPr>
          <w:rFonts w:ascii="Times New Roman" w:hAnsi="Times New Roman"/>
          <w:iCs/>
          <w:sz w:val="24"/>
          <w:szCs w:val="24"/>
          <w:lang w:val="ru-RU"/>
        </w:rPr>
        <w:t xml:space="preserve">В </w:t>
      </w:r>
      <w:r w:rsidR="006D2EC9">
        <w:rPr>
          <w:rFonts w:ascii="Times New Roman" w:hAnsi="Times New Roman"/>
          <w:iCs/>
          <w:sz w:val="24"/>
          <w:szCs w:val="24"/>
          <w:lang w:val="ru-RU"/>
        </w:rPr>
        <w:t xml:space="preserve">интерни </w:t>
      </w:r>
      <w:r w:rsidR="008834F3">
        <w:rPr>
          <w:rFonts w:ascii="Times New Roman" w:hAnsi="Times New Roman"/>
          <w:iCs/>
          <w:sz w:val="24"/>
          <w:szCs w:val="24"/>
          <w:lang w:val="ru-RU"/>
        </w:rPr>
        <w:t xml:space="preserve">број </w:t>
      </w:r>
      <w:r w:rsidR="00E35BF5">
        <w:rPr>
          <w:rFonts w:ascii="Times New Roman" w:hAnsi="Times New Roman"/>
          <w:iCs/>
          <w:sz w:val="24"/>
          <w:szCs w:val="24"/>
          <w:lang w:val="sr-Cyrl-CS"/>
        </w:rPr>
        <w:t>18/2017</w:t>
      </w:r>
      <w:r w:rsidRPr="00FE713A">
        <w:rPr>
          <w:rFonts w:ascii="Times New Roman" w:hAnsi="Times New Roman"/>
          <w:iCs/>
          <w:sz w:val="24"/>
          <w:szCs w:val="24"/>
          <w:lang w:val="ru-RU"/>
        </w:rPr>
        <w:t>.</w:t>
      </w:r>
    </w:p>
    <w:p w:rsidR="00572EAA" w:rsidRPr="00BA2B5D" w:rsidRDefault="00572EAA" w:rsidP="0055475D">
      <w:pPr>
        <w:rPr>
          <w:rFonts w:ascii="Times New Roman" w:hAnsi="Times New Roman"/>
          <w:i/>
          <w:iCs/>
        </w:rPr>
      </w:pPr>
      <w:r w:rsidRPr="00BA2B5D">
        <w:rPr>
          <w:rFonts w:ascii="Times New Roman" w:hAnsi="Times New Roman"/>
          <w:b/>
          <w:bCs/>
          <w:i/>
          <w:iCs/>
        </w:rPr>
        <w:t>1)ОПШТИ ПОДАЦИ О ПОНУЂАЧУ</w:t>
      </w:r>
    </w:p>
    <w:tbl>
      <w:tblPr>
        <w:tblW w:w="0" w:type="auto"/>
        <w:tblInd w:w="-20" w:type="dxa"/>
        <w:tblLayout w:type="fixed"/>
        <w:tblLook w:val="0000"/>
      </w:tblPr>
      <w:tblGrid>
        <w:gridCol w:w="4621"/>
        <w:gridCol w:w="4660"/>
      </w:tblGrid>
      <w:tr w:rsidR="00572EAA" w:rsidRPr="00914465">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Назив понуђача:</w:t>
            </w: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914465">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Адреса понуђача:</w:t>
            </w: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914465">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Матични број понуђача:</w:t>
            </w:r>
          </w:p>
          <w:p w:rsidR="00572EAA" w:rsidRPr="00914465" w:rsidRDefault="00572EAA" w:rsidP="00CD6FDB">
            <w:pPr>
              <w:spacing w:after="0"/>
              <w:jc w:val="both"/>
              <w:rPr>
                <w:rFonts w:ascii="Times New Roman" w:hAnsi="Times New Roman"/>
                <w:b/>
                <w:bCs/>
                <w:iCs/>
              </w:rPr>
            </w:pP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D216CC">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lang w:val="ru-RU"/>
              </w:rPr>
            </w:pPr>
            <w:r w:rsidRPr="00914465">
              <w:rPr>
                <w:rFonts w:ascii="Times New Roman" w:hAnsi="Times New Roman"/>
                <w:iCs/>
                <w:lang w:val="ru-RU"/>
              </w:rPr>
              <w:t>Порески идентификациони број понуђача (ПИБ):</w:t>
            </w: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lang w:val="ru-RU"/>
              </w:rPr>
            </w:pPr>
          </w:p>
        </w:tc>
      </w:tr>
      <w:tr w:rsidR="00572EAA" w:rsidRPr="00914465">
        <w:trPr>
          <w:trHeight w:val="550"/>
        </w:trPr>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Име особе за контакт:</w:t>
            </w: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D216CC">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lang w:val="ru-RU"/>
              </w:rPr>
            </w:pPr>
            <w:r w:rsidRPr="00914465">
              <w:rPr>
                <w:rFonts w:ascii="Times New Roman" w:hAnsi="Times New Roman"/>
                <w:iCs/>
                <w:lang w:val="ru-RU"/>
              </w:rPr>
              <w:t>Електронска адреса понуђача (</w:t>
            </w:r>
            <w:r w:rsidRPr="00914465">
              <w:rPr>
                <w:rFonts w:ascii="Times New Roman" w:hAnsi="Times New Roman"/>
                <w:iCs/>
              </w:rPr>
              <w:t>e</w:t>
            </w:r>
            <w:r w:rsidRPr="00914465">
              <w:rPr>
                <w:rFonts w:ascii="Times New Roman" w:hAnsi="Times New Roman"/>
                <w:iCs/>
                <w:lang w:val="ru-RU"/>
              </w:rPr>
              <w:t>-</w:t>
            </w:r>
            <w:r w:rsidRPr="00914465">
              <w:rPr>
                <w:rFonts w:ascii="Times New Roman" w:hAnsi="Times New Roman"/>
                <w:iCs/>
              </w:rPr>
              <w:t>mail</w:t>
            </w:r>
            <w:r w:rsidRPr="00914465">
              <w:rPr>
                <w:rFonts w:ascii="Times New Roman" w:hAnsi="Times New Roman"/>
                <w:iCs/>
                <w:lang w:val="ru-RU"/>
              </w:rPr>
              <w:t>):</w:t>
            </w:r>
          </w:p>
          <w:p w:rsidR="00572EAA" w:rsidRPr="00914465" w:rsidRDefault="00572EAA" w:rsidP="00CD6FDB">
            <w:pPr>
              <w:spacing w:after="0"/>
              <w:jc w:val="both"/>
              <w:rPr>
                <w:rFonts w:ascii="Times New Roman" w:hAnsi="Times New Roman"/>
                <w:b/>
                <w:bCs/>
                <w:iCs/>
                <w:lang w:val="ru-RU"/>
              </w:rPr>
            </w:pP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lang w:val="ru-RU"/>
              </w:rPr>
            </w:pPr>
          </w:p>
        </w:tc>
      </w:tr>
      <w:tr w:rsidR="00572EAA" w:rsidRPr="00914465">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Телефон:</w:t>
            </w:r>
          </w:p>
          <w:p w:rsidR="00572EAA" w:rsidRPr="00914465" w:rsidRDefault="00572EAA" w:rsidP="00CD6FDB">
            <w:pPr>
              <w:spacing w:after="0"/>
              <w:jc w:val="both"/>
              <w:rPr>
                <w:rFonts w:ascii="Times New Roman" w:hAnsi="Times New Roman"/>
                <w:b/>
                <w:bCs/>
                <w:iCs/>
              </w:rPr>
            </w:pP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914465">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Телефакс:</w:t>
            </w:r>
          </w:p>
          <w:p w:rsidR="00572EAA" w:rsidRPr="00914465" w:rsidRDefault="00572EAA" w:rsidP="00CD6FDB">
            <w:pPr>
              <w:spacing w:after="0"/>
              <w:jc w:val="both"/>
              <w:rPr>
                <w:rFonts w:ascii="Times New Roman" w:hAnsi="Times New Roman"/>
                <w:b/>
                <w:bCs/>
                <w:iCs/>
              </w:rPr>
            </w:pP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D216CC">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lang w:val="ru-RU"/>
              </w:rPr>
            </w:pPr>
            <w:r w:rsidRPr="00914465">
              <w:rPr>
                <w:rFonts w:ascii="Times New Roman" w:hAnsi="Times New Roman"/>
                <w:iCs/>
                <w:lang w:val="ru-RU"/>
              </w:rPr>
              <w:t>Број рачуна понуђача и назив банке:</w:t>
            </w:r>
          </w:p>
          <w:p w:rsidR="00572EAA" w:rsidRPr="00914465" w:rsidRDefault="00572EAA" w:rsidP="00CD6FDB">
            <w:pPr>
              <w:spacing w:after="0"/>
              <w:jc w:val="both"/>
              <w:rPr>
                <w:rFonts w:ascii="Times New Roman" w:hAnsi="Times New Roman"/>
                <w:b/>
                <w:bCs/>
                <w:iCs/>
                <w:lang w:val="ru-RU"/>
              </w:rPr>
            </w:pP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lang w:val="ru-RU"/>
              </w:rPr>
            </w:pPr>
          </w:p>
          <w:p w:rsidR="00572EAA" w:rsidRPr="00914465" w:rsidRDefault="00572EAA" w:rsidP="00CD6FDB">
            <w:pPr>
              <w:spacing w:after="0"/>
              <w:rPr>
                <w:rFonts w:ascii="Times New Roman" w:hAnsi="Times New Roman"/>
                <w:b/>
                <w:bCs/>
                <w:i/>
                <w:iCs/>
                <w:sz w:val="24"/>
                <w:szCs w:val="24"/>
                <w:lang w:val="ru-RU"/>
              </w:rPr>
            </w:pPr>
          </w:p>
        </w:tc>
      </w:tr>
      <w:tr w:rsidR="00572EAA" w:rsidRPr="00D216CC">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lang w:val="ru-RU"/>
              </w:rPr>
            </w:pPr>
            <w:r w:rsidRPr="00914465">
              <w:rPr>
                <w:rFonts w:ascii="Times New Roman" w:hAnsi="Times New Roman"/>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ind w:firstLine="708"/>
              <w:rPr>
                <w:rFonts w:ascii="Times New Roman" w:hAnsi="Times New Roman"/>
                <w:b/>
                <w:bCs/>
                <w:i/>
                <w:iCs/>
                <w:sz w:val="24"/>
                <w:szCs w:val="24"/>
                <w:lang w:val="ru-RU"/>
              </w:rPr>
            </w:pPr>
          </w:p>
          <w:p w:rsidR="00572EAA" w:rsidRPr="00914465" w:rsidRDefault="00572EAA" w:rsidP="007B6812">
            <w:pPr>
              <w:spacing w:after="0"/>
              <w:rPr>
                <w:rFonts w:ascii="Times New Roman" w:hAnsi="Times New Roman"/>
                <w:b/>
                <w:bCs/>
                <w:i/>
                <w:iCs/>
                <w:sz w:val="24"/>
                <w:szCs w:val="24"/>
                <w:lang w:val="ru-RU"/>
              </w:rPr>
            </w:pPr>
          </w:p>
        </w:tc>
      </w:tr>
    </w:tbl>
    <w:p w:rsidR="00572EAA" w:rsidRPr="00FE713A" w:rsidRDefault="00572EAA" w:rsidP="0055475D">
      <w:pPr>
        <w:rPr>
          <w:rFonts w:ascii="Times New Roman" w:hAnsi="Times New Roman"/>
          <w:b/>
          <w:bCs/>
          <w:i/>
          <w:iCs/>
          <w:lang w:val="ru-RU"/>
        </w:rPr>
      </w:pPr>
    </w:p>
    <w:p w:rsidR="00572EAA" w:rsidRPr="00FE713A" w:rsidRDefault="00572EAA" w:rsidP="0055475D">
      <w:pPr>
        <w:rPr>
          <w:rFonts w:ascii="Times New Roman" w:hAnsi="Times New Roman"/>
          <w:lang w:val="ru-RU"/>
        </w:rPr>
      </w:pPr>
      <w:r w:rsidRPr="00FE713A">
        <w:rPr>
          <w:rFonts w:ascii="Times New Roman" w:hAnsi="Times New Roman"/>
          <w:b/>
          <w:bCs/>
          <w:i/>
          <w:iCs/>
          <w:lang w:val="ru-RU"/>
        </w:rPr>
        <w:t xml:space="preserve">2) ПОНУДУ ПОДНОСИ (заокружити начин подношења понуде): </w:t>
      </w:r>
    </w:p>
    <w:tbl>
      <w:tblPr>
        <w:tblW w:w="0" w:type="auto"/>
        <w:tblInd w:w="-20" w:type="dxa"/>
        <w:tblLayout w:type="fixed"/>
        <w:tblLook w:val="0000"/>
      </w:tblPr>
      <w:tblGrid>
        <w:gridCol w:w="9282"/>
      </w:tblGrid>
      <w:tr w:rsidR="00572EAA" w:rsidRPr="00914465">
        <w:tc>
          <w:tcPr>
            <w:tcW w:w="9282" w:type="dxa"/>
            <w:tcBorders>
              <w:top w:val="single" w:sz="4" w:space="0" w:color="000000"/>
              <w:left w:val="single" w:sz="4" w:space="0" w:color="000000"/>
              <w:bottom w:val="single" w:sz="4" w:space="0" w:color="000000"/>
              <w:right w:val="single" w:sz="4" w:space="0" w:color="000000"/>
            </w:tcBorders>
          </w:tcPr>
          <w:p w:rsidR="00572EAA" w:rsidRPr="00FE713A" w:rsidRDefault="00572EAA" w:rsidP="00CD6FDB">
            <w:pPr>
              <w:snapToGrid w:val="0"/>
              <w:spacing w:after="0" w:line="240" w:lineRule="auto"/>
              <w:rPr>
                <w:rFonts w:ascii="Times New Roman" w:hAnsi="Times New Roman"/>
                <w:lang w:val="ru-RU"/>
              </w:rPr>
            </w:pPr>
          </w:p>
          <w:p w:rsidR="00572EAA" w:rsidRPr="00BA2B5D" w:rsidRDefault="00572EAA" w:rsidP="00CD6FDB">
            <w:pPr>
              <w:spacing w:after="0" w:line="240" w:lineRule="auto"/>
              <w:jc w:val="center"/>
              <w:rPr>
                <w:rFonts w:ascii="Times New Roman" w:hAnsi="Times New Roman"/>
                <w:b/>
                <w:bCs/>
              </w:rPr>
            </w:pPr>
            <w:r w:rsidRPr="00BA2B5D">
              <w:rPr>
                <w:rFonts w:ascii="Times New Roman" w:hAnsi="Times New Roman"/>
                <w:b/>
                <w:bCs/>
              </w:rPr>
              <w:t xml:space="preserve">А) САМОСТАЛНО </w:t>
            </w:r>
          </w:p>
        </w:tc>
      </w:tr>
      <w:tr w:rsidR="00572EAA" w:rsidRPr="00914465">
        <w:tc>
          <w:tcPr>
            <w:tcW w:w="9282" w:type="dxa"/>
            <w:tcBorders>
              <w:top w:val="single" w:sz="4" w:space="0" w:color="000000"/>
              <w:left w:val="single" w:sz="4" w:space="0" w:color="000000"/>
              <w:bottom w:val="single" w:sz="4" w:space="0" w:color="000000"/>
              <w:right w:val="single" w:sz="4" w:space="0" w:color="000000"/>
            </w:tcBorders>
          </w:tcPr>
          <w:p w:rsidR="00572EAA" w:rsidRPr="00BA2B5D" w:rsidRDefault="00572EAA" w:rsidP="00CD6FDB">
            <w:pPr>
              <w:snapToGrid w:val="0"/>
              <w:spacing w:after="0" w:line="240" w:lineRule="auto"/>
              <w:jc w:val="center"/>
              <w:rPr>
                <w:rFonts w:ascii="Times New Roman" w:hAnsi="Times New Roman"/>
                <w:b/>
                <w:bCs/>
              </w:rPr>
            </w:pPr>
          </w:p>
          <w:p w:rsidR="00572EAA" w:rsidRPr="00BA2B5D" w:rsidRDefault="00572EAA" w:rsidP="00CD6FDB">
            <w:pPr>
              <w:spacing w:after="0" w:line="240" w:lineRule="auto"/>
              <w:jc w:val="center"/>
              <w:rPr>
                <w:rFonts w:ascii="Times New Roman" w:hAnsi="Times New Roman"/>
                <w:b/>
                <w:bCs/>
              </w:rPr>
            </w:pPr>
            <w:r w:rsidRPr="00BA2B5D">
              <w:rPr>
                <w:rFonts w:ascii="Times New Roman" w:hAnsi="Times New Roman"/>
                <w:b/>
                <w:bCs/>
              </w:rPr>
              <w:t>Б) СА ПОДИЗВОЂАЧЕМ</w:t>
            </w:r>
          </w:p>
        </w:tc>
      </w:tr>
      <w:tr w:rsidR="00572EAA" w:rsidRPr="00914465">
        <w:tc>
          <w:tcPr>
            <w:tcW w:w="9282" w:type="dxa"/>
            <w:tcBorders>
              <w:top w:val="single" w:sz="4" w:space="0" w:color="000000"/>
              <w:left w:val="single" w:sz="4" w:space="0" w:color="000000"/>
              <w:bottom w:val="single" w:sz="4" w:space="0" w:color="000000"/>
              <w:right w:val="single" w:sz="4" w:space="0" w:color="000000"/>
            </w:tcBorders>
          </w:tcPr>
          <w:p w:rsidR="00572EAA" w:rsidRPr="00BA2B5D" w:rsidRDefault="00572EAA" w:rsidP="00CD6FDB">
            <w:pPr>
              <w:snapToGrid w:val="0"/>
              <w:spacing w:after="0" w:line="240" w:lineRule="auto"/>
              <w:jc w:val="center"/>
              <w:rPr>
                <w:rFonts w:ascii="Times New Roman" w:hAnsi="Times New Roman"/>
                <w:b/>
                <w:bCs/>
              </w:rPr>
            </w:pPr>
          </w:p>
          <w:p w:rsidR="00572EAA" w:rsidRPr="00914465" w:rsidRDefault="00572EAA" w:rsidP="00CD6FDB">
            <w:pPr>
              <w:spacing w:after="0" w:line="240" w:lineRule="auto"/>
              <w:jc w:val="center"/>
              <w:rPr>
                <w:rFonts w:ascii="Times New Roman" w:hAnsi="Times New Roman"/>
                <w:b/>
                <w:i/>
                <w:iCs/>
                <w:lang w:val="ru-RU"/>
              </w:rPr>
            </w:pPr>
            <w:r w:rsidRPr="00BA2B5D">
              <w:rPr>
                <w:rFonts w:ascii="Times New Roman" w:hAnsi="Times New Roman"/>
                <w:b/>
                <w:bCs/>
              </w:rPr>
              <w:t>В) КАО ЗАЈЕДНИЧКУ ПОНУДУ</w:t>
            </w:r>
          </w:p>
        </w:tc>
      </w:tr>
    </w:tbl>
    <w:p w:rsidR="00572EAA" w:rsidRPr="00BA2B5D" w:rsidRDefault="00572EAA" w:rsidP="00CD6FDB">
      <w:pPr>
        <w:spacing w:after="0" w:line="240" w:lineRule="auto"/>
        <w:jc w:val="both"/>
        <w:rPr>
          <w:rFonts w:ascii="Times New Roman" w:hAnsi="Times New Roman"/>
          <w:b/>
          <w:i/>
          <w:iCs/>
          <w:lang w:val="ru-RU"/>
        </w:rPr>
      </w:pPr>
    </w:p>
    <w:p w:rsidR="00572EAA" w:rsidRPr="00FE713A" w:rsidRDefault="00572EAA" w:rsidP="00CD6FDB">
      <w:pPr>
        <w:spacing w:after="0" w:line="240" w:lineRule="auto"/>
        <w:jc w:val="both"/>
        <w:rPr>
          <w:rFonts w:ascii="Times New Roman" w:hAnsi="Times New Roman"/>
          <w:bCs/>
          <w:lang w:val="ru-RU"/>
        </w:rPr>
      </w:pPr>
      <w:r w:rsidRPr="00BA2B5D">
        <w:rPr>
          <w:rFonts w:ascii="Times New Roman" w:hAnsi="Times New Roman"/>
          <w:b/>
          <w:i/>
          <w:iCs/>
          <w:lang w:val="ru-RU"/>
        </w:rPr>
        <w:t>Напомена:</w:t>
      </w:r>
      <w:r w:rsidRPr="00BA2B5D">
        <w:rPr>
          <w:rFonts w:ascii="Times New Roman" w:hAnsi="Times New Roman"/>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572EAA" w:rsidRDefault="00572EAA" w:rsidP="0055475D">
      <w:pPr>
        <w:jc w:val="both"/>
        <w:rPr>
          <w:rFonts w:ascii="Times New Roman" w:hAnsi="Times New Roman"/>
          <w:b/>
          <w:bCs/>
          <w:i/>
          <w:lang w:val="sr-Latn-CS"/>
        </w:rPr>
      </w:pPr>
    </w:p>
    <w:p w:rsidR="00572EAA" w:rsidRPr="00BA2B5D" w:rsidRDefault="00572EAA" w:rsidP="0055475D">
      <w:pPr>
        <w:jc w:val="both"/>
        <w:rPr>
          <w:rFonts w:ascii="Times New Roman" w:hAnsi="Times New Roman"/>
          <w:b/>
          <w:bCs/>
          <w:i/>
        </w:rPr>
      </w:pPr>
      <w:r w:rsidRPr="00BA2B5D">
        <w:rPr>
          <w:rFonts w:ascii="Times New Roman" w:hAnsi="Times New Roman"/>
          <w:b/>
          <w:bCs/>
          <w:i/>
          <w:lang w:val="sr-Cyrl-CS"/>
        </w:rPr>
        <w:t xml:space="preserve">3) </w:t>
      </w:r>
      <w:r w:rsidRPr="00BA2B5D">
        <w:rPr>
          <w:rFonts w:ascii="Times New Roman" w:hAnsi="Times New Roman"/>
          <w:b/>
          <w:bCs/>
          <w:i/>
        </w:rPr>
        <w:t xml:space="preserve">ПОДАЦИ О ПОДИЗВОЂАЧУ </w:t>
      </w:r>
    </w:p>
    <w:tbl>
      <w:tblPr>
        <w:tblW w:w="0" w:type="auto"/>
        <w:tblInd w:w="-20" w:type="dxa"/>
        <w:tblLayout w:type="fixed"/>
        <w:tblLook w:val="0000"/>
      </w:tblPr>
      <w:tblGrid>
        <w:gridCol w:w="465"/>
        <w:gridCol w:w="4219"/>
        <w:gridCol w:w="4598"/>
      </w:tblGrid>
      <w:tr w:rsidR="00572EAA" w:rsidRPr="00914465">
        <w:tc>
          <w:tcPr>
            <w:tcW w:w="465" w:type="dxa"/>
            <w:tcBorders>
              <w:top w:val="single" w:sz="4" w:space="0" w:color="000000"/>
              <w:left w:val="single" w:sz="4" w:space="0" w:color="000000"/>
              <w:bottom w:val="single" w:sz="4" w:space="0" w:color="000000"/>
            </w:tcBorders>
          </w:tcPr>
          <w:p w:rsidR="00572EAA" w:rsidRPr="00914465" w:rsidRDefault="00572EAA" w:rsidP="007B6812">
            <w:pPr>
              <w:snapToGrid w:val="0"/>
              <w:spacing w:after="0"/>
              <w:jc w:val="both"/>
              <w:rPr>
                <w:rFonts w:ascii="Times New Roman" w:hAnsi="Times New Roman"/>
                <w:b/>
              </w:rPr>
            </w:pPr>
          </w:p>
          <w:p w:rsidR="00572EAA" w:rsidRPr="00BA2B5D" w:rsidRDefault="00572EAA" w:rsidP="007B6812">
            <w:pPr>
              <w:spacing w:after="0"/>
              <w:jc w:val="both"/>
              <w:rPr>
                <w:rFonts w:ascii="Times New Roman" w:hAnsi="Times New Roman"/>
                <w:b/>
                <w:bCs/>
                <w:i/>
              </w:rPr>
            </w:pPr>
            <w:r w:rsidRPr="00BA2B5D">
              <w:rPr>
                <w:rFonts w:ascii="Times New Roman" w:hAnsi="Times New Roman"/>
                <w:b/>
                <w:bCs/>
                <w:i/>
              </w:rPr>
              <w:t>1)</w:t>
            </w: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
                <w:b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p w:rsidR="00572EAA" w:rsidRPr="00BA2B5D" w:rsidRDefault="00572EAA" w:rsidP="007B6812">
            <w:pPr>
              <w:snapToGrid w:val="0"/>
              <w:spacing w:after="0"/>
              <w:jc w:val="both"/>
              <w:rPr>
                <w:rFonts w:ascii="Times New Roman" w:hAnsi="Times New Roman"/>
                <w:b/>
                <w:bCs/>
              </w:rPr>
            </w:pPr>
          </w:p>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Адреса:</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D216CC">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Cs/>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630C86">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lang w:val="ru-RU"/>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Cs/>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i/>
                <w:sz w:val="24"/>
                <w:szCs w:val="24"/>
                <w:lang w:val="ru-RU"/>
              </w:rPr>
            </w:pPr>
          </w:p>
          <w:p w:rsidR="00572EAA" w:rsidRPr="00BA2B5D" w:rsidRDefault="00572EAA" w:rsidP="007B6812">
            <w:pPr>
              <w:spacing w:after="0"/>
              <w:jc w:val="both"/>
              <w:rPr>
                <w:rFonts w:ascii="Times New Roman" w:hAnsi="Times New Roman"/>
                <w:bCs/>
                <w:i/>
                <w:sz w:val="24"/>
                <w:szCs w:val="24"/>
              </w:rPr>
            </w:pPr>
            <w:r w:rsidRPr="00BA2B5D">
              <w:rPr>
                <w:rFonts w:ascii="Times New Roman" w:hAnsi="Times New Roman"/>
                <w:b/>
                <w:bCs/>
                <w:i/>
                <w:sz w:val="24"/>
                <w:szCs w:val="24"/>
              </w:rPr>
              <w:t>2)</w:t>
            </w: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
                <w:b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p w:rsidR="00572EAA" w:rsidRPr="00BA2B5D" w:rsidRDefault="00572EAA" w:rsidP="007B6812">
            <w:pPr>
              <w:snapToGrid w:val="0"/>
              <w:spacing w:after="0"/>
              <w:jc w:val="both"/>
              <w:rPr>
                <w:rFonts w:ascii="Times New Roman" w:hAnsi="Times New Roman"/>
                <w:b/>
                <w:bCs/>
              </w:rPr>
            </w:pPr>
          </w:p>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Адреса:</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D216CC">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Cs/>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630C86">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lang w:val="ru-RU"/>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Cs/>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bl>
    <w:p w:rsidR="00572EAA" w:rsidRPr="00BA2B5D" w:rsidRDefault="00572EAA" w:rsidP="0055475D">
      <w:pPr>
        <w:jc w:val="both"/>
        <w:rPr>
          <w:rFonts w:ascii="Times New Roman" w:hAnsi="Times New Roman"/>
          <w:i/>
          <w:iCs/>
          <w:lang w:val="ru-RU"/>
        </w:rPr>
      </w:pPr>
      <w:r w:rsidRPr="00BA2B5D">
        <w:rPr>
          <w:rFonts w:ascii="Times New Roman" w:hAnsi="Times New Roman"/>
          <w:b/>
          <w:bCs/>
          <w:i/>
          <w:iCs/>
          <w:u w:val="single"/>
          <w:lang w:val="ru-RU"/>
        </w:rPr>
        <w:t>Напомена:</w:t>
      </w:r>
    </w:p>
    <w:p w:rsidR="00572EAA" w:rsidRDefault="00572EAA" w:rsidP="0055475D">
      <w:pPr>
        <w:jc w:val="both"/>
        <w:rPr>
          <w:rFonts w:ascii="Times New Roman" w:hAnsi="Times New Roman"/>
          <w:i/>
          <w:iCs/>
          <w:lang w:val="ru-RU"/>
        </w:rPr>
      </w:pPr>
      <w:r w:rsidRPr="00BA2B5D">
        <w:rPr>
          <w:rFonts w:ascii="Times New Roman" w:hAnsi="Times New Roman"/>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F262B0" w:rsidRDefault="00F262B0" w:rsidP="0055475D">
      <w:pPr>
        <w:jc w:val="both"/>
        <w:rPr>
          <w:rFonts w:ascii="Times New Roman" w:hAnsi="Times New Roman"/>
          <w:i/>
          <w:iCs/>
          <w:lang w:val="ru-RU"/>
        </w:rPr>
      </w:pPr>
    </w:p>
    <w:p w:rsidR="00F262B0" w:rsidRDefault="00F262B0" w:rsidP="0055475D">
      <w:pPr>
        <w:jc w:val="both"/>
        <w:rPr>
          <w:rFonts w:ascii="Times New Roman" w:hAnsi="Times New Roman"/>
          <w:i/>
          <w:iCs/>
          <w:lang w:val="ru-RU"/>
        </w:rPr>
      </w:pPr>
    </w:p>
    <w:p w:rsidR="00572EAA" w:rsidRPr="00BA2B5D" w:rsidRDefault="00572EAA" w:rsidP="0055475D">
      <w:pPr>
        <w:jc w:val="both"/>
        <w:rPr>
          <w:rFonts w:ascii="Times New Roman" w:hAnsi="Times New Roman"/>
          <w:b/>
          <w:bCs/>
          <w:i/>
          <w:lang w:val="ru-RU"/>
        </w:rPr>
      </w:pPr>
      <w:r w:rsidRPr="00BA2B5D">
        <w:rPr>
          <w:rFonts w:ascii="Times New Roman" w:hAnsi="Times New Roman"/>
          <w:b/>
          <w:bCs/>
          <w:i/>
          <w:lang w:val="sr-Cyrl-CS"/>
        </w:rPr>
        <w:lastRenderedPageBreak/>
        <w:t xml:space="preserve">4) </w:t>
      </w:r>
      <w:r w:rsidRPr="00BA2B5D">
        <w:rPr>
          <w:rFonts w:ascii="Times New Roman" w:hAnsi="Times New Roman"/>
          <w:b/>
          <w:bCs/>
          <w:i/>
          <w:lang w:val="ru-RU"/>
        </w:rPr>
        <w:t>ПОДАЦИ О УЧЕСНИКУ  У ЗАЈЕДНИЧКОЈ ПОНУДИ</w:t>
      </w:r>
    </w:p>
    <w:tbl>
      <w:tblPr>
        <w:tblW w:w="0" w:type="auto"/>
        <w:tblInd w:w="-20" w:type="dxa"/>
        <w:tblLayout w:type="fixed"/>
        <w:tblLook w:val="0000"/>
      </w:tblPr>
      <w:tblGrid>
        <w:gridCol w:w="465"/>
        <w:gridCol w:w="4625"/>
        <w:gridCol w:w="4192"/>
      </w:tblGrid>
      <w:tr w:rsidR="00572EAA" w:rsidRPr="00630C86">
        <w:tc>
          <w:tcPr>
            <w:tcW w:w="465" w:type="dxa"/>
            <w:tcBorders>
              <w:top w:val="single" w:sz="4" w:space="0" w:color="000000"/>
              <w:left w:val="single" w:sz="4" w:space="0" w:color="000000"/>
              <w:bottom w:val="single" w:sz="4" w:space="0" w:color="000000"/>
            </w:tcBorders>
          </w:tcPr>
          <w:p w:rsidR="00572EAA" w:rsidRPr="00FE713A" w:rsidRDefault="00572EAA" w:rsidP="007B6812">
            <w:pPr>
              <w:snapToGrid w:val="0"/>
              <w:spacing w:after="0"/>
              <w:jc w:val="both"/>
              <w:rPr>
                <w:rFonts w:ascii="Times New Roman" w:hAnsi="Times New Roman"/>
                <w:b/>
                <w:lang w:val="ru-RU"/>
              </w:rPr>
            </w:pPr>
          </w:p>
          <w:p w:rsidR="00572EAA" w:rsidRPr="00BA2B5D" w:rsidRDefault="00572EAA" w:rsidP="007B6812">
            <w:pPr>
              <w:spacing w:after="0"/>
              <w:jc w:val="both"/>
              <w:rPr>
                <w:rFonts w:ascii="Times New Roman" w:hAnsi="Times New Roman"/>
                <w:b/>
                <w:bCs/>
                <w:i/>
                <w:lang w:val="ru-RU"/>
              </w:rPr>
            </w:pPr>
            <w:r w:rsidRPr="00BA2B5D">
              <w:rPr>
                <w:rFonts w:ascii="Times New Roman" w:hAnsi="Times New Roman"/>
                <w:b/>
                <w:bCs/>
                <w:i/>
              </w:rPr>
              <w:t>1)</w:t>
            </w: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
                <w:bCs/>
                <w:lang w:val="ru-RU"/>
              </w:rPr>
              <w:t>Назив учесника у заједничкој понуди:</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lang w:val="ru-RU"/>
              </w:rPr>
            </w:pPr>
          </w:p>
          <w:p w:rsidR="00572EAA" w:rsidRPr="00BA2B5D" w:rsidRDefault="00572EAA" w:rsidP="007B6812">
            <w:pPr>
              <w:spacing w:after="0"/>
              <w:jc w:val="both"/>
              <w:rPr>
                <w:rFonts w:ascii="Times New Roman" w:hAnsi="Times New Roman"/>
                <w:bCs/>
                <w:i/>
                <w:lang w:val="ru-RU"/>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Адреса:</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Матични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Порески идентификациони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Име особе за контакт:</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630C86">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i/>
              </w:rPr>
            </w:pPr>
          </w:p>
          <w:p w:rsidR="00572EAA" w:rsidRPr="00BA2B5D" w:rsidRDefault="00572EAA" w:rsidP="007B6812">
            <w:pPr>
              <w:spacing w:after="0"/>
              <w:jc w:val="both"/>
              <w:rPr>
                <w:rFonts w:ascii="Times New Roman" w:hAnsi="Times New Roman"/>
                <w:b/>
                <w:bCs/>
                <w:i/>
                <w:lang w:val="ru-RU"/>
              </w:rPr>
            </w:pPr>
            <w:r w:rsidRPr="00BA2B5D">
              <w:rPr>
                <w:rFonts w:ascii="Times New Roman" w:hAnsi="Times New Roman"/>
                <w:b/>
                <w:bCs/>
                <w:i/>
              </w:rPr>
              <w:t>2)</w:t>
            </w: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
                <w:bCs/>
                <w:lang w:val="ru-RU"/>
              </w:rPr>
              <w:t>Назив учесника у заједничкој понуди:</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lang w:val="ru-RU"/>
              </w:rPr>
            </w:pPr>
          </w:p>
          <w:p w:rsidR="00572EAA" w:rsidRPr="00BA2B5D" w:rsidRDefault="00572EAA" w:rsidP="007B6812">
            <w:pPr>
              <w:spacing w:after="0"/>
              <w:jc w:val="both"/>
              <w:rPr>
                <w:rFonts w:ascii="Times New Roman" w:hAnsi="Times New Roman"/>
                <w:bCs/>
                <w:i/>
                <w:lang w:val="ru-RU"/>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Адреса:</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Матични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Порески идентификациони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Име особе за контакт:</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630C86">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i/>
              </w:rPr>
            </w:pPr>
          </w:p>
          <w:p w:rsidR="00572EAA" w:rsidRPr="00BA2B5D" w:rsidRDefault="00572EAA" w:rsidP="007B6812">
            <w:pPr>
              <w:spacing w:after="0"/>
              <w:jc w:val="both"/>
              <w:rPr>
                <w:rFonts w:ascii="Times New Roman" w:hAnsi="Times New Roman"/>
                <w:b/>
                <w:bCs/>
                <w:i/>
                <w:lang w:val="ru-RU"/>
              </w:rPr>
            </w:pPr>
            <w:r w:rsidRPr="00BA2B5D">
              <w:rPr>
                <w:rFonts w:ascii="Times New Roman" w:hAnsi="Times New Roman"/>
                <w:b/>
                <w:bCs/>
                <w:i/>
              </w:rPr>
              <w:t>3)</w:t>
            </w: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
                <w:bCs/>
                <w:lang w:val="ru-RU"/>
              </w:rPr>
              <w:t>Назив учесника у заједничкој понуди:</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lang w:val="ru-RU"/>
              </w:rPr>
            </w:pPr>
          </w:p>
          <w:p w:rsidR="00572EAA" w:rsidRPr="00BA2B5D" w:rsidRDefault="00572EAA" w:rsidP="007B6812">
            <w:pPr>
              <w:spacing w:after="0"/>
              <w:jc w:val="both"/>
              <w:rPr>
                <w:rFonts w:ascii="Times New Roman" w:hAnsi="Times New Roman"/>
                <w:bCs/>
                <w:i/>
                <w:lang w:val="ru-RU"/>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Адреса:</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Матични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Порески идентификациони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Име особе за контакт:</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bl>
    <w:p w:rsidR="00572EAA" w:rsidRPr="00BA2B5D" w:rsidRDefault="00572EAA" w:rsidP="0055475D">
      <w:pPr>
        <w:jc w:val="both"/>
        <w:rPr>
          <w:rFonts w:ascii="Times New Roman" w:hAnsi="Times New Roman"/>
          <w:b/>
          <w:bCs/>
          <w:i/>
          <w:iCs/>
          <w:u w:val="single"/>
        </w:rPr>
      </w:pPr>
    </w:p>
    <w:p w:rsidR="00572EAA" w:rsidRPr="00BA2B5D" w:rsidRDefault="00572EAA" w:rsidP="0055475D">
      <w:pPr>
        <w:jc w:val="both"/>
        <w:rPr>
          <w:rFonts w:ascii="Times New Roman" w:hAnsi="Times New Roman"/>
          <w:i/>
          <w:iCs/>
          <w:lang w:val="ru-RU"/>
        </w:rPr>
      </w:pPr>
      <w:r w:rsidRPr="00BA2B5D">
        <w:rPr>
          <w:rFonts w:ascii="Times New Roman" w:hAnsi="Times New Roman"/>
          <w:b/>
          <w:bCs/>
          <w:i/>
          <w:iCs/>
          <w:u w:val="single"/>
        </w:rPr>
        <w:t>Напомена:</w:t>
      </w:r>
    </w:p>
    <w:p w:rsidR="00572EAA" w:rsidRDefault="00572EAA" w:rsidP="0055475D">
      <w:pPr>
        <w:jc w:val="both"/>
        <w:rPr>
          <w:rFonts w:ascii="Times New Roman" w:hAnsi="Times New Roman"/>
          <w:b/>
          <w:bCs/>
          <w:i/>
          <w:iCs/>
          <w:sz w:val="20"/>
          <w:szCs w:val="20"/>
          <w:lang w:val="ru-RU"/>
        </w:rPr>
      </w:pPr>
      <w:r w:rsidRPr="00BA2B5D">
        <w:rPr>
          <w:rFonts w:ascii="Times New Roman" w:hAnsi="Times New Roman"/>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BA2B5D">
        <w:rPr>
          <w:rFonts w:ascii="Times New Roman" w:hAnsi="Times New Roman"/>
          <w:i/>
          <w:iCs/>
          <w:sz w:val="20"/>
          <w:szCs w:val="20"/>
          <w:lang w:val="ru-RU"/>
        </w:rPr>
        <w:t>.</w:t>
      </w:r>
    </w:p>
    <w:p w:rsidR="006D2EC9" w:rsidRDefault="006D2EC9" w:rsidP="000059F1">
      <w:pPr>
        <w:pStyle w:val="ListParagraphChar"/>
        <w:suppressAutoHyphens/>
        <w:spacing w:line="100" w:lineRule="atLeast"/>
        <w:ind w:left="0"/>
        <w:rPr>
          <w:rFonts w:eastAsia="TimesNewRomanPSMT"/>
          <w:b/>
          <w:lang w:val="sr-Cyrl-CS"/>
        </w:rPr>
      </w:pPr>
    </w:p>
    <w:p w:rsidR="006D2EC9" w:rsidRDefault="006D2EC9" w:rsidP="000059F1">
      <w:pPr>
        <w:pStyle w:val="ListParagraphChar"/>
        <w:suppressAutoHyphens/>
        <w:spacing w:line="100" w:lineRule="atLeast"/>
        <w:ind w:left="0"/>
        <w:rPr>
          <w:rFonts w:eastAsia="TimesNewRomanPSMT"/>
          <w:b/>
          <w:lang w:val="sr-Cyrl-CS"/>
        </w:rPr>
      </w:pPr>
    </w:p>
    <w:p w:rsidR="00DF22C2" w:rsidRDefault="00DF22C2" w:rsidP="000059F1">
      <w:pPr>
        <w:pStyle w:val="ListParagraphChar"/>
        <w:suppressAutoHyphens/>
        <w:spacing w:line="100" w:lineRule="atLeast"/>
        <w:ind w:left="0"/>
        <w:rPr>
          <w:rFonts w:eastAsia="TimesNewRomanPSMT"/>
          <w:b/>
          <w:lang w:val="sr-Cyrl-CS"/>
        </w:rPr>
      </w:pPr>
    </w:p>
    <w:p w:rsidR="00DF22C2" w:rsidRDefault="00DF22C2" w:rsidP="000059F1">
      <w:pPr>
        <w:pStyle w:val="ListParagraphChar"/>
        <w:suppressAutoHyphens/>
        <w:spacing w:line="100" w:lineRule="atLeast"/>
        <w:ind w:left="0"/>
        <w:rPr>
          <w:rFonts w:eastAsia="TimesNewRomanPSMT"/>
          <w:b/>
          <w:lang w:val="sr-Cyrl-CS"/>
        </w:rPr>
      </w:pPr>
    </w:p>
    <w:p w:rsidR="006D2EC9" w:rsidRDefault="006D2EC9" w:rsidP="000059F1">
      <w:pPr>
        <w:pStyle w:val="ListParagraphChar"/>
        <w:suppressAutoHyphens/>
        <w:spacing w:line="100" w:lineRule="atLeast"/>
        <w:ind w:left="0"/>
        <w:rPr>
          <w:rFonts w:eastAsia="TimesNewRomanPSMT"/>
          <w:b/>
          <w:lang w:val="sr-Cyrl-CS"/>
        </w:rPr>
      </w:pPr>
    </w:p>
    <w:p w:rsidR="006D2EC9" w:rsidRDefault="006D2EC9" w:rsidP="000059F1">
      <w:pPr>
        <w:pStyle w:val="ListParagraphChar"/>
        <w:suppressAutoHyphens/>
        <w:spacing w:line="100" w:lineRule="atLeast"/>
        <w:ind w:left="0"/>
        <w:rPr>
          <w:rFonts w:eastAsia="TimesNewRomanPSMT"/>
          <w:b/>
          <w:lang w:val="sr-Cyrl-CS"/>
        </w:rPr>
      </w:pPr>
    </w:p>
    <w:p w:rsidR="006D2EC9" w:rsidRDefault="006D2EC9" w:rsidP="000059F1">
      <w:pPr>
        <w:pStyle w:val="ListParagraphChar"/>
        <w:suppressAutoHyphens/>
        <w:spacing w:line="100" w:lineRule="atLeast"/>
        <w:ind w:left="0"/>
        <w:rPr>
          <w:rFonts w:eastAsia="TimesNewRomanPSMT"/>
          <w:b/>
          <w:lang w:val="sr-Cyrl-CS"/>
        </w:rPr>
      </w:pPr>
    </w:p>
    <w:p w:rsidR="000059F1" w:rsidRDefault="006D2EC9" w:rsidP="000059F1">
      <w:pPr>
        <w:pStyle w:val="ListParagraphChar"/>
        <w:suppressAutoHyphens/>
        <w:spacing w:line="100" w:lineRule="atLeast"/>
        <w:ind w:left="0"/>
        <w:rPr>
          <w:rFonts w:eastAsia="TimesNewRomanPSMT"/>
          <w:b/>
          <w:lang w:val="sr-Cyrl-CS"/>
        </w:rPr>
      </w:pPr>
      <w:r>
        <w:rPr>
          <w:rFonts w:eastAsia="TimesNewRomanPSMT"/>
          <w:b/>
          <w:lang w:val="sr-Cyrl-CS"/>
        </w:rPr>
        <w:t>5</w:t>
      </w:r>
      <w:r w:rsidR="000059F1">
        <w:rPr>
          <w:rFonts w:eastAsia="TimesNewRomanPSMT"/>
          <w:b/>
          <w:lang w:val="sr-Cyrl-CS"/>
        </w:rPr>
        <w:t xml:space="preserve">)    </w:t>
      </w:r>
      <w:r w:rsidR="002E7DA1" w:rsidRPr="00CA2C29">
        <w:rPr>
          <w:rFonts w:eastAsia="TimesNewRomanPSMT"/>
          <w:b/>
        </w:rPr>
        <w:t>О</w:t>
      </w:r>
      <w:r w:rsidR="008834F3">
        <w:rPr>
          <w:rFonts w:eastAsia="TimesNewRomanPSMT"/>
          <w:b/>
        </w:rPr>
        <w:t xml:space="preserve">ПИС ПРЕДМЕТА НАБАВКЕ: ЈНМВ </w:t>
      </w:r>
      <w:r w:rsidR="002A2695">
        <w:rPr>
          <w:rFonts w:eastAsia="TimesNewRomanPSMT"/>
          <w:b/>
          <w:lang w:val="sr-Cyrl-CS"/>
        </w:rPr>
        <w:t xml:space="preserve"> интерни </w:t>
      </w:r>
      <w:r w:rsidR="008834F3">
        <w:rPr>
          <w:rFonts w:eastAsia="TimesNewRomanPSMT"/>
          <w:b/>
        </w:rPr>
        <w:t xml:space="preserve">бр. </w:t>
      </w:r>
      <w:r w:rsidR="00E35BF5">
        <w:rPr>
          <w:rFonts w:eastAsia="TimesNewRomanPSMT"/>
          <w:b/>
          <w:lang w:val="sr-Cyrl-CS"/>
        </w:rPr>
        <w:t>18/2017</w:t>
      </w:r>
      <w:r w:rsidR="00CA2C29" w:rsidRPr="00CA2C29">
        <w:rPr>
          <w:rFonts w:eastAsia="TimesNewRomanPSMT"/>
          <w:b/>
        </w:rPr>
        <w:t xml:space="preserve"> </w:t>
      </w:r>
      <w:r w:rsidR="00471810">
        <w:rPr>
          <w:rFonts w:eastAsia="TimesNewRomanPSMT"/>
          <w:b/>
        </w:rPr>
        <w:t>Набавка и монтажа дечјег и парковског мобилијара</w:t>
      </w:r>
    </w:p>
    <w:p w:rsidR="00895F84" w:rsidRDefault="00895F84" w:rsidP="000059F1">
      <w:pPr>
        <w:pStyle w:val="ListParagraphChar"/>
        <w:suppressAutoHyphens/>
        <w:spacing w:line="100" w:lineRule="atLeast"/>
        <w:ind w:left="0"/>
        <w:rPr>
          <w:rFonts w:eastAsia="TimesNewRomanPSMT"/>
          <w:b/>
          <w:lang w:val="sr-Cyrl-CS"/>
        </w:rPr>
      </w:pPr>
    </w:p>
    <w:p w:rsidR="00895F84" w:rsidRPr="00895F84" w:rsidRDefault="00895F84" w:rsidP="000059F1">
      <w:pPr>
        <w:pStyle w:val="ListParagraphChar"/>
        <w:suppressAutoHyphens/>
        <w:spacing w:line="100" w:lineRule="atLeast"/>
        <w:ind w:left="0"/>
        <w:rPr>
          <w:rFonts w:eastAsia="TimesNewRomanPSMT"/>
          <w:b/>
          <w:lang w:val="sr-Cyrl-CS"/>
        </w:rPr>
      </w:pPr>
    </w:p>
    <w:tbl>
      <w:tblPr>
        <w:tblW w:w="0" w:type="auto"/>
        <w:tblInd w:w="143" w:type="dxa"/>
        <w:tblLayout w:type="fixed"/>
        <w:tblLook w:val="0000"/>
      </w:tblPr>
      <w:tblGrid>
        <w:gridCol w:w="3767"/>
        <w:gridCol w:w="5171"/>
      </w:tblGrid>
      <w:tr w:rsidR="00895F84" w:rsidTr="00216866">
        <w:tc>
          <w:tcPr>
            <w:tcW w:w="3767" w:type="dxa"/>
            <w:tcBorders>
              <w:top w:val="single" w:sz="4" w:space="0" w:color="000000"/>
              <w:left w:val="single" w:sz="4" w:space="0" w:color="000000"/>
              <w:bottom w:val="single" w:sz="4" w:space="0" w:color="000000"/>
            </w:tcBorders>
            <w:shd w:val="clear" w:color="auto" w:fill="auto"/>
          </w:tcPr>
          <w:p w:rsidR="00895F84" w:rsidRDefault="00895F84" w:rsidP="005C11DB">
            <w:pPr>
              <w:jc w:val="both"/>
              <w:rPr>
                <w:rFonts w:ascii="Arial" w:eastAsia="TimesNewRomanPSMT" w:hAnsi="Arial" w:cs="Arial"/>
                <w:bCs/>
                <w:color w:val="FF0000"/>
                <w:lang w:val="ru-RU"/>
              </w:rPr>
            </w:pPr>
            <w:r>
              <w:rPr>
                <w:lang w:val="sr-Cyrl-CS"/>
              </w:rPr>
              <w:t>П</w:t>
            </w:r>
            <w:r>
              <w:rPr>
                <w:rFonts w:ascii="Times New Roman" w:hAnsi="Times New Roman"/>
                <w:color w:val="000000"/>
                <w:sz w:val="24"/>
                <w:szCs w:val="24"/>
                <w:lang w:val="sr-Cyrl-CS"/>
              </w:rPr>
              <w:t xml:space="preserve">онуђене </w:t>
            </w:r>
            <w:r w:rsidRPr="00432EDB">
              <w:rPr>
                <w:rFonts w:ascii="Times New Roman" w:hAnsi="Times New Roman"/>
                <w:color w:val="000000"/>
                <w:sz w:val="24"/>
                <w:szCs w:val="24"/>
                <w:lang w:val="sr-Cyrl-CS"/>
              </w:rPr>
              <w:t xml:space="preserve">цене </w:t>
            </w:r>
            <w:r>
              <w:rPr>
                <w:b/>
                <w:lang w:val="sr-Latn-CS"/>
              </w:rPr>
              <w:t>комбинован</w:t>
            </w:r>
            <w:r>
              <w:rPr>
                <w:b/>
                <w:lang w:val="sr-Cyrl-CS"/>
              </w:rPr>
              <w:t>ог</w:t>
            </w:r>
            <w:r w:rsidRPr="00E35BF5">
              <w:rPr>
                <w:b/>
                <w:lang w:val="sr-Latn-CS"/>
              </w:rPr>
              <w:t xml:space="preserve"> реквизит</w:t>
            </w:r>
            <w:r>
              <w:rPr>
                <w:b/>
                <w:lang w:val="sr-Latn-CS"/>
              </w:rPr>
              <w:t>a</w:t>
            </w:r>
            <w:r>
              <w:rPr>
                <w:b/>
                <w:lang w:val="sr-Cyrl-CS"/>
              </w:rPr>
              <w:t xml:space="preserve"> </w:t>
            </w:r>
            <w:r w:rsidRPr="00E35BF5">
              <w:rPr>
                <w:b/>
                <w:lang w:val="sr-Latn-CS"/>
              </w:rPr>
              <w:t>са пењалицама, тобоганом и љуљашком</w:t>
            </w:r>
            <w:r w:rsidR="005C11DB">
              <w:rPr>
                <w:b/>
                <w:lang w:val="sr-Cyrl-CS"/>
              </w:rPr>
              <w:t xml:space="preserve"> </w:t>
            </w:r>
            <w:r>
              <w:rPr>
                <w:b/>
                <w:lang w:val="sr-Cyrl-CS"/>
              </w:rPr>
              <w:t>са монтажом и транспортом-без ПДВ-а</w:t>
            </w:r>
            <w:r w:rsidR="005C11DB">
              <w:rPr>
                <w:b/>
                <w:lang w:val="sr-Cyrl-CS"/>
              </w:rPr>
              <w:t>. У цену урачунати и демонтажу постојећег мобилијара са одвозом истог на локацију коју одреди Наручилац.</w:t>
            </w:r>
            <w:r>
              <w:rPr>
                <w:rFonts w:ascii="Arial" w:eastAsia="TimesNewRomanPSMT" w:hAnsi="Arial" w:cs="Arial"/>
                <w:bCs/>
                <w:color w:val="FF0000"/>
                <w:lang w:val="ru-RU"/>
              </w:rPr>
              <w:t xml:space="preserve"> </w:t>
            </w:r>
          </w:p>
        </w:tc>
        <w:tc>
          <w:tcPr>
            <w:tcW w:w="5171" w:type="dxa"/>
            <w:tcBorders>
              <w:top w:val="single" w:sz="4" w:space="0" w:color="000000"/>
              <w:left w:val="single" w:sz="4" w:space="0" w:color="000000"/>
              <w:bottom w:val="single" w:sz="4" w:space="0" w:color="000000"/>
              <w:right w:val="single" w:sz="4" w:space="0" w:color="000000"/>
            </w:tcBorders>
            <w:shd w:val="clear" w:color="auto" w:fill="auto"/>
          </w:tcPr>
          <w:p w:rsidR="00895F84" w:rsidRDefault="00895F84" w:rsidP="00216866">
            <w:pPr>
              <w:snapToGrid w:val="0"/>
              <w:jc w:val="right"/>
              <w:rPr>
                <w:rFonts w:ascii="Arial" w:eastAsia="TimesNewRomanPSMT" w:hAnsi="Arial" w:cs="Arial"/>
                <w:bCs/>
                <w:color w:val="FF0000"/>
                <w:lang w:val="ru-RU"/>
              </w:rPr>
            </w:pPr>
          </w:p>
          <w:p w:rsidR="00895F84" w:rsidRDefault="00895F84" w:rsidP="00216866">
            <w:pPr>
              <w:jc w:val="right"/>
            </w:pPr>
            <w:r>
              <w:rPr>
                <w:rFonts w:ascii="Arial" w:eastAsia="TimesNewRomanPSMT" w:hAnsi="Arial" w:cs="Arial"/>
                <w:bCs/>
                <w:lang w:val="ru-RU"/>
              </w:rPr>
              <w:t xml:space="preserve">__________________ </w:t>
            </w:r>
            <w:r>
              <w:rPr>
                <w:rFonts w:ascii="Arial" w:eastAsia="TimesNewRomanPSMT" w:hAnsi="Arial" w:cs="Arial"/>
                <w:bCs/>
              </w:rPr>
              <w:t>динара</w:t>
            </w:r>
          </w:p>
        </w:tc>
      </w:tr>
      <w:tr w:rsidR="00895F84" w:rsidTr="00895F84">
        <w:trPr>
          <w:trHeight w:val="1000"/>
        </w:trPr>
        <w:tc>
          <w:tcPr>
            <w:tcW w:w="3767" w:type="dxa"/>
            <w:tcBorders>
              <w:left w:val="single" w:sz="4" w:space="0" w:color="000000"/>
              <w:bottom w:val="single" w:sz="4" w:space="0" w:color="000000"/>
            </w:tcBorders>
            <w:shd w:val="clear" w:color="auto" w:fill="auto"/>
          </w:tcPr>
          <w:p w:rsidR="00895F84" w:rsidRDefault="00895F84" w:rsidP="00216866">
            <w:pPr>
              <w:snapToGrid w:val="0"/>
              <w:jc w:val="both"/>
              <w:rPr>
                <w:rFonts w:ascii="Arial" w:eastAsia="TimesNewRomanPSMT" w:hAnsi="Arial" w:cs="Arial"/>
                <w:bCs/>
              </w:rPr>
            </w:pPr>
          </w:p>
          <w:p w:rsidR="00895F84" w:rsidRDefault="00895F84" w:rsidP="00895F84">
            <w:pPr>
              <w:snapToGrid w:val="0"/>
              <w:jc w:val="both"/>
              <w:rPr>
                <w:rFonts w:ascii="Arial" w:eastAsia="TimesNewRomanPSMT" w:hAnsi="Arial" w:cs="Arial"/>
                <w:bCs/>
              </w:rPr>
            </w:pPr>
            <w:r>
              <w:rPr>
                <w:rFonts w:ascii="Arial" w:eastAsia="TimesNewRomanPSMT" w:hAnsi="Arial" w:cs="Arial"/>
                <w:bCs/>
              </w:rPr>
              <w:t>Износ ПДВ-а</w:t>
            </w:r>
          </w:p>
        </w:tc>
        <w:tc>
          <w:tcPr>
            <w:tcW w:w="5171" w:type="dxa"/>
            <w:tcBorders>
              <w:left w:val="single" w:sz="4" w:space="0" w:color="000000"/>
              <w:bottom w:val="single" w:sz="4" w:space="0" w:color="000000"/>
              <w:right w:val="single" w:sz="4" w:space="0" w:color="000000"/>
            </w:tcBorders>
            <w:shd w:val="clear" w:color="auto" w:fill="auto"/>
          </w:tcPr>
          <w:p w:rsidR="00895F84" w:rsidRDefault="00895F84" w:rsidP="00216866">
            <w:pPr>
              <w:snapToGrid w:val="0"/>
              <w:jc w:val="right"/>
              <w:rPr>
                <w:rFonts w:ascii="Arial" w:eastAsia="TimesNewRomanPSMT" w:hAnsi="Arial" w:cs="Arial"/>
                <w:bCs/>
                <w:color w:val="FF0000"/>
                <w:lang w:val="ru-RU"/>
              </w:rPr>
            </w:pPr>
          </w:p>
          <w:p w:rsidR="00895F84" w:rsidRDefault="00895F84" w:rsidP="00216866">
            <w:pPr>
              <w:snapToGrid w:val="0"/>
              <w:jc w:val="right"/>
            </w:pPr>
            <w:r>
              <w:rPr>
                <w:rFonts w:ascii="Arial" w:eastAsia="TimesNewRomanPSMT" w:hAnsi="Arial" w:cs="Arial"/>
                <w:bCs/>
                <w:lang w:val="ru-RU"/>
              </w:rPr>
              <w:t xml:space="preserve">__________________ </w:t>
            </w:r>
            <w:r>
              <w:rPr>
                <w:rFonts w:ascii="Arial" w:eastAsia="TimesNewRomanPSMT" w:hAnsi="Arial" w:cs="Arial"/>
                <w:bCs/>
              </w:rPr>
              <w:t>динара</w:t>
            </w:r>
          </w:p>
        </w:tc>
      </w:tr>
      <w:tr w:rsidR="00895F84" w:rsidTr="00216866">
        <w:tc>
          <w:tcPr>
            <w:tcW w:w="3767" w:type="dxa"/>
            <w:tcBorders>
              <w:top w:val="single" w:sz="4" w:space="0" w:color="000000"/>
              <w:left w:val="single" w:sz="4" w:space="0" w:color="000000"/>
              <w:bottom w:val="single" w:sz="4" w:space="0" w:color="000000"/>
            </w:tcBorders>
            <w:shd w:val="clear" w:color="auto" w:fill="auto"/>
          </w:tcPr>
          <w:p w:rsidR="00895F84" w:rsidRDefault="00607AB8" w:rsidP="00895F84">
            <w:pPr>
              <w:jc w:val="both"/>
              <w:rPr>
                <w:rFonts w:ascii="Arial" w:eastAsia="TimesNewRomanPSMT" w:hAnsi="Arial" w:cs="Arial"/>
                <w:bCs/>
                <w:lang w:val="ru-RU"/>
              </w:rPr>
            </w:pPr>
            <w:r>
              <w:rPr>
                <w:lang w:val="sr-Cyrl-CS"/>
              </w:rPr>
              <w:t>Укупна цена са –ПДВ-ом</w:t>
            </w:r>
            <w:r w:rsidR="00895F84">
              <w:rPr>
                <w:rFonts w:ascii="Arial" w:eastAsia="TimesNewRomanPSMT" w:hAnsi="Arial" w:cs="Arial"/>
                <w:bCs/>
                <w:color w:val="FF0000"/>
                <w:lang w:val="ru-RU"/>
              </w:rPr>
              <w:t xml:space="preserve"> </w:t>
            </w:r>
          </w:p>
        </w:tc>
        <w:tc>
          <w:tcPr>
            <w:tcW w:w="5171" w:type="dxa"/>
            <w:tcBorders>
              <w:top w:val="single" w:sz="4" w:space="0" w:color="000000"/>
              <w:left w:val="single" w:sz="4" w:space="0" w:color="000000"/>
              <w:bottom w:val="single" w:sz="4" w:space="0" w:color="000000"/>
              <w:right w:val="single" w:sz="4" w:space="0" w:color="000000"/>
            </w:tcBorders>
            <w:shd w:val="clear" w:color="auto" w:fill="auto"/>
          </w:tcPr>
          <w:p w:rsidR="00895F84" w:rsidRDefault="00895F84" w:rsidP="00216866">
            <w:pPr>
              <w:snapToGrid w:val="0"/>
              <w:jc w:val="right"/>
              <w:rPr>
                <w:rFonts w:ascii="Arial" w:eastAsia="TimesNewRomanPSMT" w:hAnsi="Arial" w:cs="Arial"/>
                <w:bCs/>
                <w:color w:val="FF0000"/>
                <w:lang w:val="ru-RU"/>
              </w:rPr>
            </w:pPr>
          </w:p>
          <w:p w:rsidR="00895F84" w:rsidRDefault="00895F84" w:rsidP="00216866">
            <w:pPr>
              <w:snapToGrid w:val="0"/>
              <w:jc w:val="right"/>
            </w:pPr>
            <w:r>
              <w:rPr>
                <w:rFonts w:ascii="Arial" w:eastAsia="TimesNewRomanPSMT" w:hAnsi="Arial" w:cs="Arial"/>
                <w:bCs/>
                <w:lang w:val="ru-RU"/>
              </w:rPr>
              <w:t xml:space="preserve">__________________ </w:t>
            </w:r>
            <w:r>
              <w:rPr>
                <w:rFonts w:ascii="Arial" w:eastAsia="TimesNewRomanPSMT" w:hAnsi="Arial" w:cs="Arial"/>
                <w:bCs/>
              </w:rPr>
              <w:t>динара</w:t>
            </w:r>
          </w:p>
        </w:tc>
      </w:tr>
      <w:tr w:rsidR="00895F84" w:rsidRPr="00607AB8" w:rsidTr="00216866">
        <w:tc>
          <w:tcPr>
            <w:tcW w:w="3767" w:type="dxa"/>
            <w:tcBorders>
              <w:top w:val="single" w:sz="4" w:space="0" w:color="000000"/>
              <w:left w:val="single" w:sz="4" w:space="0" w:color="000000"/>
              <w:bottom w:val="single" w:sz="4" w:space="0" w:color="000000"/>
            </w:tcBorders>
            <w:shd w:val="clear" w:color="auto" w:fill="auto"/>
          </w:tcPr>
          <w:p w:rsidR="00895F84" w:rsidRPr="00607AB8" w:rsidRDefault="00895F84" w:rsidP="00216866">
            <w:pPr>
              <w:jc w:val="both"/>
              <w:rPr>
                <w:rFonts w:ascii="Arial" w:eastAsia="TimesNewRomanPSMT" w:hAnsi="Arial" w:cs="Arial"/>
                <w:bCs/>
                <w:lang w:val="ru-RU"/>
              </w:rPr>
            </w:pPr>
            <w:r w:rsidRPr="00607AB8">
              <w:rPr>
                <w:rFonts w:ascii="Arial" w:eastAsia="TimesNewRomanPSMT" w:hAnsi="Arial" w:cs="Arial"/>
                <w:bCs/>
                <w:lang w:val="ru-RU"/>
              </w:rPr>
              <w:t>Рок  плаћања</w:t>
            </w:r>
          </w:p>
          <w:p w:rsidR="00895F84" w:rsidRPr="00607AB8" w:rsidRDefault="00895F84" w:rsidP="00216866">
            <w:pPr>
              <w:jc w:val="both"/>
              <w:rPr>
                <w:rFonts w:ascii="Arial" w:eastAsia="TimesNewRomanPSMT" w:hAnsi="Arial" w:cs="Arial"/>
                <w:bCs/>
                <w:lang w:val="ru-RU"/>
              </w:rPr>
            </w:pPr>
          </w:p>
        </w:tc>
        <w:tc>
          <w:tcPr>
            <w:tcW w:w="5171" w:type="dxa"/>
            <w:tcBorders>
              <w:top w:val="single" w:sz="4" w:space="0" w:color="000000"/>
              <w:left w:val="single" w:sz="4" w:space="0" w:color="000000"/>
              <w:bottom w:val="single" w:sz="4" w:space="0" w:color="000000"/>
              <w:right w:val="single" w:sz="4" w:space="0" w:color="000000"/>
            </w:tcBorders>
            <w:shd w:val="clear" w:color="auto" w:fill="auto"/>
          </w:tcPr>
          <w:p w:rsidR="00895F84" w:rsidRPr="00607AB8" w:rsidRDefault="00607AB8" w:rsidP="00607AB8">
            <w:pPr>
              <w:snapToGrid w:val="0"/>
              <w:jc w:val="right"/>
              <w:rPr>
                <w:lang w:val="sr-Cyrl-CS"/>
              </w:rPr>
            </w:pPr>
            <w:r>
              <w:rPr>
                <w:rFonts w:ascii="Arial" w:eastAsia="TimesNewRomanPSMT" w:hAnsi="Arial" w:cs="Arial"/>
                <w:bCs/>
                <w:lang w:val="ru-RU"/>
              </w:rPr>
              <w:t xml:space="preserve">45 </w:t>
            </w:r>
            <w:r w:rsidR="00895F84" w:rsidRPr="00607AB8">
              <w:rPr>
                <w:rFonts w:ascii="Arial" w:eastAsia="TimesNewRomanPSMT" w:hAnsi="Arial" w:cs="Arial"/>
                <w:bCs/>
              </w:rPr>
              <w:t xml:space="preserve">дана од дана пријема фактуре </w:t>
            </w:r>
          </w:p>
        </w:tc>
      </w:tr>
      <w:tr w:rsidR="00895F84" w:rsidTr="00216866">
        <w:tc>
          <w:tcPr>
            <w:tcW w:w="3767" w:type="dxa"/>
            <w:tcBorders>
              <w:top w:val="single" w:sz="4" w:space="0" w:color="000000"/>
              <w:left w:val="single" w:sz="4" w:space="0" w:color="000000"/>
              <w:bottom w:val="single" w:sz="4" w:space="0" w:color="000000"/>
            </w:tcBorders>
            <w:shd w:val="clear" w:color="auto" w:fill="auto"/>
          </w:tcPr>
          <w:p w:rsidR="00895F84" w:rsidRPr="00607AB8" w:rsidRDefault="00895F84" w:rsidP="00216866">
            <w:pPr>
              <w:jc w:val="both"/>
              <w:rPr>
                <w:rFonts w:ascii="Arial" w:eastAsia="TimesNewRomanPSMT" w:hAnsi="Arial" w:cs="Arial"/>
                <w:bCs/>
                <w:color w:val="FF0000"/>
                <w:lang w:val="ru-RU"/>
              </w:rPr>
            </w:pPr>
            <w:r>
              <w:rPr>
                <w:rFonts w:ascii="Arial" w:eastAsia="TimesNewRomanPSMT" w:hAnsi="Arial" w:cs="Arial"/>
                <w:bCs/>
                <w:lang w:val="ru-RU"/>
              </w:rPr>
              <w:t xml:space="preserve">Рок </w:t>
            </w:r>
            <w:r w:rsidR="00607AB8" w:rsidRPr="00607AB8">
              <w:rPr>
                <w:rFonts w:ascii="Arial" w:eastAsia="TimesNewRomanPSMT" w:hAnsi="Arial" w:cs="Arial"/>
                <w:bCs/>
                <w:lang w:val="ru-RU"/>
              </w:rPr>
              <w:t>за испоруку и монтажу</w:t>
            </w:r>
          </w:p>
          <w:p w:rsidR="00895F84" w:rsidRDefault="00895F84" w:rsidP="00216866">
            <w:pPr>
              <w:jc w:val="both"/>
              <w:rPr>
                <w:rFonts w:ascii="Arial" w:eastAsia="TimesNewRomanPSMT" w:hAnsi="Arial" w:cs="Arial"/>
                <w:bCs/>
                <w:lang w:val="ru-RU"/>
              </w:rPr>
            </w:pPr>
          </w:p>
        </w:tc>
        <w:tc>
          <w:tcPr>
            <w:tcW w:w="5171" w:type="dxa"/>
            <w:tcBorders>
              <w:top w:val="single" w:sz="4" w:space="0" w:color="000000"/>
              <w:left w:val="single" w:sz="4" w:space="0" w:color="000000"/>
              <w:bottom w:val="single" w:sz="4" w:space="0" w:color="000000"/>
              <w:right w:val="single" w:sz="4" w:space="0" w:color="000000"/>
            </w:tcBorders>
            <w:shd w:val="clear" w:color="auto" w:fill="auto"/>
          </w:tcPr>
          <w:p w:rsidR="00895F84" w:rsidRDefault="00895F84" w:rsidP="00216866">
            <w:pPr>
              <w:snapToGrid w:val="0"/>
              <w:jc w:val="right"/>
            </w:pPr>
            <w:r>
              <w:rPr>
                <w:rFonts w:ascii="Arial" w:eastAsia="TimesNewRomanPSMT" w:hAnsi="Arial" w:cs="Arial"/>
                <w:bCs/>
                <w:lang w:val="ru-RU"/>
              </w:rPr>
              <w:t xml:space="preserve">______ </w:t>
            </w:r>
            <w:r>
              <w:rPr>
                <w:rFonts w:ascii="Arial" w:eastAsia="TimesNewRomanPSMT" w:hAnsi="Arial" w:cs="Arial"/>
                <w:bCs/>
              </w:rPr>
              <w:t>дана од дана пријема захтева (</w:t>
            </w:r>
            <w:r>
              <w:rPr>
                <w:rFonts w:ascii="Arial" w:eastAsia="TimesNewRomanPSMT" w:hAnsi="Arial" w:cs="Arial"/>
                <w:bCs/>
                <w:iCs/>
              </w:rPr>
              <w:t xml:space="preserve"> рок не може бити дужи од </w:t>
            </w:r>
            <w:r>
              <w:rPr>
                <w:rFonts w:ascii="Arial" w:eastAsia="TimesNewRomanPSMT" w:hAnsi="Arial" w:cs="Arial"/>
                <w:bCs/>
                <w:iCs/>
                <w:lang w:val="sr-Cyrl-CS"/>
              </w:rPr>
              <w:t>10</w:t>
            </w:r>
            <w:r>
              <w:rPr>
                <w:rFonts w:ascii="Arial" w:eastAsia="TimesNewRomanPSMT" w:hAnsi="Arial" w:cs="Arial"/>
                <w:bCs/>
                <w:iCs/>
              </w:rPr>
              <w:t xml:space="preserve"> дана од дана  </w:t>
            </w:r>
            <w:r>
              <w:rPr>
                <w:rFonts w:ascii="Arial" w:eastAsia="TimesNewRomanPSMT" w:hAnsi="Arial" w:cs="Arial"/>
                <w:bCs/>
                <w:iCs/>
                <w:lang w:val="sr-Cyrl-CS"/>
              </w:rPr>
              <w:t>закључења уговора</w:t>
            </w:r>
            <w:r>
              <w:rPr>
                <w:rFonts w:ascii="Arial" w:eastAsia="TimesNewRomanPSMT" w:hAnsi="Arial" w:cs="Arial"/>
                <w:bCs/>
                <w:iCs/>
              </w:rPr>
              <w:t>)</w:t>
            </w:r>
          </w:p>
        </w:tc>
      </w:tr>
      <w:tr w:rsidR="00895F84" w:rsidTr="00216866">
        <w:tc>
          <w:tcPr>
            <w:tcW w:w="3767" w:type="dxa"/>
            <w:tcBorders>
              <w:top w:val="single" w:sz="4" w:space="0" w:color="000000"/>
              <w:left w:val="single" w:sz="4" w:space="0" w:color="000000"/>
              <w:bottom w:val="single" w:sz="4" w:space="0" w:color="000000"/>
            </w:tcBorders>
            <w:shd w:val="clear" w:color="auto" w:fill="auto"/>
          </w:tcPr>
          <w:p w:rsidR="00895F84" w:rsidRDefault="00895F84" w:rsidP="00216866">
            <w:pPr>
              <w:jc w:val="both"/>
              <w:rPr>
                <w:rFonts w:ascii="Arial" w:eastAsia="TimesNewRomanPSMT" w:hAnsi="Arial" w:cs="Arial"/>
                <w:bCs/>
                <w:lang w:val="ru-RU"/>
              </w:rPr>
            </w:pPr>
            <w:r>
              <w:rPr>
                <w:rFonts w:ascii="Arial" w:eastAsia="TimesNewRomanPSMT" w:hAnsi="Arial" w:cs="Arial"/>
                <w:bCs/>
                <w:lang w:val="ru-RU"/>
              </w:rPr>
              <w:t xml:space="preserve">Рок </w:t>
            </w:r>
            <w:r>
              <w:rPr>
                <w:rFonts w:ascii="Arial" w:eastAsia="TimesNewRomanPSMT" w:hAnsi="Arial" w:cs="Arial"/>
                <w:bCs/>
              </w:rPr>
              <w:t>важења понуде</w:t>
            </w:r>
          </w:p>
          <w:p w:rsidR="00895F84" w:rsidRDefault="00895F84" w:rsidP="00216866">
            <w:pPr>
              <w:jc w:val="both"/>
              <w:rPr>
                <w:rFonts w:ascii="Arial" w:eastAsia="TimesNewRomanPSMT" w:hAnsi="Arial" w:cs="Arial"/>
                <w:bCs/>
                <w:lang w:val="ru-RU"/>
              </w:rPr>
            </w:pPr>
          </w:p>
        </w:tc>
        <w:tc>
          <w:tcPr>
            <w:tcW w:w="5171" w:type="dxa"/>
            <w:tcBorders>
              <w:top w:val="single" w:sz="4" w:space="0" w:color="000000"/>
              <w:left w:val="single" w:sz="4" w:space="0" w:color="000000"/>
              <w:bottom w:val="single" w:sz="4" w:space="0" w:color="000000"/>
              <w:right w:val="single" w:sz="4" w:space="0" w:color="000000"/>
            </w:tcBorders>
            <w:shd w:val="clear" w:color="auto" w:fill="auto"/>
          </w:tcPr>
          <w:p w:rsidR="00895F84" w:rsidRDefault="00895F84" w:rsidP="00607AB8">
            <w:pPr>
              <w:snapToGrid w:val="0"/>
              <w:jc w:val="right"/>
            </w:pPr>
            <w:r>
              <w:rPr>
                <w:rFonts w:ascii="Arial" w:eastAsia="TimesNewRomanPSMT" w:hAnsi="Arial" w:cs="Arial"/>
                <w:bCs/>
                <w:lang w:val="ru-RU"/>
              </w:rPr>
              <w:t xml:space="preserve">_____ </w:t>
            </w:r>
            <w:r>
              <w:rPr>
                <w:rFonts w:ascii="Arial" w:eastAsia="TimesNewRomanPSMT" w:hAnsi="Arial" w:cs="Arial"/>
                <w:bCs/>
              </w:rPr>
              <w:t>дана од дана отварања понуда (р</w:t>
            </w:r>
            <w:r>
              <w:rPr>
                <w:rFonts w:ascii="Arial" w:eastAsia="TimesNewRomanPSMT" w:hAnsi="Arial" w:cs="Arial"/>
                <w:bCs/>
                <w:iCs/>
              </w:rPr>
              <w:t xml:space="preserve">ок важења понуде не може бити краћи од </w:t>
            </w:r>
            <w:r w:rsidR="00607AB8">
              <w:rPr>
                <w:rFonts w:ascii="Arial" w:eastAsia="TimesNewRomanPSMT" w:hAnsi="Arial" w:cs="Arial"/>
                <w:bCs/>
                <w:iCs/>
                <w:lang w:val="sr-Cyrl-CS"/>
              </w:rPr>
              <w:t>3</w:t>
            </w:r>
            <w:r>
              <w:rPr>
                <w:rFonts w:ascii="Arial" w:eastAsia="TimesNewRomanPSMT" w:hAnsi="Arial" w:cs="Arial"/>
                <w:bCs/>
                <w:iCs/>
                <w:lang w:val="sr-Cyrl-CS"/>
              </w:rPr>
              <w:t>0</w:t>
            </w:r>
            <w:r>
              <w:rPr>
                <w:rFonts w:ascii="Arial" w:eastAsia="TimesNewRomanPSMT" w:hAnsi="Arial" w:cs="Arial"/>
                <w:bCs/>
                <w:iCs/>
              </w:rPr>
              <w:t xml:space="preserve"> дана од дана отварања понуда)</w:t>
            </w:r>
          </w:p>
        </w:tc>
      </w:tr>
    </w:tbl>
    <w:p w:rsidR="0098407C" w:rsidRPr="0098407C" w:rsidRDefault="0098407C" w:rsidP="000059F1">
      <w:pPr>
        <w:pStyle w:val="ListParagraphChar"/>
        <w:suppressAutoHyphens/>
        <w:spacing w:line="100" w:lineRule="atLeast"/>
        <w:ind w:left="0"/>
        <w:rPr>
          <w:rFonts w:eastAsia="TimesNewRomanPSMT"/>
          <w:b/>
          <w:lang w:val="sr-Cyrl-CS"/>
        </w:rPr>
      </w:pPr>
    </w:p>
    <w:p w:rsidR="00B52E11" w:rsidRDefault="00B52E11" w:rsidP="00B52E11">
      <w:pPr>
        <w:autoSpaceDE w:val="0"/>
        <w:autoSpaceDN w:val="0"/>
        <w:adjustRightInd w:val="0"/>
        <w:spacing w:after="0" w:line="240" w:lineRule="auto"/>
        <w:rPr>
          <w:rFonts w:ascii="Times New Roman" w:hAnsi="Times New Roman"/>
          <w:sz w:val="24"/>
          <w:szCs w:val="24"/>
          <w:lang w:val="sr-Cyrl-CS"/>
        </w:rPr>
      </w:pPr>
      <w:r w:rsidRPr="00B52E11">
        <w:rPr>
          <w:rFonts w:ascii="Times New Roman" w:hAnsi="Times New Roman"/>
          <w:sz w:val="24"/>
          <w:szCs w:val="24"/>
          <w:lang w:val="sr-Cyrl-CS"/>
        </w:rPr>
        <w:t>Дана: _______________ 201</w:t>
      </w:r>
      <w:r w:rsidR="00E93A92">
        <w:rPr>
          <w:rFonts w:ascii="Times New Roman" w:hAnsi="Times New Roman"/>
          <w:sz w:val="24"/>
          <w:szCs w:val="24"/>
        </w:rPr>
        <w:t>7</w:t>
      </w:r>
      <w:r w:rsidRPr="00B52E11">
        <w:rPr>
          <w:rFonts w:ascii="Times New Roman" w:hAnsi="Times New Roman"/>
          <w:sz w:val="24"/>
          <w:szCs w:val="24"/>
          <w:lang w:val="sr-Cyrl-CS"/>
        </w:rPr>
        <w:t>.год.</w:t>
      </w:r>
    </w:p>
    <w:p w:rsidR="00B52E11" w:rsidRPr="00B52E11" w:rsidRDefault="00B52E11" w:rsidP="00B52E11">
      <w:pPr>
        <w:autoSpaceDE w:val="0"/>
        <w:autoSpaceDN w:val="0"/>
        <w:adjustRightInd w:val="0"/>
        <w:spacing w:after="0" w:line="240" w:lineRule="auto"/>
        <w:rPr>
          <w:rFonts w:ascii="Times New Roman" w:hAnsi="Times New Roman"/>
          <w:sz w:val="24"/>
          <w:szCs w:val="24"/>
          <w:lang w:val="sr-Cyrl-CS"/>
        </w:rPr>
      </w:pPr>
      <w:r w:rsidRPr="00B52E11">
        <w:rPr>
          <w:rFonts w:ascii="Times New Roman" w:hAnsi="Times New Roman"/>
          <w:sz w:val="24"/>
          <w:szCs w:val="24"/>
          <w:lang w:val="sr-Cyrl-CS"/>
        </w:rPr>
        <w:t xml:space="preserve">                                                                                                               П О Н У Ђ А Ч</w:t>
      </w:r>
    </w:p>
    <w:p w:rsidR="00B52E11" w:rsidRPr="00B52E11" w:rsidRDefault="00B52E11" w:rsidP="00B52E11">
      <w:pPr>
        <w:autoSpaceDE w:val="0"/>
        <w:autoSpaceDN w:val="0"/>
        <w:adjustRightInd w:val="0"/>
        <w:spacing w:after="0" w:line="240" w:lineRule="auto"/>
        <w:rPr>
          <w:rFonts w:ascii="Times New Roman" w:hAnsi="Times New Roman"/>
          <w:sz w:val="24"/>
          <w:szCs w:val="24"/>
          <w:lang w:val="sr-Cyrl-CS"/>
        </w:rPr>
      </w:pPr>
      <w:r w:rsidRPr="00B52E11">
        <w:rPr>
          <w:rFonts w:ascii="Times New Roman" w:hAnsi="Times New Roman"/>
          <w:sz w:val="24"/>
          <w:szCs w:val="24"/>
          <w:lang w:val="sr-Cyrl-CS"/>
        </w:rPr>
        <w:t xml:space="preserve">                                                                                      </w:t>
      </w:r>
    </w:p>
    <w:p w:rsidR="00B52E11" w:rsidRPr="00B52E11" w:rsidRDefault="00B52E11" w:rsidP="00B52E11">
      <w:pPr>
        <w:autoSpaceDE w:val="0"/>
        <w:autoSpaceDN w:val="0"/>
        <w:adjustRightInd w:val="0"/>
        <w:spacing w:after="0" w:line="240" w:lineRule="auto"/>
        <w:rPr>
          <w:rFonts w:ascii="Times New Roman" w:hAnsi="Times New Roman"/>
          <w:sz w:val="24"/>
          <w:szCs w:val="24"/>
          <w:lang w:val="sr-Cyrl-CS"/>
        </w:rPr>
      </w:pPr>
      <w:r w:rsidRPr="00B52E11">
        <w:rPr>
          <w:rFonts w:ascii="Times New Roman" w:hAnsi="Times New Roman"/>
          <w:sz w:val="24"/>
          <w:szCs w:val="24"/>
          <w:lang w:val="sr-Cyrl-CS"/>
        </w:rPr>
        <w:t xml:space="preserve">                                                                                    М.П. __________________________</w:t>
      </w:r>
    </w:p>
    <w:p w:rsidR="00B52E11" w:rsidRPr="00F262B0" w:rsidRDefault="00B52E11" w:rsidP="00B52E11">
      <w:pPr>
        <w:rPr>
          <w:rFonts w:ascii="Times New Roman" w:hAnsi="Times New Roman"/>
          <w:sz w:val="24"/>
          <w:szCs w:val="24"/>
          <w:lang w:val="sr-Cyrl-CS"/>
        </w:rPr>
      </w:pPr>
      <w:r w:rsidRPr="00B52E11">
        <w:rPr>
          <w:rFonts w:ascii="Times New Roman" w:hAnsi="Times New Roman"/>
          <w:sz w:val="24"/>
          <w:szCs w:val="24"/>
          <w:lang w:val="sr-Cyrl-CS"/>
        </w:rPr>
        <w:t xml:space="preserve">                                       </w:t>
      </w:r>
      <w:r w:rsidR="00996E9A">
        <w:rPr>
          <w:rFonts w:ascii="Times New Roman" w:hAnsi="Times New Roman"/>
          <w:sz w:val="24"/>
          <w:szCs w:val="24"/>
          <w:lang w:val="sr-Cyrl-CS"/>
        </w:rPr>
        <w:t xml:space="preserve">  </w:t>
      </w:r>
      <w:r w:rsidRPr="00B52E11">
        <w:rPr>
          <w:rFonts w:ascii="Times New Roman" w:hAnsi="Times New Roman"/>
          <w:sz w:val="24"/>
          <w:szCs w:val="24"/>
          <w:lang w:val="sr-Cyrl-CS"/>
        </w:rPr>
        <w:t xml:space="preserve">                                                      </w:t>
      </w:r>
      <w:r w:rsidR="00895F84">
        <w:rPr>
          <w:rFonts w:ascii="Times New Roman" w:hAnsi="Times New Roman"/>
          <w:sz w:val="24"/>
          <w:szCs w:val="24"/>
          <w:lang w:val="sr-Cyrl-CS"/>
        </w:rPr>
        <w:t xml:space="preserve"> </w:t>
      </w:r>
      <w:r w:rsidRPr="00B52E11">
        <w:rPr>
          <w:rFonts w:ascii="Times New Roman" w:hAnsi="Times New Roman"/>
          <w:sz w:val="24"/>
          <w:szCs w:val="24"/>
          <w:lang w:val="sr-Cyrl-CS"/>
        </w:rPr>
        <w:t xml:space="preserve"> (потпис овлашћеног лица)</w:t>
      </w:r>
    </w:p>
    <w:p w:rsidR="00B52E11" w:rsidRPr="00B52E11" w:rsidRDefault="00B52E11" w:rsidP="00B52E11">
      <w:pPr>
        <w:jc w:val="both"/>
        <w:rPr>
          <w:rFonts w:ascii="Times New Roman" w:hAnsi="Times New Roman"/>
          <w:i/>
          <w:iCs/>
          <w:sz w:val="24"/>
          <w:szCs w:val="24"/>
          <w:lang w:val="sr-Cyrl-CS"/>
        </w:rPr>
      </w:pPr>
      <w:r w:rsidRPr="00B52E11">
        <w:rPr>
          <w:rFonts w:ascii="Times New Roman" w:hAnsi="Times New Roman"/>
          <w:b/>
          <w:bCs/>
          <w:i/>
          <w:iCs/>
          <w:sz w:val="24"/>
          <w:szCs w:val="24"/>
          <w:u w:val="single"/>
          <w:lang w:val="sr-Cyrl-CS"/>
        </w:rPr>
        <w:t>Напомене:</w:t>
      </w:r>
      <w:r w:rsidRPr="00B52E11">
        <w:rPr>
          <w:rFonts w:ascii="Times New Roman" w:hAnsi="Times New Roman"/>
          <w:b/>
          <w:bCs/>
          <w:i/>
          <w:iCs/>
          <w:sz w:val="24"/>
          <w:szCs w:val="24"/>
          <w:lang w:val="sr-Cyrl-CS"/>
        </w:rPr>
        <w:t xml:space="preserve"> </w:t>
      </w:r>
    </w:p>
    <w:p w:rsidR="00B52E11" w:rsidRDefault="00B52E11" w:rsidP="00B52E11">
      <w:pPr>
        <w:jc w:val="both"/>
        <w:rPr>
          <w:rFonts w:ascii="Times New Roman" w:hAnsi="Times New Roman"/>
          <w:i/>
          <w:iCs/>
          <w:sz w:val="24"/>
          <w:szCs w:val="24"/>
        </w:rPr>
      </w:pPr>
      <w:r w:rsidRPr="00B52E11">
        <w:rPr>
          <w:rFonts w:ascii="Times New Roman" w:hAnsi="Times New Roman"/>
          <w:i/>
          <w:iCs/>
          <w:sz w:val="24"/>
          <w:szCs w:val="24"/>
          <w:lang w:val="sr-Cyrl-CS"/>
        </w:rPr>
        <w:t xml:space="preserve">Образац понуде понуђач мора да попуни, овери печатом и потпише, чиме </w:t>
      </w:r>
      <w:r w:rsidRPr="00145B46">
        <w:rPr>
          <w:rFonts w:ascii="Times New Roman" w:hAnsi="Times New Roman"/>
          <w:i/>
          <w:iCs/>
          <w:sz w:val="24"/>
          <w:szCs w:val="24"/>
          <w:lang w:val="sr-Cyrl-CS"/>
        </w:rPr>
        <w:t>п</w:t>
      </w:r>
      <w:r w:rsidRPr="00B52E11">
        <w:rPr>
          <w:rFonts w:ascii="Times New Roman" w:hAnsi="Times New Roman"/>
          <w:i/>
          <w:iCs/>
          <w:sz w:val="24"/>
          <w:szCs w:val="24"/>
          <w:lang w:val="sr-Cyrl-CS"/>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886C7D" w:rsidRPr="00886C7D" w:rsidRDefault="00886C7D" w:rsidP="00886C7D">
      <w:pPr>
        <w:jc w:val="right"/>
        <w:rPr>
          <w:rFonts w:ascii="Times New Roman" w:hAnsi="Times New Roman"/>
          <w:b/>
          <w:bCs/>
          <w:i/>
          <w:iCs/>
          <w:sz w:val="24"/>
          <w:szCs w:val="24"/>
        </w:rPr>
      </w:pPr>
      <w:r w:rsidRPr="00886C7D">
        <w:rPr>
          <w:rFonts w:ascii="Times New Roman" w:hAnsi="Times New Roman"/>
          <w:b/>
          <w:bCs/>
          <w:i/>
          <w:iCs/>
          <w:sz w:val="24"/>
          <w:szCs w:val="24"/>
        </w:rPr>
        <w:lastRenderedPageBreak/>
        <w:t>(ОБРАЗАЦ 2)</w:t>
      </w:r>
    </w:p>
    <w:p w:rsidR="00886C7D" w:rsidRPr="00886C7D" w:rsidRDefault="00886C7D" w:rsidP="00886C7D">
      <w:pPr>
        <w:jc w:val="center"/>
        <w:rPr>
          <w:rFonts w:ascii="Times New Roman" w:hAnsi="Times New Roman"/>
          <w:b/>
          <w:bCs/>
          <w:i/>
          <w:iCs/>
          <w:sz w:val="24"/>
          <w:szCs w:val="24"/>
        </w:rPr>
      </w:pPr>
      <w:r w:rsidRPr="00886C7D">
        <w:rPr>
          <w:rFonts w:ascii="Times New Roman" w:hAnsi="Times New Roman"/>
          <w:b/>
          <w:bCs/>
          <w:i/>
          <w:iCs/>
          <w:sz w:val="24"/>
          <w:szCs w:val="24"/>
        </w:rPr>
        <w:t>ОБРАЗАЦ СТРУКТУРЕ ЦЕНЕ СА УПУТСТВОМ КАКО ДА СЕ ПОПУНИ</w:t>
      </w:r>
    </w:p>
    <w:p w:rsidR="00886C7D" w:rsidRPr="00886C7D" w:rsidRDefault="00886C7D" w:rsidP="00886C7D">
      <w:pPr>
        <w:pStyle w:val="ListParagraph"/>
        <w:tabs>
          <w:tab w:val="left" w:pos="680"/>
        </w:tabs>
        <w:ind w:left="0"/>
        <w:jc w:val="both"/>
        <w:rPr>
          <w:rFonts w:eastAsia="TimesNewRomanPSMT"/>
          <w:bCs/>
          <w:szCs w:val="24"/>
          <w:lang w:val="ru-RU"/>
        </w:rPr>
      </w:pPr>
      <w:r w:rsidRPr="00886C7D">
        <w:rPr>
          <w:rFonts w:eastAsia="TimesNewRomanPSMT"/>
          <w:bCs/>
          <w:szCs w:val="24"/>
          <w:lang w:val="ru-RU"/>
        </w:rPr>
        <w:t>Понуда број: ______________________ од ______________________ године</w:t>
      </w:r>
    </w:p>
    <w:p w:rsidR="00886C7D" w:rsidRPr="00886C7D" w:rsidRDefault="00886C7D" w:rsidP="00886C7D">
      <w:pPr>
        <w:pStyle w:val="ListParagraph"/>
        <w:tabs>
          <w:tab w:val="left" w:pos="680"/>
        </w:tabs>
        <w:ind w:left="0"/>
        <w:jc w:val="both"/>
        <w:rPr>
          <w:rFonts w:eastAsia="TimesNewRomanPSMT"/>
          <w:bCs/>
          <w:szCs w:val="24"/>
          <w:lang w:val="ru-RU"/>
        </w:rPr>
      </w:pPr>
      <w:r w:rsidRPr="00886C7D">
        <w:rPr>
          <w:rFonts w:eastAsia="TimesNewRomanPSMT"/>
          <w:bCs/>
          <w:szCs w:val="24"/>
          <w:lang w:val="ru-RU"/>
        </w:rPr>
        <w:t xml:space="preserve">                                           (уписати број и датум понуде)</w:t>
      </w:r>
    </w:p>
    <w:p w:rsidR="00886C7D" w:rsidRPr="00886C7D" w:rsidRDefault="00886C7D" w:rsidP="00886C7D">
      <w:pPr>
        <w:pStyle w:val="ListParagraph"/>
        <w:tabs>
          <w:tab w:val="left" w:pos="680"/>
        </w:tabs>
        <w:ind w:left="0"/>
        <w:jc w:val="both"/>
        <w:rPr>
          <w:rFonts w:eastAsia="TimesNewRomanPSMT"/>
          <w:bCs/>
          <w:szCs w:val="24"/>
          <w:lang w:val="ru-RU"/>
        </w:rPr>
      </w:pPr>
    </w:p>
    <w:p w:rsidR="00886C7D" w:rsidRPr="00886C7D" w:rsidRDefault="00886C7D" w:rsidP="00C32507">
      <w:pPr>
        <w:pStyle w:val="ListParagraphChar"/>
        <w:suppressAutoHyphens/>
        <w:spacing w:line="100" w:lineRule="atLeast"/>
        <w:ind w:left="0"/>
        <w:rPr>
          <w:b/>
          <w:szCs w:val="24"/>
          <w:lang w:val="sr-Cyrl-CS"/>
        </w:rPr>
      </w:pPr>
      <w:r w:rsidRPr="00886C7D">
        <w:rPr>
          <w:rFonts w:eastAsia="TimesNewRomanPSMT"/>
          <w:bCs/>
          <w:szCs w:val="24"/>
          <w:lang w:val="ru-RU"/>
        </w:rPr>
        <w:t xml:space="preserve">за јавну набавку мале вредности интерног броја </w:t>
      </w:r>
      <w:r w:rsidR="00E35BF5">
        <w:rPr>
          <w:rFonts w:eastAsia="TimesNewRomanPSMT"/>
          <w:bCs/>
          <w:szCs w:val="24"/>
        </w:rPr>
        <w:t>18/2017</w:t>
      </w:r>
      <w:r w:rsidRPr="00886C7D">
        <w:rPr>
          <w:rFonts w:eastAsia="TimesNewRomanPSMT"/>
          <w:bCs/>
          <w:szCs w:val="24"/>
          <w:lang w:val="ru-RU"/>
        </w:rPr>
        <w:t xml:space="preserve">, </w:t>
      </w:r>
      <w:r w:rsidRPr="00886C7D">
        <w:rPr>
          <w:szCs w:val="24"/>
          <w:lang w:val="ru-RU"/>
        </w:rPr>
        <w:t>наведене у Плану јавних набавки под бројем 1.1.</w:t>
      </w:r>
      <w:r w:rsidR="00895F84">
        <w:rPr>
          <w:szCs w:val="24"/>
          <w:lang w:val="sr-Cyrl-CS"/>
        </w:rPr>
        <w:t>10</w:t>
      </w:r>
      <w:r w:rsidRPr="00886C7D">
        <w:rPr>
          <w:szCs w:val="24"/>
          <w:lang w:val="ru-RU"/>
        </w:rPr>
        <w:t>/</w:t>
      </w:r>
      <w:r>
        <w:rPr>
          <w:szCs w:val="24"/>
        </w:rPr>
        <w:t>20</w:t>
      </w:r>
      <w:r w:rsidRPr="00886C7D">
        <w:rPr>
          <w:szCs w:val="24"/>
          <w:lang w:val="ru-RU"/>
        </w:rPr>
        <w:t>17</w:t>
      </w:r>
      <w:r w:rsidRPr="00886C7D">
        <w:rPr>
          <w:rFonts w:eastAsia="TimesNewRomanPSMT"/>
          <w:bCs/>
          <w:szCs w:val="24"/>
          <w:lang w:val="ru-RU"/>
        </w:rPr>
        <w:t xml:space="preserve"> - </w:t>
      </w:r>
      <w:r w:rsidR="00471810">
        <w:rPr>
          <w:rFonts w:eastAsia="TimesNewRomanPSMT"/>
          <w:b/>
        </w:rPr>
        <w:t>Набавка и монтажа дечјег и парковског мобилијара</w:t>
      </w:r>
      <w:r w:rsidRPr="00886C7D">
        <w:rPr>
          <w:b/>
          <w:szCs w:val="24"/>
          <w:lang w:val="sr-Cyrl-CS"/>
        </w:rPr>
        <w:t>.</w:t>
      </w:r>
    </w:p>
    <w:p w:rsidR="00886C7D" w:rsidRPr="00886C7D" w:rsidRDefault="00886C7D" w:rsidP="00886C7D">
      <w:pPr>
        <w:pStyle w:val="ListParagraph"/>
        <w:tabs>
          <w:tab w:val="left" w:pos="680"/>
        </w:tabs>
        <w:ind w:left="0"/>
        <w:jc w:val="both"/>
        <w:rPr>
          <w:b/>
          <w:szCs w:val="24"/>
          <w:lang w:val="sr-Cyrl-CS"/>
        </w:rPr>
      </w:pPr>
    </w:p>
    <w:p w:rsidR="00886C7D" w:rsidRPr="00886C7D" w:rsidRDefault="00886C7D" w:rsidP="00886C7D">
      <w:pPr>
        <w:pStyle w:val="ListParagraph"/>
        <w:tabs>
          <w:tab w:val="left" w:pos="680"/>
        </w:tabs>
        <w:ind w:left="0"/>
        <w:jc w:val="both"/>
        <w:rPr>
          <w:rFonts w:eastAsia="TimesNewRomanPSMT"/>
          <w:bCs/>
          <w:szCs w:val="24"/>
          <w:lang w:val="sr-Cyrl-CS"/>
        </w:rPr>
      </w:pPr>
      <w:r w:rsidRPr="00886C7D">
        <w:rPr>
          <w:szCs w:val="24"/>
          <w:lang w:val="sr-Cyrl-CS"/>
        </w:rPr>
        <w:t>Назив понуђача: _________________________________________________________</w:t>
      </w:r>
    </w:p>
    <w:p w:rsidR="00886C7D" w:rsidRPr="00886C7D" w:rsidRDefault="00886C7D" w:rsidP="00886C7D">
      <w:pPr>
        <w:pStyle w:val="ListParagraph"/>
        <w:tabs>
          <w:tab w:val="left" w:pos="680"/>
        </w:tabs>
        <w:ind w:left="0"/>
        <w:jc w:val="both"/>
        <w:rPr>
          <w:rFonts w:eastAsia="TimesNewRomanPSMT"/>
          <w:bCs/>
          <w:szCs w:val="24"/>
          <w:lang w:val="ru-RU"/>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8"/>
        <w:gridCol w:w="1417"/>
        <w:gridCol w:w="1560"/>
        <w:gridCol w:w="1559"/>
        <w:gridCol w:w="1417"/>
        <w:gridCol w:w="1701"/>
      </w:tblGrid>
      <w:tr w:rsidR="00895F84" w:rsidRPr="00886C7D" w:rsidTr="00607AB8">
        <w:trPr>
          <w:trHeight w:val="781"/>
        </w:trPr>
        <w:tc>
          <w:tcPr>
            <w:tcW w:w="2978" w:type="dxa"/>
            <w:shd w:val="clear" w:color="auto" w:fill="auto"/>
          </w:tcPr>
          <w:p w:rsidR="00895F84" w:rsidRPr="00886C7D" w:rsidRDefault="00895F84" w:rsidP="001B5DD7">
            <w:pPr>
              <w:pStyle w:val="TableContents"/>
              <w:jc w:val="center"/>
              <w:rPr>
                <w:lang w:val="sr-Cyrl-CS"/>
              </w:rPr>
            </w:pPr>
            <w:r w:rsidRPr="00886C7D">
              <w:rPr>
                <w:lang w:val="sr-Cyrl-CS"/>
              </w:rPr>
              <w:t>Предмет ЈН</w:t>
            </w:r>
          </w:p>
        </w:tc>
        <w:tc>
          <w:tcPr>
            <w:tcW w:w="1417" w:type="dxa"/>
            <w:shd w:val="clear" w:color="auto" w:fill="auto"/>
          </w:tcPr>
          <w:p w:rsidR="00895F84" w:rsidRPr="00886C7D" w:rsidRDefault="00895F84" w:rsidP="001B5DD7">
            <w:pPr>
              <w:pStyle w:val="TableContents"/>
              <w:jc w:val="center"/>
              <w:rPr>
                <w:lang w:val="sr-Cyrl-CS"/>
              </w:rPr>
            </w:pPr>
            <w:r w:rsidRPr="00886C7D">
              <w:rPr>
                <w:lang w:val="sr-Cyrl-CS"/>
              </w:rPr>
              <w:t>Количина</w:t>
            </w:r>
          </w:p>
          <w:p w:rsidR="00895F84" w:rsidRPr="00886C7D" w:rsidRDefault="00895F84" w:rsidP="001B5DD7">
            <w:pPr>
              <w:pStyle w:val="TableContents"/>
              <w:jc w:val="center"/>
              <w:rPr>
                <w:lang w:val="sr-Cyrl-CS"/>
              </w:rPr>
            </w:pPr>
          </w:p>
        </w:tc>
        <w:tc>
          <w:tcPr>
            <w:tcW w:w="1560" w:type="dxa"/>
            <w:shd w:val="clear" w:color="auto" w:fill="auto"/>
          </w:tcPr>
          <w:p w:rsidR="00895F84" w:rsidRPr="00886C7D" w:rsidRDefault="00895F84" w:rsidP="001B5DD7">
            <w:pPr>
              <w:pStyle w:val="TableContents"/>
              <w:jc w:val="center"/>
              <w:rPr>
                <w:lang w:val="sr-Cyrl-CS"/>
              </w:rPr>
            </w:pPr>
            <w:r w:rsidRPr="00886C7D">
              <w:rPr>
                <w:lang w:val="sr-Cyrl-CS"/>
              </w:rPr>
              <w:t>Јединична цена без ПДВ-а</w:t>
            </w:r>
          </w:p>
        </w:tc>
        <w:tc>
          <w:tcPr>
            <w:tcW w:w="1559" w:type="dxa"/>
            <w:shd w:val="clear" w:color="auto" w:fill="auto"/>
          </w:tcPr>
          <w:p w:rsidR="00895F84" w:rsidRPr="00886C7D" w:rsidRDefault="00895F84" w:rsidP="001B5DD7">
            <w:pPr>
              <w:pStyle w:val="TableContents"/>
              <w:jc w:val="center"/>
              <w:rPr>
                <w:lang w:val="sr-Cyrl-CS"/>
              </w:rPr>
            </w:pPr>
            <w:r w:rsidRPr="00886C7D">
              <w:rPr>
                <w:lang w:val="sr-Cyrl-CS"/>
              </w:rPr>
              <w:t>Јединична цена са ПДВ-ом</w:t>
            </w:r>
          </w:p>
        </w:tc>
        <w:tc>
          <w:tcPr>
            <w:tcW w:w="1417" w:type="dxa"/>
            <w:shd w:val="clear" w:color="auto" w:fill="auto"/>
          </w:tcPr>
          <w:p w:rsidR="00895F84" w:rsidRPr="00886C7D" w:rsidRDefault="00895F84" w:rsidP="001B5DD7">
            <w:pPr>
              <w:pStyle w:val="TableContents"/>
              <w:jc w:val="center"/>
              <w:rPr>
                <w:lang w:val="sr-Cyrl-CS"/>
              </w:rPr>
            </w:pPr>
            <w:r w:rsidRPr="00886C7D">
              <w:rPr>
                <w:lang w:val="sr-Cyrl-CS"/>
              </w:rPr>
              <w:t xml:space="preserve">Укупна цена  без ПДВ-а </w:t>
            </w:r>
          </w:p>
        </w:tc>
        <w:tc>
          <w:tcPr>
            <w:tcW w:w="1701" w:type="dxa"/>
            <w:shd w:val="clear" w:color="auto" w:fill="auto"/>
          </w:tcPr>
          <w:p w:rsidR="00895F84" w:rsidRPr="00886C7D" w:rsidRDefault="00895F84" w:rsidP="001B5DD7">
            <w:pPr>
              <w:pStyle w:val="TableContents"/>
              <w:jc w:val="center"/>
              <w:rPr>
                <w:lang w:val="sr-Cyrl-CS"/>
              </w:rPr>
            </w:pPr>
            <w:r w:rsidRPr="00886C7D">
              <w:rPr>
                <w:lang w:val="sr-Cyrl-CS"/>
              </w:rPr>
              <w:t>Укупна цена са ПДВ-ом</w:t>
            </w:r>
          </w:p>
        </w:tc>
      </w:tr>
      <w:tr w:rsidR="00895F84" w:rsidRPr="00886C7D" w:rsidTr="00607AB8">
        <w:trPr>
          <w:trHeight w:val="275"/>
        </w:trPr>
        <w:tc>
          <w:tcPr>
            <w:tcW w:w="2978" w:type="dxa"/>
            <w:shd w:val="clear" w:color="auto" w:fill="auto"/>
          </w:tcPr>
          <w:p w:rsidR="00895F84" w:rsidRPr="00886C7D" w:rsidRDefault="00895F84" w:rsidP="001B5DD7">
            <w:pPr>
              <w:pStyle w:val="TableContents"/>
              <w:jc w:val="center"/>
              <w:rPr>
                <w:lang w:val="sr-Cyrl-CS"/>
              </w:rPr>
            </w:pPr>
            <w:r w:rsidRPr="00886C7D">
              <w:rPr>
                <w:lang w:val="sr-Cyrl-CS"/>
              </w:rPr>
              <w:t>1</w:t>
            </w:r>
          </w:p>
        </w:tc>
        <w:tc>
          <w:tcPr>
            <w:tcW w:w="1417" w:type="dxa"/>
            <w:shd w:val="clear" w:color="auto" w:fill="auto"/>
          </w:tcPr>
          <w:p w:rsidR="00895F84" w:rsidRPr="00886C7D" w:rsidRDefault="00895F84" w:rsidP="001B5DD7">
            <w:pPr>
              <w:pStyle w:val="TableContents"/>
              <w:jc w:val="center"/>
              <w:rPr>
                <w:lang w:val="sr-Cyrl-CS"/>
              </w:rPr>
            </w:pPr>
            <w:r w:rsidRPr="00886C7D">
              <w:rPr>
                <w:lang w:val="sr-Cyrl-CS"/>
              </w:rPr>
              <w:t>2</w:t>
            </w:r>
          </w:p>
        </w:tc>
        <w:tc>
          <w:tcPr>
            <w:tcW w:w="1560" w:type="dxa"/>
            <w:shd w:val="clear" w:color="auto" w:fill="auto"/>
          </w:tcPr>
          <w:p w:rsidR="00895F84" w:rsidRPr="00886C7D" w:rsidRDefault="00895F84" w:rsidP="001B5DD7">
            <w:pPr>
              <w:pStyle w:val="TableContents"/>
              <w:jc w:val="center"/>
              <w:rPr>
                <w:lang w:val="sr-Cyrl-CS"/>
              </w:rPr>
            </w:pPr>
            <w:r w:rsidRPr="00886C7D">
              <w:rPr>
                <w:lang w:val="sr-Cyrl-CS"/>
              </w:rPr>
              <w:t>4</w:t>
            </w:r>
          </w:p>
        </w:tc>
        <w:tc>
          <w:tcPr>
            <w:tcW w:w="1559" w:type="dxa"/>
            <w:shd w:val="clear" w:color="auto" w:fill="auto"/>
          </w:tcPr>
          <w:p w:rsidR="00895F84" w:rsidRPr="00886C7D" w:rsidRDefault="00895F84" w:rsidP="001B5DD7">
            <w:pPr>
              <w:pStyle w:val="TableContents"/>
              <w:jc w:val="center"/>
              <w:rPr>
                <w:lang w:val="sr-Cyrl-CS"/>
              </w:rPr>
            </w:pPr>
            <w:r w:rsidRPr="00886C7D">
              <w:rPr>
                <w:lang w:val="sr-Cyrl-CS"/>
              </w:rPr>
              <w:t>5</w:t>
            </w:r>
          </w:p>
        </w:tc>
        <w:tc>
          <w:tcPr>
            <w:tcW w:w="1417" w:type="dxa"/>
            <w:shd w:val="clear" w:color="auto" w:fill="auto"/>
          </w:tcPr>
          <w:p w:rsidR="00895F84" w:rsidRPr="00886C7D" w:rsidRDefault="00895F84" w:rsidP="001B5DD7">
            <w:pPr>
              <w:pStyle w:val="TableContents"/>
              <w:jc w:val="center"/>
              <w:rPr>
                <w:lang w:val="sr-Cyrl-CS"/>
              </w:rPr>
            </w:pPr>
            <w:r w:rsidRPr="00886C7D">
              <w:rPr>
                <w:lang w:val="sr-Cyrl-CS"/>
              </w:rPr>
              <w:t>6 (2</w:t>
            </w:r>
            <w:r w:rsidRPr="00886C7D">
              <w:t>x</w:t>
            </w:r>
            <w:r w:rsidRPr="00886C7D">
              <w:rPr>
                <w:lang w:val="sr-Cyrl-CS"/>
              </w:rPr>
              <w:t>4</w:t>
            </w:r>
            <w:r w:rsidRPr="00886C7D">
              <w:t>)</w:t>
            </w:r>
          </w:p>
        </w:tc>
        <w:tc>
          <w:tcPr>
            <w:tcW w:w="1701" w:type="dxa"/>
            <w:shd w:val="clear" w:color="auto" w:fill="auto"/>
          </w:tcPr>
          <w:p w:rsidR="00895F84" w:rsidRPr="00886C7D" w:rsidRDefault="00895F84" w:rsidP="001B5DD7">
            <w:pPr>
              <w:pStyle w:val="TableContents"/>
              <w:jc w:val="center"/>
              <w:rPr>
                <w:i/>
                <w:iCs/>
                <w:lang w:val="sr-Cyrl-CS"/>
              </w:rPr>
            </w:pPr>
            <w:r w:rsidRPr="00886C7D">
              <w:rPr>
                <w:lang w:val="sr-Cyrl-CS"/>
              </w:rPr>
              <w:t>7 (2</w:t>
            </w:r>
            <w:r w:rsidRPr="00886C7D">
              <w:t>x</w:t>
            </w:r>
            <w:r w:rsidRPr="00886C7D">
              <w:rPr>
                <w:lang w:val="sr-Cyrl-CS"/>
              </w:rPr>
              <w:t>5</w:t>
            </w:r>
            <w:r w:rsidRPr="00886C7D">
              <w:t>)</w:t>
            </w:r>
          </w:p>
        </w:tc>
      </w:tr>
      <w:tr w:rsidR="00895F84" w:rsidRPr="00886C7D" w:rsidTr="00607AB8">
        <w:trPr>
          <w:trHeight w:val="732"/>
        </w:trPr>
        <w:tc>
          <w:tcPr>
            <w:tcW w:w="2978" w:type="dxa"/>
            <w:shd w:val="clear" w:color="auto" w:fill="auto"/>
          </w:tcPr>
          <w:p w:rsidR="00895F84" w:rsidRPr="00996E9A" w:rsidRDefault="00895F84" w:rsidP="00895F84">
            <w:pPr>
              <w:rPr>
                <w:rFonts w:ascii="Times New Roman" w:hAnsi="Times New Roman"/>
                <w:sz w:val="20"/>
                <w:szCs w:val="20"/>
                <w:lang w:val="sr-Cyrl-CS"/>
              </w:rPr>
            </w:pPr>
            <w:r>
              <w:rPr>
                <w:b/>
                <w:lang w:val="sr-Cyrl-CS"/>
              </w:rPr>
              <w:t>К</w:t>
            </w:r>
            <w:r>
              <w:rPr>
                <w:b/>
                <w:lang w:val="sr-Latn-CS"/>
              </w:rPr>
              <w:t>омбинован</w:t>
            </w:r>
            <w:r>
              <w:rPr>
                <w:b/>
                <w:lang w:val="sr-Cyrl-CS"/>
              </w:rPr>
              <w:t>и</w:t>
            </w:r>
            <w:r w:rsidRPr="00E35BF5">
              <w:rPr>
                <w:b/>
                <w:lang w:val="sr-Latn-CS"/>
              </w:rPr>
              <w:t xml:space="preserve"> реквизит</w:t>
            </w:r>
            <w:r>
              <w:rPr>
                <w:b/>
                <w:lang w:val="sr-Cyrl-CS"/>
              </w:rPr>
              <w:t xml:space="preserve"> </w:t>
            </w:r>
            <w:r w:rsidRPr="00E35BF5">
              <w:rPr>
                <w:b/>
                <w:lang w:val="sr-Latn-CS"/>
              </w:rPr>
              <w:t>са пењалицама, тобоганом и љуљашком</w:t>
            </w:r>
            <w:r>
              <w:rPr>
                <w:b/>
                <w:lang w:val="sr-Cyrl-CS"/>
              </w:rPr>
              <w:t xml:space="preserve"> са монтажом и транспортом</w:t>
            </w:r>
            <w:r w:rsidR="00607AB8">
              <w:rPr>
                <w:b/>
                <w:lang w:val="sr-Cyrl-CS"/>
              </w:rPr>
              <w:t>. У цену урачунати и демонтажу постојећег мобилијара са одвозом истог на локацију коју одреди Наручилац.</w:t>
            </w:r>
          </w:p>
        </w:tc>
        <w:tc>
          <w:tcPr>
            <w:tcW w:w="1417" w:type="dxa"/>
            <w:shd w:val="clear" w:color="auto" w:fill="auto"/>
          </w:tcPr>
          <w:p w:rsidR="00895F84" w:rsidRPr="00895F84" w:rsidRDefault="00895F84" w:rsidP="001B5DD7">
            <w:pPr>
              <w:jc w:val="center"/>
              <w:rPr>
                <w:rFonts w:ascii="Times New Roman" w:hAnsi="Times New Roman"/>
                <w:sz w:val="24"/>
                <w:szCs w:val="24"/>
                <w:highlight w:val="yellow"/>
                <w:lang w:val="sr-Cyrl-CS"/>
              </w:rPr>
            </w:pPr>
            <w:r>
              <w:rPr>
                <w:rFonts w:ascii="Times New Roman" w:hAnsi="Times New Roman"/>
                <w:sz w:val="24"/>
                <w:szCs w:val="24"/>
                <w:lang w:val="sr-Cyrl-CS"/>
              </w:rPr>
              <w:t>1</w:t>
            </w:r>
          </w:p>
        </w:tc>
        <w:tc>
          <w:tcPr>
            <w:tcW w:w="1560" w:type="dxa"/>
            <w:shd w:val="clear" w:color="auto" w:fill="auto"/>
          </w:tcPr>
          <w:p w:rsidR="00895F84" w:rsidRPr="00886C7D" w:rsidRDefault="00895F84" w:rsidP="001B5DD7">
            <w:pPr>
              <w:pStyle w:val="TableContents"/>
              <w:snapToGrid w:val="0"/>
              <w:jc w:val="center"/>
            </w:pPr>
          </w:p>
        </w:tc>
        <w:tc>
          <w:tcPr>
            <w:tcW w:w="1559" w:type="dxa"/>
            <w:shd w:val="clear" w:color="auto" w:fill="auto"/>
          </w:tcPr>
          <w:p w:rsidR="00895F84" w:rsidRPr="00886C7D" w:rsidRDefault="00895F84" w:rsidP="001B5DD7">
            <w:pPr>
              <w:pStyle w:val="TableContents"/>
              <w:snapToGrid w:val="0"/>
              <w:jc w:val="center"/>
            </w:pPr>
          </w:p>
        </w:tc>
        <w:tc>
          <w:tcPr>
            <w:tcW w:w="1417" w:type="dxa"/>
            <w:shd w:val="clear" w:color="auto" w:fill="auto"/>
          </w:tcPr>
          <w:p w:rsidR="00895F84" w:rsidRPr="00886C7D" w:rsidRDefault="00895F84" w:rsidP="001B5DD7">
            <w:pPr>
              <w:pStyle w:val="TableContents"/>
              <w:snapToGrid w:val="0"/>
              <w:jc w:val="center"/>
            </w:pPr>
          </w:p>
        </w:tc>
        <w:tc>
          <w:tcPr>
            <w:tcW w:w="1701" w:type="dxa"/>
            <w:shd w:val="clear" w:color="auto" w:fill="auto"/>
          </w:tcPr>
          <w:p w:rsidR="00895F84" w:rsidRPr="00886C7D" w:rsidRDefault="00895F84" w:rsidP="001B5DD7">
            <w:pPr>
              <w:pStyle w:val="TableContents"/>
              <w:snapToGrid w:val="0"/>
              <w:jc w:val="center"/>
            </w:pPr>
          </w:p>
        </w:tc>
      </w:tr>
    </w:tbl>
    <w:p w:rsidR="00886C7D" w:rsidRPr="00886C7D" w:rsidRDefault="00886C7D" w:rsidP="00886C7D">
      <w:pPr>
        <w:pStyle w:val="ListParagraph"/>
        <w:tabs>
          <w:tab w:val="left" w:pos="680"/>
        </w:tabs>
        <w:ind w:left="0"/>
        <w:jc w:val="both"/>
        <w:rPr>
          <w:rFonts w:eastAsia="TimesNewRomanPSMT"/>
          <w:bCs/>
          <w:szCs w:val="24"/>
          <w:lang w:val="ru-RU"/>
        </w:rPr>
      </w:pPr>
    </w:p>
    <w:p w:rsidR="00886C7D" w:rsidRPr="00886C7D" w:rsidRDefault="00886C7D" w:rsidP="00886C7D">
      <w:pPr>
        <w:rPr>
          <w:rFonts w:ascii="Times New Roman" w:hAnsi="Times New Roman"/>
          <w:b/>
          <w:bCs/>
          <w:iCs/>
          <w:sz w:val="24"/>
          <w:szCs w:val="24"/>
          <w:u w:val="single"/>
          <w:lang w:val="sr-Cyrl-CS"/>
        </w:rPr>
      </w:pPr>
      <w:r w:rsidRPr="00886C7D">
        <w:rPr>
          <w:rFonts w:ascii="Times New Roman" w:hAnsi="Times New Roman"/>
          <w:b/>
          <w:bCs/>
          <w:iCs/>
          <w:sz w:val="24"/>
          <w:szCs w:val="24"/>
          <w:u w:val="single"/>
          <w:lang w:val="sr-Cyrl-CS"/>
        </w:rPr>
        <w:t>Упутство за попуњавање обрасца структуре цене:</w:t>
      </w:r>
    </w:p>
    <w:p w:rsidR="00886C7D" w:rsidRPr="00886C7D" w:rsidRDefault="00886C7D" w:rsidP="00886C7D">
      <w:pPr>
        <w:pStyle w:val="ListParagraph"/>
        <w:tabs>
          <w:tab w:val="left" w:pos="90"/>
        </w:tabs>
        <w:ind w:left="0"/>
        <w:jc w:val="both"/>
        <w:rPr>
          <w:bCs/>
          <w:iCs/>
          <w:szCs w:val="24"/>
          <w:lang w:val="sr-Cyrl-CS"/>
        </w:rPr>
      </w:pPr>
      <w:r w:rsidRPr="00886C7D">
        <w:rPr>
          <w:bCs/>
          <w:iCs/>
          <w:szCs w:val="24"/>
        </w:rPr>
        <w:t>Понуђач треба да попун</w:t>
      </w:r>
      <w:r w:rsidRPr="00886C7D">
        <w:rPr>
          <w:bCs/>
          <w:iCs/>
          <w:szCs w:val="24"/>
          <w:lang w:val="sr-Cyrl-CS"/>
        </w:rPr>
        <w:t>и</w:t>
      </w:r>
      <w:r w:rsidRPr="00886C7D">
        <w:rPr>
          <w:bCs/>
          <w:iCs/>
          <w:szCs w:val="24"/>
        </w:rPr>
        <w:t xml:space="preserve"> образац структуре цене </w:t>
      </w:r>
      <w:r w:rsidRPr="00886C7D">
        <w:rPr>
          <w:bCs/>
          <w:iCs/>
          <w:szCs w:val="24"/>
          <w:lang w:val="sr-Cyrl-CS"/>
        </w:rPr>
        <w:t>на следећи начин</w:t>
      </w:r>
      <w:r w:rsidRPr="00886C7D">
        <w:rPr>
          <w:bCs/>
          <w:iCs/>
          <w:szCs w:val="24"/>
        </w:rPr>
        <w:t>:</w:t>
      </w:r>
    </w:p>
    <w:p w:rsidR="00886C7D" w:rsidRPr="00886C7D" w:rsidRDefault="00886C7D" w:rsidP="00886C7D">
      <w:pPr>
        <w:pStyle w:val="ListParagraph"/>
        <w:numPr>
          <w:ilvl w:val="0"/>
          <w:numId w:val="41"/>
        </w:numPr>
        <w:tabs>
          <w:tab w:val="left" w:pos="90"/>
          <w:tab w:val="left" w:pos="630"/>
        </w:tabs>
        <w:suppressAutoHyphens/>
        <w:spacing w:line="100" w:lineRule="atLeast"/>
        <w:ind w:left="360"/>
        <w:jc w:val="both"/>
        <w:rPr>
          <w:bCs/>
          <w:iCs/>
          <w:szCs w:val="24"/>
          <w:lang w:val="sr-Cyrl-CS"/>
        </w:rPr>
      </w:pPr>
      <w:r w:rsidRPr="00886C7D">
        <w:rPr>
          <w:bCs/>
          <w:iCs/>
          <w:szCs w:val="24"/>
          <w:lang w:val="sr-Cyrl-CS"/>
        </w:rPr>
        <w:t>у колону 4</w:t>
      </w:r>
      <w:r w:rsidRPr="00886C7D">
        <w:rPr>
          <w:bCs/>
          <w:iCs/>
          <w:szCs w:val="24"/>
        </w:rPr>
        <w:t>. уписати колико износи јединична цена без ПДВ-а, за сваки тражени предмет јавне набавке;</w:t>
      </w:r>
    </w:p>
    <w:p w:rsidR="00886C7D" w:rsidRPr="00886C7D" w:rsidRDefault="00886C7D" w:rsidP="00886C7D">
      <w:pPr>
        <w:pStyle w:val="ListParagraph"/>
        <w:numPr>
          <w:ilvl w:val="0"/>
          <w:numId w:val="41"/>
        </w:numPr>
        <w:tabs>
          <w:tab w:val="left" w:pos="90"/>
          <w:tab w:val="left" w:pos="630"/>
        </w:tabs>
        <w:suppressAutoHyphens/>
        <w:spacing w:line="100" w:lineRule="atLeast"/>
        <w:ind w:left="360"/>
        <w:jc w:val="both"/>
        <w:rPr>
          <w:bCs/>
          <w:iCs/>
          <w:szCs w:val="24"/>
        </w:rPr>
      </w:pPr>
      <w:r w:rsidRPr="00886C7D">
        <w:rPr>
          <w:bCs/>
          <w:iCs/>
          <w:szCs w:val="24"/>
          <w:lang w:val="sr-Cyrl-CS"/>
        </w:rPr>
        <w:t>у колону 5</w:t>
      </w:r>
      <w:r w:rsidRPr="00886C7D">
        <w:rPr>
          <w:bCs/>
          <w:iCs/>
          <w:szCs w:val="24"/>
        </w:rPr>
        <w:t>. уписати колико износи јединична цена са ПДВ-ом, за сваки тражени предмет јавне набавке;</w:t>
      </w:r>
    </w:p>
    <w:p w:rsidR="00886C7D" w:rsidRPr="00886C7D" w:rsidRDefault="00886C7D" w:rsidP="00886C7D">
      <w:pPr>
        <w:pStyle w:val="ListParagraph"/>
        <w:numPr>
          <w:ilvl w:val="0"/>
          <w:numId w:val="41"/>
        </w:numPr>
        <w:tabs>
          <w:tab w:val="left" w:pos="90"/>
          <w:tab w:val="left" w:pos="630"/>
        </w:tabs>
        <w:suppressAutoHyphens/>
        <w:spacing w:line="100" w:lineRule="atLeast"/>
        <w:ind w:left="360"/>
        <w:jc w:val="both"/>
        <w:rPr>
          <w:bCs/>
          <w:iCs/>
          <w:szCs w:val="24"/>
          <w:lang w:val="sr-Cyrl-CS"/>
        </w:rPr>
      </w:pPr>
      <w:r w:rsidRPr="00886C7D">
        <w:rPr>
          <w:bCs/>
          <w:iCs/>
          <w:szCs w:val="24"/>
        </w:rPr>
        <w:t xml:space="preserve">у колону </w:t>
      </w:r>
      <w:r w:rsidRPr="00886C7D">
        <w:rPr>
          <w:bCs/>
          <w:iCs/>
          <w:szCs w:val="24"/>
          <w:lang w:val="sr-Cyrl-CS"/>
        </w:rPr>
        <w:t>6</w:t>
      </w:r>
      <w:r w:rsidRPr="00886C7D">
        <w:rPr>
          <w:bCs/>
          <w:iCs/>
          <w:szCs w:val="24"/>
        </w:rPr>
        <w:t xml:space="preserve">. уписати укупну цену без ПДВ-а за сваки тражени предмет јавне набавке и то тако што ће се помножити јединична цена без ПДВ-а (наведена у колони </w:t>
      </w:r>
      <w:r w:rsidRPr="00886C7D">
        <w:rPr>
          <w:bCs/>
          <w:iCs/>
          <w:szCs w:val="24"/>
          <w:lang w:val="sr-Cyrl-CS"/>
        </w:rPr>
        <w:t>4</w:t>
      </w:r>
      <w:r w:rsidRPr="00886C7D">
        <w:rPr>
          <w:bCs/>
          <w:iCs/>
          <w:szCs w:val="24"/>
        </w:rPr>
        <w:t>) са траженим количинама (које су наведене у колони 2); На крају уписати укупну цену предмета набавке без ПДВ-а.</w:t>
      </w:r>
    </w:p>
    <w:p w:rsidR="00886C7D" w:rsidRPr="00886C7D" w:rsidRDefault="00886C7D" w:rsidP="00886C7D">
      <w:pPr>
        <w:pStyle w:val="ListParagraph"/>
        <w:numPr>
          <w:ilvl w:val="0"/>
          <w:numId w:val="41"/>
        </w:numPr>
        <w:tabs>
          <w:tab w:val="left" w:pos="90"/>
          <w:tab w:val="left" w:pos="630"/>
        </w:tabs>
        <w:suppressAutoHyphens/>
        <w:spacing w:line="100" w:lineRule="atLeast"/>
        <w:ind w:left="360"/>
        <w:jc w:val="both"/>
        <w:rPr>
          <w:szCs w:val="24"/>
        </w:rPr>
      </w:pPr>
      <w:r w:rsidRPr="00886C7D">
        <w:rPr>
          <w:bCs/>
          <w:iCs/>
          <w:szCs w:val="24"/>
          <w:lang w:val="sr-Cyrl-CS"/>
        </w:rPr>
        <w:t>у колону 7</w:t>
      </w:r>
      <w:r w:rsidRPr="00886C7D">
        <w:rPr>
          <w:bCs/>
          <w:iCs/>
          <w:szCs w:val="24"/>
        </w:rPr>
        <w:t xml:space="preserve">. уписати колико износи укупна цена са ПДВ-ом за сваки тражени предмет јавне набавке и то тако што ће се помножити јединична цену са ПДВ-ом (наведена у колони </w:t>
      </w:r>
      <w:r w:rsidRPr="00886C7D">
        <w:rPr>
          <w:bCs/>
          <w:iCs/>
          <w:szCs w:val="24"/>
          <w:lang w:val="sr-Cyrl-CS"/>
        </w:rPr>
        <w:t>5</w:t>
      </w:r>
      <w:r w:rsidRPr="00886C7D">
        <w:rPr>
          <w:bCs/>
          <w:iCs/>
          <w:szCs w:val="24"/>
        </w:rPr>
        <w:t>) са траженим количинама (које су наведене у колони 2); На крају уписати укупну цену предмета набавке са ПДВ-ом.</w:t>
      </w:r>
    </w:p>
    <w:p w:rsidR="00886C7D" w:rsidRPr="00886C7D" w:rsidRDefault="00886C7D" w:rsidP="00886C7D">
      <w:pPr>
        <w:pStyle w:val="ListParagraph"/>
        <w:tabs>
          <w:tab w:val="left" w:pos="90"/>
        </w:tabs>
        <w:ind w:left="90"/>
        <w:jc w:val="both"/>
        <w:rPr>
          <w:szCs w:val="24"/>
        </w:rPr>
      </w:pPr>
    </w:p>
    <w:tbl>
      <w:tblPr>
        <w:tblW w:w="0" w:type="auto"/>
        <w:tblLayout w:type="fixed"/>
        <w:tblLook w:val="0000"/>
      </w:tblPr>
      <w:tblGrid>
        <w:gridCol w:w="3080"/>
        <w:gridCol w:w="3068"/>
        <w:gridCol w:w="3094"/>
      </w:tblGrid>
      <w:tr w:rsidR="00886C7D" w:rsidRPr="00886C7D" w:rsidTr="001B5DD7">
        <w:tc>
          <w:tcPr>
            <w:tcW w:w="3080" w:type="dxa"/>
            <w:shd w:val="clear" w:color="auto" w:fill="auto"/>
            <w:vAlign w:val="center"/>
          </w:tcPr>
          <w:p w:rsidR="00886C7D" w:rsidRPr="00886C7D" w:rsidRDefault="00886C7D" w:rsidP="001B5DD7">
            <w:pPr>
              <w:pStyle w:val="BodyText2"/>
              <w:spacing w:line="100" w:lineRule="atLeast"/>
              <w:jc w:val="center"/>
              <w:rPr>
                <w:rFonts w:ascii="Times New Roman" w:hAnsi="Times New Roman"/>
                <w:sz w:val="24"/>
                <w:szCs w:val="24"/>
              </w:rPr>
            </w:pPr>
            <w:r w:rsidRPr="00886C7D">
              <w:rPr>
                <w:rFonts w:ascii="Times New Roman" w:hAnsi="Times New Roman"/>
                <w:sz w:val="24"/>
                <w:szCs w:val="24"/>
              </w:rPr>
              <w:t>Датум:</w:t>
            </w:r>
          </w:p>
        </w:tc>
        <w:tc>
          <w:tcPr>
            <w:tcW w:w="3068" w:type="dxa"/>
            <w:shd w:val="clear" w:color="auto" w:fill="auto"/>
            <w:vAlign w:val="center"/>
          </w:tcPr>
          <w:p w:rsidR="00886C7D" w:rsidRPr="00886C7D" w:rsidRDefault="00886C7D" w:rsidP="001B5DD7">
            <w:pPr>
              <w:pStyle w:val="BodyText2"/>
              <w:spacing w:line="100" w:lineRule="atLeast"/>
              <w:jc w:val="center"/>
              <w:rPr>
                <w:rFonts w:ascii="Times New Roman" w:hAnsi="Times New Roman"/>
                <w:sz w:val="24"/>
                <w:szCs w:val="24"/>
              </w:rPr>
            </w:pPr>
            <w:r w:rsidRPr="00886C7D">
              <w:rPr>
                <w:rFonts w:ascii="Times New Roman" w:hAnsi="Times New Roman"/>
                <w:sz w:val="24"/>
                <w:szCs w:val="24"/>
              </w:rPr>
              <w:t>М.П.</w:t>
            </w:r>
          </w:p>
        </w:tc>
        <w:tc>
          <w:tcPr>
            <w:tcW w:w="3094" w:type="dxa"/>
            <w:shd w:val="clear" w:color="auto" w:fill="auto"/>
            <w:vAlign w:val="center"/>
          </w:tcPr>
          <w:p w:rsidR="00886C7D" w:rsidRPr="00886C7D" w:rsidRDefault="00886C7D" w:rsidP="001B5DD7">
            <w:pPr>
              <w:pStyle w:val="BodyText2"/>
              <w:spacing w:line="100" w:lineRule="atLeast"/>
              <w:jc w:val="center"/>
              <w:rPr>
                <w:rFonts w:ascii="Times New Roman" w:hAnsi="Times New Roman"/>
                <w:sz w:val="24"/>
                <w:szCs w:val="24"/>
              </w:rPr>
            </w:pPr>
            <w:r w:rsidRPr="00886C7D">
              <w:rPr>
                <w:rFonts w:ascii="Times New Roman" w:hAnsi="Times New Roman"/>
                <w:sz w:val="24"/>
                <w:szCs w:val="24"/>
              </w:rPr>
              <w:t>Потпис понуђача</w:t>
            </w:r>
          </w:p>
        </w:tc>
      </w:tr>
      <w:tr w:rsidR="00886C7D" w:rsidRPr="00886C7D" w:rsidTr="001B5DD7">
        <w:tc>
          <w:tcPr>
            <w:tcW w:w="3080" w:type="dxa"/>
            <w:tcBorders>
              <w:bottom w:val="single" w:sz="4" w:space="0" w:color="000000"/>
            </w:tcBorders>
            <w:shd w:val="clear" w:color="auto" w:fill="auto"/>
          </w:tcPr>
          <w:p w:rsidR="00886C7D" w:rsidRPr="00886C7D" w:rsidRDefault="00886C7D" w:rsidP="001B5DD7">
            <w:pPr>
              <w:pStyle w:val="BodyText2"/>
              <w:snapToGrid w:val="0"/>
              <w:spacing w:line="100" w:lineRule="atLeast"/>
              <w:rPr>
                <w:rFonts w:ascii="Times New Roman" w:hAnsi="Times New Roman"/>
                <w:sz w:val="24"/>
                <w:szCs w:val="24"/>
              </w:rPr>
            </w:pPr>
          </w:p>
        </w:tc>
        <w:tc>
          <w:tcPr>
            <w:tcW w:w="3068" w:type="dxa"/>
            <w:shd w:val="clear" w:color="auto" w:fill="auto"/>
          </w:tcPr>
          <w:p w:rsidR="00886C7D" w:rsidRPr="00886C7D" w:rsidRDefault="00886C7D" w:rsidP="001B5DD7">
            <w:pPr>
              <w:pStyle w:val="BodyText2"/>
              <w:snapToGrid w:val="0"/>
              <w:spacing w:line="100" w:lineRule="atLeast"/>
              <w:rPr>
                <w:rFonts w:ascii="Times New Roman" w:hAnsi="Times New Roman"/>
                <w:sz w:val="24"/>
                <w:szCs w:val="24"/>
              </w:rPr>
            </w:pPr>
          </w:p>
        </w:tc>
        <w:tc>
          <w:tcPr>
            <w:tcW w:w="3094" w:type="dxa"/>
            <w:tcBorders>
              <w:bottom w:val="single" w:sz="4" w:space="0" w:color="000000"/>
            </w:tcBorders>
            <w:shd w:val="clear" w:color="auto" w:fill="auto"/>
          </w:tcPr>
          <w:p w:rsidR="00886C7D" w:rsidRPr="00886C7D" w:rsidRDefault="00886C7D" w:rsidP="001B5DD7">
            <w:pPr>
              <w:pStyle w:val="BodyText2"/>
              <w:snapToGrid w:val="0"/>
              <w:spacing w:line="100" w:lineRule="atLeast"/>
              <w:rPr>
                <w:rFonts w:ascii="Times New Roman" w:hAnsi="Times New Roman"/>
                <w:sz w:val="24"/>
                <w:szCs w:val="24"/>
              </w:rPr>
            </w:pPr>
          </w:p>
        </w:tc>
      </w:tr>
    </w:tbl>
    <w:p w:rsidR="00D5571D" w:rsidRPr="00886C7D" w:rsidRDefault="00D5571D" w:rsidP="00B52E11">
      <w:pPr>
        <w:jc w:val="both"/>
        <w:rPr>
          <w:rFonts w:ascii="Times New Roman" w:hAnsi="Times New Roman"/>
          <w:i/>
          <w:iCs/>
          <w:sz w:val="24"/>
          <w:szCs w:val="24"/>
          <w:lang w:val="sr-Cyrl-CS"/>
        </w:rPr>
      </w:pPr>
    </w:p>
    <w:p w:rsidR="00D5571D" w:rsidRDefault="00D5571D" w:rsidP="00B52E11">
      <w:pPr>
        <w:jc w:val="both"/>
        <w:rPr>
          <w:rFonts w:ascii="Times New Roman" w:hAnsi="Times New Roman"/>
          <w:i/>
          <w:iCs/>
          <w:sz w:val="24"/>
          <w:szCs w:val="24"/>
          <w:lang w:val="sr-Cyrl-CS"/>
        </w:rPr>
      </w:pPr>
    </w:p>
    <w:p w:rsidR="00724947" w:rsidRPr="00612A68" w:rsidRDefault="00724947" w:rsidP="00724947">
      <w:pPr>
        <w:ind w:left="720"/>
        <w:jc w:val="right"/>
        <w:rPr>
          <w:b/>
          <w:bCs/>
          <w:iCs/>
        </w:rPr>
      </w:pPr>
      <w:r w:rsidRPr="00612A68">
        <w:rPr>
          <w:b/>
          <w:bCs/>
          <w:iCs/>
        </w:rPr>
        <w:lastRenderedPageBreak/>
        <w:t>(</w:t>
      </w:r>
      <w:r w:rsidRPr="00D96A64">
        <w:rPr>
          <w:rFonts w:ascii="Times New Roman" w:hAnsi="Times New Roman"/>
          <w:b/>
          <w:bCs/>
          <w:iCs/>
        </w:rPr>
        <w:t xml:space="preserve">ОБРАЗАЦ </w:t>
      </w:r>
      <w:r w:rsidR="00260361">
        <w:rPr>
          <w:rFonts w:ascii="Times New Roman" w:hAnsi="Times New Roman"/>
          <w:b/>
          <w:bCs/>
          <w:iCs/>
        </w:rPr>
        <w:t>3</w:t>
      </w:r>
      <w:r w:rsidRPr="00612A68">
        <w:rPr>
          <w:b/>
          <w:bCs/>
          <w:iCs/>
        </w:rPr>
        <w:t>)</w:t>
      </w:r>
    </w:p>
    <w:p w:rsidR="00572EAA" w:rsidRPr="00FE713A" w:rsidRDefault="00572EAA" w:rsidP="00EB539B">
      <w:pPr>
        <w:shd w:val="clear" w:color="auto" w:fill="C6D9F1"/>
        <w:jc w:val="center"/>
        <w:rPr>
          <w:rFonts w:ascii="Times New Roman" w:hAnsi="Times New Roman"/>
          <w:b/>
          <w:bCs/>
          <w:i/>
          <w:iCs/>
          <w:sz w:val="28"/>
          <w:szCs w:val="28"/>
          <w:lang w:val="ru-RU"/>
        </w:rPr>
      </w:pPr>
    </w:p>
    <w:p w:rsidR="00572EAA" w:rsidRPr="00FE713A" w:rsidRDefault="00572EAA" w:rsidP="00C53E3F">
      <w:pPr>
        <w:shd w:val="clear" w:color="auto" w:fill="C6D9F1"/>
        <w:jc w:val="center"/>
        <w:rPr>
          <w:rFonts w:ascii="Times New Roman" w:hAnsi="Times New Roman"/>
          <w:b/>
          <w:bCs/>
          <w:i/>
          <w:iCs/>
          <w:sz w:val="28"/>
          <w:szCs w:val="28"/>
          <w:lang w:val="ru-RU"/>
        </w:rPr>
      </w:pPr>
      <w:r w:rsidRPr="00FE713A">
        <w:rPr>
          <w:rFonts w:ascii="Times New Roman" w:hAnsi="Times New Roman"/>
          <w:b/>
          <w:bCs/>
          <w:i/>
          <w:iCs/>
          <w:sz w:val="28"/>
          <w:szCs w:val="28"/>
          <w:lang w:val="ru-RU"/>
        </w:rPr>
        <w:t>ОБРАЗАЦ ТРОШКОВА ПРИПРЕМЕ ПОНУДЕ</w:t>
      </w:r>
      <w:r w:rsidR="006A0AEF">
        <w:rPr>
          <w:rFonts w:ascii="Times New Roman" w:hAnsi="Times New Roman"/>
          <w:b/>
          <w:bCs/>
          <w:i/>
          <w:iCs/>
          <w:sz w:val="28"/>
          <w:szCs w:val="28"/>
          <w:lang w:val="ru-RU"/>
        </w:rPr>
        <w:t xml:space="preserve"> </w:t>
      </w:r>
    </w:p>
    <w:p w:rsidR="00572EAA" w:rsidRPr="00FE713A" w:rsidRDefault="00572EAA" w:rsidP="0055475D">
      <w:pPr>
        <w:spacing w:after="120"/>
        <w:jc w:val="both"/>
        <w:rPr>
          <w:rFonts w:ascii="Times New Roman" w:hAnsi="Times New Roman"/>
          <w:sz w:val="24"/>
          <w:szCs w:val="24"/>
          <w:lang w:val="ru-RU"/>
        </w:rPr>
      </w:pPr>
    </w:p>
    <w:p w:rsidR="00572EAA" w:rsidRPr="00FE713A" w:rsidRDefault="00572EAA" w:rsidP="0055475D">
      <w:pPr>
        <w:spacing w:after="120"/>
        <w:jc w:val="both"/>
        <w:rPr>
          <w:rFonts w:ascii="Times New Roman" w:hAnsi="Times New Roman"/>
          <w:sz w:val="24"/>
          <w:szCs w:val="24"/>
          <w:lang w:val="ru-RU"/>
        </w:rPr>
      </w:pPr>
      <w:r w:rsidRPr="00FE713A">
        <w:rPr>
          <w:rFonts w:ascii="Times New Roman" w:hAnsi="Times New Roman"/>
          <w:sz w:val="24"/>
          <w:szCs w:val="24"/>
          <w:lang w:val="ru-RU"/>
        </w:rPr>
        <w:t>У складу са чланом 88.</w:t>
      </w:r>
      <w:r w:rsidRPr="00BA2B5D">
        <w:rPr>
          <w:rFonts w:ascii="Times New Roman" w:hAnsi="Times New Roman"/>
          <w:sz w:val="24"/>
          <w:szCs w:val="24"/>
          <w:lang w:val="sr-Cyrl-CS"/>
        </w:rPr>
        <w:t>став 1.</w:t>
      </w:r>
      <w:r w:rsidRPr="00FE713A">
        <w:rPr>
          <w:rFonts w:ascii="Times New Roman" w:hAnsi="Times New Roman"/>
          <w:sz w:val="24"/>
          <w:szCs w:val="24"/>
          <w:lang w:val="ru-RU"/>
        </w:rPr>
        <w:t xml:space="preserve"> Закона, понуђач</w:t>
      </w:r>
      <w:r>
        <w:rPr>
          <w:rFonts w:ascii="Times New Roman" w:hAnsi="Times New Roman"/>
          <w:sz w:val="24"/>
          <w:szCs w:val="24"/>
          <w:lang w:val="sr-Cyrl-CS"/>
        </w:rPr>
        <w:t xml:space="preserve"> </w:t>
      </w:r>
      <w:r w:rsidRPr="00FE713A">
        <w:rPr>
          <w:rFonts w:ascii="Times New Roman" w:hAnsi="Times New Roman"/>
          <w:sz w:val="24"/>
          <w:szCs w:val="24"/>
          <w:lang w:val="ru-RU"/>
        </w:rPr>
        <w:t xml:space="preserve"> _______________________</w:t>
      </w:r>
      <w:r>
        <w:rPr>
          <w:rFonts w:ascii="Times New Roman" w:hAnsi="Times New Roman"/>
          <w:sz w:val="24"/>
          <w:szCs w:val="24"/>
          <w:lang w:val="sr-Cyrl-CS"/>
        </w:rPr>
        <w:t xml:space="preserve">    </w:t>
      </w:r>
      <w:r w:rsidRPr="00BA2B5D">
        <w:rPr>
          <w:rFonts w:ascii="Times New Roman" w:hAnsi="Times New Roman"/>
          <w:sz w:val="24"/>
          <w:szCs w:val="24"/>
          <w:lang w:val="ru-RU"/>
        </w:rPr>
        <w:t>(</w:t>
      </w:r>
      <w:r w:rsidRPr="00FE713A">
        <w:rPr>
          <w:rFonts w:ascii="Times New Roman" w:hAnsi="Times New Roman"/>
          <w:i/>
          <w:iCs/>
          <w:sz w:val="24"/>
          <w:szCs w:val="24"/>
          <w:lang w:val="ru-RU"/>
        </w:rPr>
        <w:t>уписати</w:t>
      </w:r>
      <w:r>
        <w:rPr>
          <w:rFonts w:ascii="Times New Roman" w:hAnsi="Times New Roman"/>
          <w:i/>
          <w:iCs/>
          <w:sz w:val="24"/>
          <w:szCs w:val="24"/>
          <w:lang w:val="sr-Cyrl-CS"/>
        </w:rPr>
        <w:t xml:space="preserve"> </w:t>
      </w:r>
      <w:r w:rsidRPr="00BA2B5D">
        <w:rPr>
          <w:rFonts w:ascii="Times New Roman" w:hAnsi="Times New Roman"/>
          <w:i/>
          <w:iCs/>
          <w:sz w:val="24"/>
          <w:szCs w:val="24"/>
          <w:lang w:val="sr-Cyrl-CS"/>
        </w:rPr>
        <w:t>назив понуђача</w:t>
      </w:r>
      <w:r w:rsidRPr="00FE713A">
        <w:rPr>
          <w:rFonts w:ascii="Times New Roman" w:hAnsi="Times New Roman"/>
          <w:iCs/>
          <w:sz w:val="24"/>
          <w:szCs w:val="24"/>
          <w:lang w:val="ru-RU"/>
        </w:rPr>
        <w:t>),</w:t>
      </w:r>
      <w:r>
        <w:rPr>
          <w:rFonts w:ascii="Times New Roman" w:hAnsi="Times New Roman"/>
          <w:iCs/>
          <w:sz w:val="24"/>
          <w:szCs w:val="24"/>
          <w:lang w:val="sr-Cyrl-CS"/>
        </w:rPr>
        <w:t xml:space="preserve"> </w:t>
      </w:r>
      <w:r w:rsidRPr="00FE713A">
        <w:rPr>
          <w:rFonts w:ascii="Times New Roman" w:hAnsi="Times New Roman"/>
          <w:sz w:val="24"/>
          <w:szCs w:val="24"/>
          <w:lang w:val="ru-RU"/>
        </w:rPr>
        <w:t>достав</w:t>
      </w:r>
      <w:r w:rsidRPr="00BA2B5D">
        <w:rPr>
          <w:rFonts w:ascii="Times New Roman" w:hAnsi="Times New Roman"/>
          <w:sz w:val="24"/>
          <w:szCs w:val="24"/>
          <w:lang w:val="sr-Cyrl-CS"/>
        </w:rPr>
        <w:t>ља</w:t>
      </w:r>
      <w:r>
        <w:rPr>
          <w:rFonts w:ascii="Times New Roman" w:hAnsi="Times New Roman"/>
          <w:sz w:val="24"/>
          <w:szCs w:val="24"/>
          <w:lang w:val="sr-Cyrl-CS"/>
        </w:rPr>
        <w:t xml:space="preserve"> </w:t>
      </w:r>
      <w:r w:rsidRPr="00FE713A">
        <w:rPr>
          <w:rFonts w:ascii="Times New Roman" w:hAnsi="Times New Roman"/>
          <w:sz w:val="24"/>
          <w:szCs w:val="24"/>
          <w:lang w:val="ru-RU"/>
        </w:rPr>
        <w:t xml:space="preserve">укупан износ и структуру трошкова припремања понуде, </w:t>
      </w:r>
      <w:r w:rsidRPr="00BA2B5D">
        <w:rPr>
          <w:rFonts w:ascii="Times New Roman" w:hAnsi="Times New Roman"/>
          <w:sz w:val="24"/>
          <w:szCs w:val="24"/>
          <w:lang w:val="sr-Cyrl-CS"/>
        </w:rPr>
        <w:t xml:space="preserve">како следи у </w:t>
      </w:r>
      <w:r w:rsidRPr="00FE713A">
        <w:rPr>
          <w:rFonts w:ascii="Times New Roman" w:hAnsi="Times New Roman"/>
          <w:sz w:val="24"/>
          <w:szCs w:val="24"/>
          <w:lang w:val="ru-RU"/>
        </w:rPr>
        <w:t>табели:</w:t>
      </w:r>
    </w:p>
    <w:p w:rsidR="00572EAA" w:rsidRPr="00FE713A" w:rsidRDefault="00572EAA" w:rsidP="0055475D">
      <w:pPr>
        <w:spacing w:after="120"/>
        <w:jc w:val="both"/>
        <w:rPr>
          <w:rFonts w:ascii="Times New Roman" w:hAnsi="Times New Roman"/>
          <w:b/>
          <w:i/>
          <w:sz w:val="24"/>
          <w:szCs w:val="24"/>
          <w:lang w:val="ru-RU"/>
        </w:rPr>
      </w:pPr>
    </w:p>
    <w:tbl>
      <w:tblPr>
        <w:tblW w:w="0" w:type="auto"/>
        <w:tblInd w:w="153" w:type="dxa"/>
        <w:tblLayout w:type="fixed"/>
        <w:tblLook w:val="0000"/>
      </w:tblPr>
      <w:tblGrid>
        <w:gridCol w:w="5565"/>
        <w:gridCol w:w="3604"/>
      </w:tblGrid>
      <w:tr w:rsidR="00572EAA" w:rsidRPr="00914465">
        <w:tc>
          <w:tcPr>
            <w:tcW w:w="5565" w:type="dxa"/>
            <w:tcBorders>
              <w:top w:val="single" w:sz="4" w:space="0" w:color="000000"/>
              <w:left w:val="single" w:sz="4" w:space="0" w:color="000000"/>
              <w:bottom w:val="single" w:sz="4" w:space="0" w:color="000000"/>
            </w:tcBorders>
          </w:tcPr>
          <w:p w:rsidR="00572EAA" w:rsidRPr="00914465" w:rsidRDefault="00572EAA" w:rsidP="007B6812">
            <w:pPr>
              <w:jc w:val="center"/>
              <w:rPr>
                <w:rFonts w:ascii="Times New Roman" w:hAnsi="Times New Roman"/>
                <w:b/>
                <w:i/>
                <w:sz w:val="24"/>
                <w:szCs w:val="24"/>
              </w:rPr>
            </w:pPr>
            <w:r w:rsidRPr="00914465">
              <w:rPr>
                <w:rFonts w:ascii="Times New Roman" w:hAnsi="Times New Roman"/>
                <w:b/>
                <w:i/>
                <w:sz w:val="24"/>
                <w:szCs w:val="24"/>
              </w:rPr>
              <w:t>ВРСТА ТРОШКА</w:t>
            </w: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jc w:val="center"/>
              <w:rPr>
                <w:rFonts w:ascii="Times New Roman" w:hAnsi="Times New Roman"/>
                <w:sz w:val="24"/>
                <w:szCs w:val="24"/>
              </w:rPr>
            </w:pPr>
            <w:r w:rsidRPr="00914465">
              <w:rPr>
                <w:rFonts w:ascii="Times New Roman" w:hAnsi="Times New Roman"/>
                <w:b/>
                <w:i/>
                <w:sz w:val="24"/>
                <w:szCs w:val="24"/>
              </w:rPr>
              <w:t>ИЗНОС ТРОШКА У РСД</w:t>
            </w:r>
          </w:p>
        </w:tc>
      </w:tr>
      <w:tr w:rsidR="00572EAA" w:rsidRPr="00914465">
        <w:tc>
          <w:tcPr>
            <w:tcW w:w="5565" w:type="dxa"/>
            <w:tcBorders>
              <w:top w:val="single" w:sz="4" w:space="0" w:color="000000"/>
              <w:left w:val="single" w:sz="4" w:space="0" w:color="000000"/>
              <w:bottom w:val="single" w:sz="4" w:space="0" w:color="000000"/>
            </w:tcBorders>
          </w:tcPr>
          <w:p w:rsidR="00572EAA" w:rsidRPr="00914465" w:rsidRDefault="00572EAA" w:rsidP="007B6812">
            <w:pPr>
              <w:snapToGrid w:val="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snapToGrid w:val="0"/>
              <w:jc w:val="right"/>
              <w:rPr>
                <w:rFonts w:ascii="Times New Roman" w:hAnsi="Times New Roman"/>
                <w:sz w:val="24"/>
                <w:szCs w:val="24"/>
              </w:rPr>
            </w:pPr>
          </w:p>
        </w:tc>
      </w:tr>
      <w:tr w:rsidR="00572EAA" w:rsidRPr="00914465">
        <w:tc>
          <w:tcPr>
            <w:tcW w:w="5565" w:type="dxa"/>
            <w:tcBorders>
              <w:top w:val="single" w:sz="4" w:space="0" w:color="000000"/>
              <w:left w:val="single" w:sz="4" w:space="0" w:color="000000"/>
              <w:bottom w:val="single" w:sz="4" w:space="0" w:color="000000"/>
            </w:tcBorders>
          </w:tcPr>
          <w:p w:rsidR="00572EAA" w:rsidRPr="00914465" w:rsidRDefault="00572EAA" w:rsidP="007B6812">
            <w:pPr>
              <w:snapToGrid w:val="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snapToGrid w:val="0"/>
              <w:jc w:val="right"/>
              <w:rPr>
                <w:rFonts w:ascii="Times New Roman" w:hAnsi="Times New Roman"/>
                <w:sz w:val="24"/>
                <w:szCs w:val="24"/>
              </w:rPr>
            </w:pPr>
          </w:p>
        </w:tc>
      </w:tr>
      <w:tr w:rsidR="00572EAA" w:rsidRPr="00914465">
        <w:tc>
          <w:tcPr>
            <w:tcW w:w="5565" w:type="dxa"/>
            <w:tcBorders>
              <w:top w:val="single" w:sz="4" w:space="0" w:color="000000"/>
              <w:left w:val="single" w:sz="4" w:space="0" w:color="000000"/>
              <w:bottom w:val="single" w:sz="4" w:space="0" w:color="000000"/>
            </w:tcBorders>
          </w:tcPr>
          <w:p w:rsidR="00572EAA" w:rsidRPr="00914465" w:rsidRDefault="00572EAA" w:rsidP="007B6812">
            <w:pPr>
              <w:snapToGrid w:val="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snapToGrid w:val="0"/>
              <w:rPr>
                <w:rFonts w:ascii="Times New Roman" w:hAnsi="Times New Roman"/>
                <w:sz w:val="24"/>
                <w:szCs w:val="24"/>
              </w:rPr>
            </w:pPr>
          </w:p>
        </w:tc>
      </w:tr>
      <w:tr w:rsidR="00572EAA" w:rsidRPr="00914465">
        <w:tc>
          <w:tcPr>
            <w:tcW w:w="5565" w:type="dxa"/>
            <w:tcBorders>
              <w:top w:val="single" w:sz="4" w:space="0" w:color="000000"/>
              <w:left w:val="single" w:sz="4" w:space="0" w:color="000000"/>
              <w:bottom w:val="single" w:sz="4" w:space="0" w:color="000000"/>
            </w:tcBorders>
          </w:tcPr>
          <w:p w:rsidR="00572EAA" w:rsidRPr="00914465" w:rsidRDefault="00572EAA" w:rsidP="007B6812">
            <w:pPr>
              <w:snapToGrid w:val="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snapToGrid w:val="0"/>
              <w:rPr>
                <w:rFonts w:ascii="Times New Roman" w:hAnsi="Times New Roman"/>
                <w:sz w:val="24"/>
                <w:szCs w:val="24"/>
              </w:rPr>
            </w:pPr>
          </w:p>
        </w:tc>
      </w:tr>
      <w:tr w:rsidR="00572EAA" w:rsidRPr="004E0078">
        <w:tc>
          <w:tcPr>
            <w:tcW w:w="5565" w:type="dxa"/>
            <w:tcBorders>
              <w:top w:val="single" w:sz="4" w:space="0" w:color="000000"/>
              <w:left w:val="single" w:sz="4" w:space="0" w:color="000000"/>
              <w:bottom w:val="single" w:sz="4" w:space="0" w:color="000000"/>
            </w:tcBorders>
          </w:tcPr>
          <w:p w:rsidR="00572EAA" w:rsidRPr="00FE713A" w:rsidRDefault="00572EAA" w:rsidP="007B6812">
            <w:pPr>
              <w:snapToGrid w:val="0"/>
              <w:jc w:val="both"/>
              <w:rPr>
                <w:rFonts w:ascii="Times New Roman" w:hAnsi="Times New Roman"/>
                <w:i/>
                <w:sz w:val="24"/>
                <w:szCs w:val="24"/>
                <w:lang w:val="ru-RU"/>
              </w:rPr>
            </w:pPr>
          </w:p>
          <w:p w:rsidR="00572EAA" w:rsidRPr="00914465" w:rsidRDefault="00572EAA" w:rsidP="007B6812">
            <w:pPr>
              <w:jc w:val="both"/>
              <w:rPr>
                <w:rFonts w:ascii="Times New Roman" w:hAnsi="Times New Roman"/>
                <w:sz w:val="24"/>
                <w:szCs w:val="24"/>
                <w:lang w:val="ru-RU"/>
              </w:rPr>
            </w:pPr>
            <w:r w:rsidRPr="00FE713A">
              <w:rPr>
                <w:rFonts w:ascii="Times New Roman" w:hAnsi="Times New Roman"/>
                <w:b/>
                <w:i/>
                <w:sz w:val="24"/>
                <w:szCs w:val="24"/>
                <w:lang w:val="ru-RU"/>
              </w:rPr>
              <w:t>УКУПАН ИЗНОС ТРОШКОВА ПРИПРЕМАЊА ПОНУДЕ</w:t>
            </w: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snapToGrid w:val="0"/>
              <w:rPr>
                <w:rFonts w:ascii="Times New Roman" w:hAnsi="Times New Roman"/>
                <w:sz w:val="24"/>
                <w:szCs w:val="24"/>
                <w:lang w:val="ru-RU"/>
              </w:rPr>
            </w:pPr>
          </w:p>
        </w:tc>
      </w:tr>
    </w:tbl>
    <w:p w:rsidR="00572EAA" w:rsidRPr="00FE713A" w:rsidRDefault="00572EAA" w:rsidP="0055475D">
      <w:pPr>
        <w:jc w:val="both"/>
        <w:rPr>
          <w:rFonts w:ascii="Times New Roman" w:hAnsi="Times New Roman"/>
          <w:sz w:val="24"/>
          <w:szCs w:val="24"/>
          <w:lang w:val="ru-RU"/>
        </w:rPr>
      </w:pP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Трошкове припреме и подношења понуде сноси искључиво понуђач и не може тражити од наручиоца накнаду трошкова.</w:t>
      </w:r>
    </w:p>
    <w:p w:rsidR="00572EAA" w:rsidRPr="00FE713A" w:rsidRDefault="00572EAA" w:rsidP="00EB539B">
      <w:pPr>
        <w:jc w:val="both"/>
        <w:rPr>
          <w:rFonts w:ascii="Times New Roman" w:hAnsi="Times New Roman"/>
          <w:sz w:val="24"/>
          <w:szCs w:val="24"/>
          <w:lang w:val="ru-RU"/>
        </w:rPr>
      </w:pPr>
      <w:r w:rsidRPr="00FE713A">
        <w:rPr>
          <w:rFonts w:ascii="Times New Roman" w:hAnsi="Times New Roman"/>
          <w:sz w:val="24"/>
          <w:szCs w:val="24"/>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572EAA" w:rsidRPr="00BA2B5D" w:rsidRDefault="00572EAA" w:rsidP="0055475D">
      <w:pPr>
        <w:spacing w:after="120"/>
        <w:jc w:val="both"/>
        <w:rPr>
          <w:rFonts w:ascii="Times New Roman" w:hAnsi="Times New Roman"/>
          <w:bCs/>
          <w:i/>
          <w:color w:val="FF0000"/>
          <w:sz w:val="24"/>
          <w:szCs w:val="24"/>
          <w:lang w:val="sr-Cyrl-CS"/>
        </w:rPr>
      </w:pPr>
      <w:r w:rsidRPr="00FE713A">
        <w:rPr>
          <w:rFonts w:ascii="Times New Roman" w:hAnsi="Times New Roman"/>
          <w:b/>
          <w:bCs/>
          <w:i/>
          <w:sz w:val="24"/>
          <w:szCs w:val="24"/>
          <w:lang w:val="ru-RU"/>
        </w:rPr>
        <w:t xml:space="preserve">Напомена: </w:t>
      </w:r>
      <w:r w:rsidRPr="00FE713A">
        <w:rPr>
          <w:rFonts w:ascii="Times New Roman" w:hAnsi="Times New Roman"/>
          <w:bCs/>
          <w:i/>
          <w:sz w:val="24"/>
          <w:szCs w:val="24"/>
          <w:lang w:val="ru-RU"/>
        </w:rPr>
        <w:t>достављање овог обрасца није обавезно.</w:t>
      </w:r>
    </w:p>
    <w:p w:rsidR="00572EAA" w:rsidRPr="00FE713A" w:rsidRDefault="00572EAA" w:rsidP="0055475D">
      <w:pPr>
        <w:spacing w:after="120"/>
        <w:ind w:firstLine="425"/>
        <w:jc w:val="both"/>
        <w:rPr>
          <w:rFonts w:ascii="Times New Roman" w:hAnsi="Times New Roman"/>
          <w:bCs/>
          <w:sz w:val="24"/>
          <w:szCs w:val="24"/>
          <w:lang w:val="ru-RU"/>
        </w:rPr>
      </w:pPr>
    </w:p>
    <w:tbl>
      <w:tblPr>
        <w:tblW w:w="0" w:type="auto"/>
        <w:tblLayout w:type="fixed"/>
        <w:tblLook w:val="0000"/>
      </w:tblPr>
      <w:tblGrid>
        <w:gridCol w:w="3080"/>
        <w:gridCol w:w="3068"/>
        <w:gridCol w:w="3094"/>
      </w:tblGrid>
      <w:tr w:rsidR="00572EAA" w:rsidRPr="00914465">
        <w:tc>
          <w:tcPr>
            <w:tcW w:w="3080"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Датум:</w:t>
            </w:r>
          </w:p>
        </w:tc>
        <w:tc>
          <w:tcPr>
            <w:tcW w:w="3068"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М.П.</w:t>
            </w:r>
          </w:p>
        </w:tc>
        <w:tc>
          <w:tcPr>
            <w:tcW w:w="3094"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Потпис понуђача</w:t>
            </w:r>
          </w:p>
        </w:tc>
      </w:tr>
      <w:tr w:rsidR="00572EAA" w:rsidRPr="00914465">
        <w:tc>
          <w:tcPr>
            <w:tcW w:w="3080" w:type="dxa"/>
            <w:tcBorders>
              <w:bottom w:val="single" w:sz="4" w:space="0" w:color="000000"/>
            </w:tcBorders>
          </w:tcPr>
          <w:p w:rsidR="00572EAA" w:rsidRPr="00914465" w:rsidRDefault="00572EAA" w:rsidP="007B6812">
            <w:pPr>
              <w:pStyle w:val="BodyText2"/>
              <w:snapToGrid w:val="0"/>
              <w:spacing w:line="100" w:lineRule="atLeast"/>
              <w:jc w:val="both"/>
              <w:rPr>
                <w:rFonts w:ascii="Times New Roman" w:hAnsi="Times New Roman"/>
                <w:sz w:val="24"/>
                <w:szCs w:val="24"/>
              </w:rPr>
            </w:pPr>
          </w:p>
        </w:tc>
        <w:tc>
          <w:tcPr>
            <w:tcW w:w="3068" w:type="dxa"/>
          </w:tcPr>
          <w:p w:rsidR="00572EAA" w:rsidRPr="00914465" w:rsidRDefault="00572EAA" w:rsidP="007B6812">
            <w:pPr>
              <w:pStyle w:val="BodyText2"/>
              <w:snapToGrid w:val="0"/>
              <w:spacing w:line="100" w:lineRule="atLeast"/>
              <w:jc w:val="both"/>
              <w:rPr>
                <w:rFonts w:ascii="Times New Roman" w:hAnsi="Times New Roman"/>
                <w:sz w:val="24"/>
                <w:szCs w:val="24"/>
              </w:rPr>
            </w:pPr>
          </w:p>
        </w:tc>
        <w:tc>
          <w:tcPr>
            <w:tcW w:w="3094" w:type="dxa"/>
            <w:tcBorders>
              <w:bottom w:val="single" w:sz="4" w:space="0" w:color="000000"/>
            </w:tcBorders>
          </w:tcPr>
          <w:p w:rsidR="00572EAA" w:rsidRPr="00914465" w:rsidRDefault="00572EAA" w:rsidP="007B6812">
            <w:pPr>
              <w:pStyle w:val="BodyText2"/>
              <w:snapToGrid w:val="0"/>
              <w:spacing w:line="100" w:lineRule="atLeast"/>
              <w:jc w:val="both"/>
              <w:rPr>
                <w:rFonts w:ascii="Times New Roman" w:hAnsi="Times New Roman"/>
                <w:sz w:val="24"/>
                <w:szCs w:val="24"/>
              </w:rPr>
            </w:pPr>
          </w:p>
        </w:tc>
      </w:tr>
    </w:tbl>
    <w:p w:rsidR="00572EAA" w:rsidRDefault="00572EAA" w:rsidP="0055475D">
      <w:pPr>
        <w:rPr>
          <w:rFonts w:ascii="Times New Roman" w:hAnsi="Times New Roman"/>
          <w:sz w:val="24"/>
          <w:szCs w:val="24"/>
          <w:lang w:val="sr-Latn-CS"/>
        </w:rPr>
      </w:pPr>
    </w:p>
    <w:p w:rsidR="00CA2C29" w:rsidRPr="00CA2C29" w:rsidRDefault="00CA2C29" w:rsidP="0055475D">
      <w:pPr>
        <w:rPr>
          <w:rFonts w:ascii="Times New Roman" w:hAnsi="Times New Roman"/>
          <w:sz w:val="24"/>
          <w:szCs w:val="24"/>
          <w:lang w:val="sr-Latn-CS"/>
        </w:rPr>
      </w:pPr>
    </w:p>
    <w:p w:rsidR="00724947" w:rsidRPr="00612A68" w:rsidRDefault="00724947" w:rsidP="00724947">
      <w:pPr>
        <w:ind w:left="720"/>
        <w:jc w:val="right"/>
        <w:rPr>
          <w:b/>
          <w:bCs/>
          <w:iCs/>
        </w:rPr>
      </w:pPr>
      <w:r>
        <w:rPr>
          <w:rFonts w:ascii="Times New Roman" w:hAnsi="Times New Roman"/>
          <w:sz w:val="24"/>
          <w:szCs w:val="24"/>
          <w:lang w:val="sr-Cyrl-CS"/>
        </w:rPr>
        <w:lastRenderedPageBreak/>
        <w:tab/>
      </w:r>
      <w:r w:rsidRPr="00612A68">
        <w:rPr>
          <w:b/>
          <w:bCs/>
          <w:iCs/>
        </w:rPr>
        <w:t>(</w:t>
      </w:r>
      <w:r w:rsidRPr="00D96A64">
        <w:rPr>
          <w:rFonts w:ascii="Times New Roman" w:hAnsi="Times New Roman"/>
          <w:b/>
          <w:bCs/>
          <w:iCs/>
        </w:rPr>
        <w:t xml:space="preserve">ОБРАЗАЦ </w:t>
      </w:r>
      <w:r w:rsidR="00260361">
        <w:rPr>
          <w:rFonts w:ascii="Times New Roman" w:hAnsi="Times New Roman"/>
          <w:b/>
          <w:bCs/>
          <w:iCs/>
        </w:rPr>
        <w:t>4</w:t>
      </w:r>
      <w:r w:rsidRPr="00612A68">
        <w:rPr>
          <w:b/>
          <w:bCs/>
          <w:iCs/>
        </w:rPr>
        <w:t>)</w:t>
      </w:r>
    </w:p>
    <w:p w:rsidR="00163E83" w:rsidRPr="00FE713A" w:rsidRDefault="00163E83" w:rsidP="00163E83">
      <w:pPr>
        <w:shd w:val="clear" w:color="auto" w:fill="C6D9F1"/>
        <w:jc w:val="center"/>
        <w:rPr>
          <w:rFonts w:ascii="Times New Roman" w:hAnsi="Times New Roman"/>
          <w:bCs/>
          <w:lang w:val="ru-RU"/>
        </w:rPr>
      </w:pPr>
      <w:r w:rsidRPr="00FE713A">
        <w:rPr>
          <w:rFonts w:ascii="Times New Roman" w:hAnsi="Times New Roman"/>
          <w:b/>
          <w:bCs/>
          <w:i/>
          <w:iCs/>
          <w:sz w:val="28"/>
          <w:szCs w:val="28"/>
          <w:lang w:val="ru-RU"/>
        </w:rPr>
        <w:t>ОБРАЗАЦ ИЗЈАВЕ О НЕЗАВИСНОЈ ПОНУДИ</w:t>
      </w:r>
      <w:r>
        <w:rPr>
          <w:rFonts w:ascii="Times New Roman" w:hAnsi="Times New Roman"/>
          <w:b/>
          <w:bCs/>
          <w:i/>
          <w:iCs/>
          <w:sz w:val="28"/>
          <w:szCs w:val="28"/>
          <w:lang w:val="ru-RU"/>
        </w:rPr>
        <w:t xml:space="preserve"> </w:t>
      </w:r>
    </w:p>
    <w:p w:rsidR="00403A4E" w:rsidRPr="00163E83" w:rsidRDefault="00403A4E" w:rsidP="0055475D">
      <w:pPr>
        <w:rPr>
          <w:rFonts w:ascii="Times New Roman" w:hAnsi="Times New Roman"/>
          <w:sz w:val="24"/>
          <w:szCs w:val="24"/>
          <w:lang w:val="ru-RU"/>
        </w:rPr>
      </w:pPr>
    </w:p>
    <w:p w:rsidR="00572EAA" w:rsidRPr="00163E83" w:rsidRDefault="00572EAA" w:rsidP="0055475D">
      <w:pPr>
        <w:rPr>
          <w:rFonts w:ascii="Times New Roman" w:hAnsi="Times New Roman"/>
          <w:b/>
          <w:bCs/>
          <w:i/>
          <w:iCs/>
          <w:sz w:val="28"/>
          <w:szCs w:val="28"/>
          <w:lang w:val="sr-Cyrl-CS"/>
        </w:rPr>
      </w:pPr>
    </w:p>
    <w:p w:rsidR="00572EAA" w:rsidRPr="00FE713A" w:rsidRDefault="00572EAA" w:rsidP="0055475D">
      <w:pPr>
        <w:pStyle w:val="BodyText3"/>
        <w:spacing w:after="0"/>
        <w:jc w:val="center"/>
        <w:rPr>
          <w:bCs/>
          <w:sz w:val="24"/>
          <w:szCs w:val="24"/>
          <w:lang w:val="ru-RU"/>
        </w:rPr>
      </w:pPr>
    </w:p>
    <w:p w:rsidR="00572EAA" w:rsidRPr="00FE713A" w:rsidRDefault="00572EAA" w:rsidP="0055475D">
      <w:pPr>
        <w:pStyle w:val="BodyText3"/>
        <w:spacing w:after="0"/>
        <w:jc w:val="both"/>
        <w:rPr>
          <w:sz w:val="24"/>
          <w:szCs w:val="24"/>
          <w:lang w:val="ru-RU"/>
        </w:rPr>
      </w:pPr>
    </w:p>
    <w:p w:rsidR="00572EAA" w:rsidRPr="00FE713A" w:rsidRDefault="00572EAA" w:rsidP="0055475D">
      <w:pPr>
        <w:pStyle w:val="BodyText3"/>
        <w:spacing w:after="0"/>
        <w:jc w:val="both"/>
        <w:rPr>
          <w:sz w:val="24"/>
          <w:szCs w:val="24"/>
          <w:lang w:val="ru-RU"/>
        </w:rPr>
      </w:pPr>
      <w:r w:rsidRPr="00FE713A">
        <w:rPr>
          <w:sz w:val="24"/>
          <w:szCs w:val="24"/>
          <w:lang w:val="ru-RU"/>
        </w:rPr>
        <w:t xml:space="preserve">У складу са чланом 26. Закона, _____________________________________________, </w:t>
      </w:r>
    </w:p>
    <w:p w:rsidR="00572EAA" w:rsidRPr="00FE713A" w:rsidRDefault="00572EAA" w:rsidP="0055475D">
      <w:pPr>
        <w:pStyle w:val="BodyText3"/>
        <w:spacing w:after="0"/>
        <w:jc w:val="both"/>
        <w:rPr>
          <w:sz w:val="24"/>
          <w:szCs w:val="24"/>
          <w:lang w:val="ru-RU"/>
        </w:rPr>
      </w:pPr>
      <w:r w:rsidRPr="00FE713A">
        <w:rPr>
          <w:sz w:val="24"/>
          <w:szCs w:val="24"/>
          <w:lang w:val="ru-RU"/>
        </w:rPr>
        <w:t xml:space="preserve">                                                                            (</w:t>
      </w:r>
      <w:r w:rsidRPr="00FE713A">
        <w:rPr>
          <w:i/>
          <w:sz w:val="24"/>
          <w:szCs w:val="24"/>
          <w:lang w:val="ru-RU"/>
        </w:rPr>
        <w:t>уписати назив понуђача</w:t>
      </w:r>
      <w:r w:rsidRPr="00FE713A">
        <w:rPr>
          <w:sz w:val="24"/>
          <w:szCs w:val="24"/>
          <w:lang w:val="ru-RU"/>
        </w:rPr>
        <w:t>)</w:t>
      </w:r>
    </w:p>
    <w:p w:rsidR="00572EAA" w:rsidRPr="00FE713A" w:rsidRDefault="00572EAA" w:rsidP="0055475D">
      <w:pPr>
        <w:pStyle w:val="BodyText3"/>
        <w:spacing w:after="0"/>
        <w:jc w:val="both"/>
        <w:rPr>
          <w:w w:val="200"/>
          <w:sz w:val="24"/>
          <w:szCs w:val="24"/>
          <w:lang w:val="ru-RU"/>
        </w:rPr>
      </w:pPr>
      <w:r w:rsidRPr="00FE713A">
        <w:rPr>
          <w:sz w:val="24"/>
          <w:szCs w:val="24"/>
          <w:lang w:val="ru-RU"/>
        </w:rPr>
        <w:t xml:space="preserve">даје: </w:t>
      </w:r>
    </w:p>
    <w:p w:rsidR="00572EAA" w:rsidRPr="00FE713A" w:rsidRDefault="00572EAA" w:rsidP="00EB539B">
      <w:pPr>
        <w:pStyle w:val="BodyText3"/>
        <w:spacing w:before="360" w:after="360"/>
        <w:jc w:val="both"/>
        <w:rPr>
          <w:w w:val="200"/>
          <w:sz w:val="24"/>
          <w:szCs w:val="24"/>
          <w:lang w:val="ru-RU"/>
        </w:rPr>
      </w:pPr>
    </w:p>
    <w:p w:rsidR="00572EAA" w:rsidRPr="00BA2B5D" w:rsidRDefault="00572EAA" w:rsidP="0055475D">
      <w:pPr>
        <w:pStyle w:val="BodyText3"/>
        <w:spacing w:before="360" w:after="360"/>
        <w:ind w:firstLine="227"/>
        <w:jc w:val="center"/>
        <w:rPr>
          <w:b/>
          <w:bCs/>
          <w:sz w:val="24"/>
          <w:szCs w:val="24"/>
          <w:lang w:val="sr-Cyrl-CS"/>
        </w:rPr>
      </w:pPr>
      <w:r w:rsidRPr="00BA2B5D">
        <w:rPr>
          <w:b/>
          <w:bCs/>
          <w:sz w:val="24"/>
          <w:szCs w:val="24"/>
          <w:lang w:val="sr-Cyrl-CS"/>
        </w:rPr>
        <w:t xml:space="preserve">ИЗЈАВУ </w:t>
      </w:r>
    </w:p>
    <w:p w:rsidR="00572EAA" w:rsidRPr="00FE713A" w:rsidRDefault="00572EAA" w:rsidP="0055475D">
      <w:pPr>
        <w:pStyle w:val="BodyText3"/>
        <w:spacing w:before="360" w:after="360"/>
        <w:ind w:firstLine="227"/>
        <w:jc w:val="center"/>
        <w:rPr>
          <w:bCs/>
          <w:sz w:val="24"/>
          <w:szCs w:val="24"/>
          <w:lang w:val="ru-RU"/>
        </w:rPr>
      </w:pPr>
      <w:r w:rsidRPr="00BA2B5D">
        <w:rPr>
          <w:b/>
          <w:bCs/>
          <w:sz w:val="24"/>
          <w:szCs w:val="24"/>
          <w:lang w:val="sr-Cyrl-CS"/>
        </w:rPr>
        <w:t>О НЕЗАВИСНОЈ</w:t>
      </w:r>
      <w:r w:rsidRPr="00FE713A">
        <w:rPr>
          <w:b/>
          <w:bCs/>
          <w:sz w:val="24"/>
          <w:szCs w:val="24"/>
          <w:lang w:val="ru-RU"/>
        </w:rPr>
        <w:t xml:space="preserve"> ПОНУДИ</w:t>
      </w:r>
    </w:p>
    <w:p w:rsidR="00572EAA" w:rsidRPr="00FE713A" w:rsidRDefault="00572EAA" w:rsidP="0055475D">
      <w:pPr>
        <w:pStyle w:val="BodyText3"/>
        <w:spacing w:after="0"/>
        <w:jc w:val="both"/>
        <w:rPr>
          <w:bCs/>
          <w:sz w:val="24"/>
          <w:szCs w:val="24"/>
          <w:lang w:val="ru-RU"/>
        </w:rPr>
      </w:pPr>
    </w:p>
    <w:p w:rsidR="00572EAA" w:rsidRPr="00FE713A" w:rsidRDefault="00572EAA" w:rsidP="0055475D">
      <w:pPr>
        <w:pStyle w:val="BodyText3"/>
        <w:spacing w:after="0"/>
        <w:jc w:val="both"/>
        <w:rPr>
          <w:bCs/>
          <w:sz w:val="24"/>
          <w:szCs w:val="24"/>
          <w:lang w:val="ru-RU"/>
        </w:rPr>
      </w:pP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ab/>
      </w:r>
      <w:r w:rsidRPr="00FE713A">
        <w:rPr>
          <w:rFonts w:ascii="Times New Roman" w:hAnsi="Times New Roman"/>
          <w:sz w:val="24"/>
          <w:szCs w:val="24"/>
          <w:lang w:val="ru-RU"/>
        </w:rPr>
        <w:tab/>
      </w:r>
      <w:r w:rsidRPr="00FE713A">
        <w:rPr>
          <w:rFonts w:ascii="Times New Roman" w:hAnsi="Times New Roman"/>
          <w:sz w:val="24"/>
          <w:szCs w:val="24"/>
          <w:lang w:val="ru-RU"/>
        </w:rPr>
        <w:tab/>
      </w:r>
    </w:p>
    <w:p w:rsidR="00572EAA" w:rsidRPr="00FE713A" w:rsidRDefault="00572EAA" w:rsidP="0055475D">
      <w:pPr>
        <w:jc w:val="both"/>
        <w:rPr>
          <w:rFonts w:ascii="Times New Roman" w:hAnsi="Times New Roman"/>
          <w:bCs/>
          <w:sz w:val="24"/>
          <w:szCs w:val="24"/>
          <w:lang w:val="ru-RU"/>
        </w:rPr>
      </w:pPr>
      <w:r w:rsidRPr="00FE713A">
        <w:rPr>
          <w:rFonts w:ascii="Times New Roman" w:hAnsi="Times New Roman"/>
          <w:sz w:val="24"/>
          <w:szCs w:val="24"/>
          <w:lang w:val="ru-RU"/>
        </w:rPr>
        <w:t>Под пуном материјалном и кривичном одговорношћу п</w:t>
      </w:r>
      <w:r w:rsidRPr="00FE713A">
        <w:rPr>
          <w:rFonts w:ascii="Times New Roman" w:hAnsi="Times New Roman"/>
          <w:bCs/>
          <w:sz w:val="24"/>
          <w:szCs w:val="24"/>
          <w:lang w:val="ru-RU"/>
        </w:rPr>
        <w:t xml:space="preserve">отврђујем да сам понуду у </w:t>
      </w:r>
      <w:r w:rsidRPr="00BA2B5D">
        <w:rPr>
          <w:rFonts w:ascii="Times New Roman" w:hAnsi="Times New Roman"/>
          <w:bCs/>
          <w:sz w:val="24"/>
          <w:szCs w:val="24"/>
          <w:lang w:val="sr-Cyrl-CS"/>
        </w:rPr>
        <w:t>поступку</w:t>
      </w:r>
      <w:r w:rsidRPr="00FE713A">
        <w:rPr>
          <w:rFonts w:ascii="Times New Roman" w:hAnsi="Times New Roman"/>
          <w:bCs/>
          <w:sz w:val="24"/>
          <w:szCs w:val="24"/>
          <w:lang w:val="ru-RU"/>
        </w:rPr>
        <w:t xml:space="preserve"> јавне </w:t>
      </w:r>
      <w:r w:rsidR="00F22FEB">
        <w:rPr>
          <w:rFonts w:ascii="Times New Roman" w:hAnsi="Times New Roman"/>
          <w:sz w:val="24"/>
          <w:szCs w:val="24"/>
          <w:lang w:val="sr-Cyrl-CS"/>
        </w:rPr>
        <w:t>н</w:t>
      </w:r>
      <w:r w:rsidR="00F22FEB" w:rsidRPr="00724BD5">
        <w:rPr>
          <w:rFonts w:ascii="Times New Roman" w:hAnsi="Times New Roman"/>
          <w:sz w:val="24"/>
          <w:szCs w:val="24"/>
        </w:rPr>
        <w:t>абавк</w:t>
      </w:r>
      <w:r w:rsidR="00F22FEB">
        <w:rPr>
          <w:rFonts w:ascii="Times New Roman" w:hAnsi="Times New Roman"/>
          <w:sz w:val="24"/>
          <w:szCs w:val="24"/>
          <w:lang w:val="sr-Cyrl-CS"/>
        </w:rPr>
        <w:t>е</w:t>
      </w:r>
      <w:r w:rsidR="00F22FEB" w:rsidRPr="00724BD5">
        <w:rPr>
          <w:rFonts w:ascii="Times New Roman" w:hAnsi="Times New Roman"/>
          <w:sz w:val="24"/>
          <w:szCs w:val="24"/>
        </w:rPr>
        <w:t xml:space="preserve"> горива за моторна возила</w:t>
      </w:r>
      <w:r w:rsidR="000F6EE5">
        <w:rPr>
          <w:rFonts w:ascii="Times New Roman" w:hAnsi="Times New Roman"/>
          <w:bCs/>
          <w:sz w:val="24"/>
          <w:szCs w:val="24"/>
          <w:lang w:val="ru-RU"/>
        </w:rPr>
        <w:t xml:space="preserve">, </w:t>
      </w:r>
      <w:r w:rsidR="00D90851">
        <w:rPr>
          <w:rFonts w:ascii="Times New Roman" w:hAnsi="Times New Roman"/>
          <w:bCs/>
          <w:sz w:val="24"/>
          <w:szCs w:val="24"/>
          <w:lang w:val="ru-RU"/>
        </w:rPr>
        <w:t xml:space="preserve">интерни </w:t>
      </w:r>
      <w:r w:rsidR="000F6EE5">
        <w:rPr>
          <w:rFonts w:ascii="Times New Roman" w:hAnsi="Times New Roman"/>
          <w:bCs/>
          <w:sz w:val="24"/>
          <w:szCs w:val="24"/>
          <w:lang w:val="ru-RU"/>
        </w:rPr>
        <w:t xml:space="preserve">број </w:t>
      </w:r>
      <w:r w:rsidR="0077593A">
        <w:rPr>
          <w:rFonts w:ascii="Times New Roman" w:hAnsi="Times New Roman"/>
          <w:bCs/>
          <w:sz w:val="24"/>
          <w:szCs w:val="24"/>
          <w:lang w:val="ru-RU"/>
        </w:rPr>
        <w:t>ЈНМВ</w:t>
      </w:r>
      <w:r w:rsidR="000F6EE5">
        <w:rPr>
          <w:rFonts w:ascii="Times New Roman" w:hAnsi="Times New Roman"/>
          <w:bCs/>
          <w:sz w:val="24"/>
          <w:szCs w:val="24"/>
          <w:lang w:val="ru-RU"/>
        </w:rPr>
        <w:t xml:space="preserve"> </w:t>
      </w:r>
      <w:r w:rsidR="00E35BF5">
        <w:rPr>
          <w:rFonts w:ascii="Times New Roman" w:hAnsi="Times New Roman"/>
          <w:bCs/>
          <w:sz w:val="24"/>
          <w:szCs w:val="24"/>
          <w:lang w:val="sr-Cyrl-CS"/>
        </w:rPr>
        <w:t>18/2017</w:t>
      </w:r>
      <w:r w:rsidRPr="00FE713A">
        <w:rPr>
          <w:rFonts w:ascii="Times New Roman" w:hAnsi="Times New Roman"/>
          <w:bCs/>
          <w:sz w:val="24"/>
          <w:szCs w:val="24"/>
          <w:lang w:val="ru-RU"/>
        </w:rPr>
        <w:t>, поднео независно, без договора са другим понуђачима или заинтересованим лицима.</w:t>
      </w:r>
    </w:p>
    <w:p w:rsidR="00572EAA" w:rsidRPr="00FE713A" w:rsidRDefault="00572EAA" w:rsidP="0055475D">
      <w:pPr>
        <w:pStyle w:val="BodyText3"/>
        <w:spacing w:after="0"/>
        <w:ind w:firstLine="227"/>
        <w:jc w:val="both"/>
        <w:rPr>
          <w:sz w:val="24"/>
          <w:szCs w:val="24"/>
          <w:lang w:val="ru-RU"/>
        </w:rPr>
      </w:pPr>
    </w:p>
    <w:tbl>
      <w:tblPr>
        <w:tblW w:w="0" w:type="auto"/>
        <w:tblLayout w:type="fixed"/>
        <w:tblLook w:val="0000"/>
      </w:tblPr>
      <w:tblGrid>
        <w:gridCol w:w="3080"/>
        <w:gridCol w:w="3065"/>
        <w:gridCol w:w="3097"/>
      </w:tblGrid>
      <w:tr w:rsidR="00572EAA" w:rsidRPr="00914465">
        <w:tc>
          <w:tcPr>
            <w:tcW w:w="3080"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Датум:</w:t>
            </w:r>
          </w:p>
        </w:tc>
        <w:tc>
          <w:tcPr>
            <w:tcW w:w="3065"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М.П.</w:t>
            </w:r>
          </w:p>
        </w:tc>
        <w:tc>
          <w:tcPr>
            <w:tcW w:w="3097"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Потпис понуђача</w:t>
            </w:r>
          </w:p>
        </w:tc>
      </w:tr>
      <w:tr w:rsidR="00572EAA" w:rsidRPr="00914465">
        <w:tc>
          <w:tcPr>
            <w:tcW w:w="3080" w:type="dxa"/>
            <w:tcBorders>
              <w:bottom w:val="single" w:sz="4" w:space="0" w:color="000000"/>
            </w:tcBorders>
          </w:tcPr>
          <w:p w:rsidR="00572EAA" w:rsidRPr="00914465" w:rsidRDefault="00572EAA" w:rsidP="007B6812">
            <w:pPr>
              <w:pStyle w:val="BodyText2"/>
              <w:snapToGrid w:val="0"/>
              <w:spacing w:line="100" w:lineRule="atLeast"/>
              <w:jc w:val="both"/>
              <w:rPr>
                <w:rFonts w:ascii="Times New Roman" w:hAnsi="Times New Roman"/>
                <w:sz w:val="24"/>
                <w:szCs w:val="24"/>
              </w:rPr>
            </w:pPr>
          </w:p>
        </w:tc>
        <w:tc>
          <w:tcPr>
            <w:tcW w:w="3065" w:type="dxa"/>
          </w:tcPr>
          <w:p w:rsidR="00572EAA" w:rsidRPr="00914465" w:rsidRDefault="00572EAA" w:rsidP="007B6812">
            <w:pPr>
              <w:pStyle w:val="BodyText2"/>
              <w:snapToGrid w:val="0"/>
              <w:spacing w:line="100" w:lineRule="atLeast"/>
              <w:jc w:val="both"/>
              <w:rPr>
                <w:rFonts w:ascii="Times New Roman" w:hAnsi="Times New Roman"/>
                <w:sz w:val="24"/>
                <w:szCs w:val="24"/>
              </w:rPr>
            </w:pPr>
          </w:p>
        </w:tc>
        <w:tc>
          <w:tcPr>
            <w:tcW w:w="3097" w:type="dxa"/>
            <w:tcBorders>
              <w:bottom w:val="single" w:sz="4" w:space="0" w:color="000000"/>
            </w:tcBorders>
          </w:tcPr>
          <w:p w:rsidR="00572EAA" w:rsidRPr="00914465" w:rsidRDefault="00572EAA" w:rsidP="007B6812">
            <w:pPr>
              <w:pStyle w:val="BodyText2"/>
              <w:snapToGrid w:val="0"/>
              <w:spacing w:line="100" w:lineRule="atLeast"/>
              <w:jc w:val="both"/>
              <w:rPr>
                <w:rFonts w:ascii="Times New Roman" w:hAnsi="Times New Roman"/>
                <w:sz w:val="24"/>
                <w:szCs w:val="24"/>
              </w:rPr>
            </w:pPr>
          </w:p>
        </w:tc>
      </w:tr>
    </w:tbl>
    <w:p w:rsidR="00572EAA" w:rsidRPr="00BA2B5D" w:rsidRDefault="00572EAA" w:rsidP="0055475D">
      <w:pPr>
        <w:pStyle w:val="BodyText3"/>
        <w:spacing w:after="0"/>
        <w:ind w:firstLine="227"/>
        <w:jc w:val="both"/>
        <w:rPr>
          <w:sz w:val="24"/>
          <w:szCs w:val="24"/>
        </w:rPr>
      </w:pPr>
    </w:p>
    <w:p w:rsidR="00572EAA" w:rsidRDefault="00572EAA" w:rsidP="0055475D">
      <w:pPr>
        <w:tabs>
          <w:tab w:val="left" w:pos="6028"/>
        </w:tabs>
        <w:autoSpaceDE w:val="0"/>
        <w:spacing w:line="240" w:lineRule="auto"/>
        <w:rPr>
          <w:rFonts w:ascii="Times New Roman" w:hAnsi="Times New Roman"/>
          <w:sz w:val="24"/>
          <w:szCs w:val="24"/>
          <w:lang w:val="sr-Cyrl-CS"/>
        </w:rPr>
      </w:pPr>
    </w:p>
    <w:p w:rsidR="00CA2C29" w:rsidRDefault="00572EAA" w:rsidP="0055475D">
      <w:pPr>
        <w:tabs>
          <w:tab w:val="left" w:pos="6028"/>
        </w:tabs>
        <w:autoSpaceDE w:val="0"/>
        <w:spacing w:line="240" w:lineRule="auto"/>
        <w:jc w:val="both"/>
        <w:rPr>
          <w:rFonts w:ascii="Times New Roman" w:hAnsi="Times New Roman"/>
          <w:bCs/>
          <w:i/>
          <w:iCs/>
          <w:sz w:val="24"/>
          <w:szCs w:val="24"/>
          <w:lang w:val="ru-RU"/>
        </w:rPr>
      </w:pPr>
      <w:r w:rsidRPr="00FE713A">
        <w:rPr>
          <w:rFonts w:ascii="Times New Roman" w:hAnsi="Times New Roman"/>
          <w:b/>
          <w:bCs/>
          <w:i/>
          <w:iCs/>
          <w:sz w:val="24"/>
          <w:szCs w:val="24"/>
          <w:lang w:val="ru-RU"/>
        </w:rPr>
        <w:t xml:space="preserve">Напомена: </w:t>
      </w:r>
      <w:r w:rsidRPr="00FE713A">
        <w:rPr>
          <w:rFonts w:ascii="Times New Roman" w:hAnsi="Times New Roman"/>
          <w:bCs/>
          <w:i/>
          <w:iCs/>
          <w:sz w:val="24"/>
          <w:szCs w:val="24"/>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w:t>
      </w:r>
      <w:r>
        <w:rPr>
          <w:rFonts w:ascii="Times New Roman" w:hAnsi="Times New Roman"/>
          <w:bCs/>
          <w:i/>
          <w:iCs/>
          <w:sz w:val="24"/>
          <w:szCs w:val="24"/>
          <w:lang w:val="sr-Cyrl-CS"/>
        </w:rPr>
        <w:t xml:space="preserve"> </w:t>
      </w:r>
      <w:r w:rsidRPr="00FE713A">
        <w:rPr>
          <w:rFonts w:ascii="Times New Roman" w:hAnsi="Times New Roman"/>
          <w:bCs/>
          <w:i/>
          <w:iCs/>
          <w:sz w:val="24"/>
          <w:szCs w:val="24"/>
          <w:lang w:val="ru-RU"/>
        </w:rPr>
        <w:t>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w:t>
      </w:r>
      <w:r>
        <w:rPr>
          <w:rFonts w:ascii="Times New Roman" w:hAnsi="Times New Roman"/>
          <w:bCs/>
          <w:i/>
          <w:iCs/>
          <w:sz w:val="24"/>
          <w:szCs w:val="24"/>
          <w:lang w:val="sr-Cyrl-CS"/>
        </w:rPr>
        <w:t xml:space="preserve"> </w:t>
      </w:r>
      <w:r w:rsidRPr="00FE713A">
        <w:rPr>
          <w:rFonts w:ascii="Times New Roman" w:hAnsi="Times New Roman"/>
          <w:bCs/>
          <w:i/>
          <w:iCs/>
          <w:sz w:val="24"/>
          <w:szCs w:val="24"/>
          <w:lang w:val="ru-RU"/>
        </w:rPr>
        <w:t>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2A2695" w:rsidRDefault="002A2695" w:rsidP="0055475D">
      <w:pPr>
        <w:tabs>
          <w:tab w:val="left" w:pos="6028"/>
        </w:tabs>
        <w:autoSpaceDE w:val="0"/>
        <w:spacing w:line="240" w:lineRule="auto"/>
        <w:jc w:val="both"/>
        <w:rPr>
          <w:rFonts w:ascii="Times New Roman" w:hAnsi="Times New Roman"/>
          <w:bCs/>
          <w:i/>
          <w:iCs/>
          <w:sz w:val="24"/>
          <w:szCs w:val="24"/>
          <w:lang w:val="ru-RU"/>
        </w:rPr>
      </w:pPr>
    </w:p>
    <w:p w:rsidR="002A2695" w:rsidRDefault="002A2695" w:rsidP="0055475D">
      <w:pPr>
        <w:tabs>
          <w:tab w:val="left" w:pos="6028"/>
        </w:tabs>
        <w:autoSpaceDE w:val="0"/>
        <w:spacing w:line="240" w:lineRule="auto"/>
        <w:jc w:val="both"/>
        <w:rPr>
          <w:rFonts w:ascii="Times New Roman" w:hAnsi="Times New Roman"/>
          <w:bCs/>
          <w:i/>
          <w:iCs/>
          <w:sz w:val="24"/>
          <w:szCs w:val="24"/>
          <w:lang w:val="ru-RU"/>
        </w:rPr>
      </w:pPr>
    </w:p>
    <w:p w:rsidR="00724947" w:rsidRPr="00724947" w:rsidRDefault="00724947" w:rsidP="00724947">
      <w:pPr>
        <w:ind w:left="720"/>
        <w:jc w:val="right"/>
        <w:rPr>
          <w:b/>
          <w:bCs/>
          <w:iCs/>
          <w:lang w:val="sr-Cyrl-CS"/>
        </w:rPr>
      </w:pPr>
      <w:r w:rsidRPr="00612A68">
        <w:rPr>
          <w:b/>
          <w:bCs/>
          <w:iCs/>
        </w:rPr>
        <w:lastRenderedPageBreak/>
        <w:t>(</w:t>
      </w:r>
      <w:r w:rsidRPr="00D96A64">
        <w:rPr>
          <w:rFonts w:ascii="Times New Roman" w:hAnsi="Times New Roman"/>
          <w:b/>
          <w:bCs/>
          <w:iCs/>
        </w:rPr>
        <w:t xml:space="preserve">ОБРАЗАЦ </w:t>
      </w:r>
      <w:r w:rsidR="00886C7D">
        <w:rPr>
          <w:rFonts w:ascii="Times New Roman" w:hAnsi="Times New Roman"/>
          <w:b/>
          <w:bCs/>
          <w:iCs/>
        </w:rPr>
        <w:t>5</w:t>
      </w:r>
      <w:r w:rsidRPr="00612A68">
        <w:rPr>
          <w:b/>
          <w:bCs/>
          <w:iCs/>
        </w:rPr>
        <w:t>)</w:t>
      </w:r>
    </w:p>
    <w:p w:rsidR="002A2695" w:rsidRDefault="002A2695" w:rsidP="002A2695">
      <w:pPr>
        <w:pStyle w:val="ListParagraphChar"/>
        <w:shd w:val="clear" w:color="auto" w:fill="C6D9F1"/>
        <w:ind w:left="360"/>
        <w:jc w:val="center"/>
        <w:rPr>
          <w:b/>
          <w:bCs/>
          <w:i/>
          <w:iCs/>
          <w:szCs w:val="24"/>
          <w:lang w:val="ru-RU"/>
        </w:rPr>
      </w:pPr>
    </w:p>
    <w:p w:rsidR="002A2695" w:rsidRPr="00F056DB" w:rsidRDefault="002A2695" w:rsidP="002A2695">
      <w:pPr>
        <w:pStyle w:val="ListParagraphChar"/>
        <w:shd w:val="clear" w:color="auto" w:fill="C6D9F1"/>
        <w:ind w:left="360"/>
        <w:jc w:val="center"/>
        <w:rPr>
          <w:bCs/>
          <w:iCs/>
          <w:szCs w:val="24"/>
        </w:rPr>
      </w:pPr>
      <w:r w:rsidRPr="00F056DB">
        <w:rPr>
          <w:b/>
          <w:bCs/>
          <w:i/>
          <w:iCs/>
          <w:szCs w:val="24"/>
        </w:rPr>
        <w:t xml:space="preserve"> ОБРАЗАЦ ИЗЈАВЕ О ИСПУЊАВАЊУ УСЛОВА ИЗ ЧЛ. 7</w:t>
      </w:r>
      <w:r>
        <w:rPr>
          <w:b/>
          <w:bCs/>
          <w:i/>
          <w:iCs/>
          <w:szCs w:val="24"/>
        </w:rPr>
        <w:t xml:space="preserve">5. </w:t>
      </w:r>
      <w:r>
        <w:rPr>
          <w:b/>
          <w:bCs/>
          <w:i/>
          <w:iCs/>
          <w:szCs w:val="24"/>
          <w:lang w:val="sr-Cyrl-CS"/>
        </w:rPr>
        <w:t>И 76.</w:t>
      </w:r>
      <w:r w:rsidRPr="00F056DB">
        <w:rPr>
          <w:b/>
          <w:bCs/>
          <w:i/>
          <w:iCs/>
          <w:szCs w:val="24"/>
        </w:rPr>
        <w:t xml:space="preserve"> ЗАКОНА</w:t>
      </w:r>
    </w:p>
    <w:p w:rsidR="002A2695" w:rsidRPr="00F056DB" w:rsidRDefault="002A2695" w:rsidP="002A2695">
      <w:pPr>
        <w:pStyle w:val="ListParagraphChar"/>
        <w:shd w:val="clear" w:color="auto" w:fill="C6D9F1"/>
        <w:ind w:left="360"/>
        <w:jc w:val="center"/>
        <w:rPr>
          <w:bCs/>
          <w:iCs/>
          <w:szCs w:val="24"/>
        </w:rPr>
      </w:pPr>
    </w:p>
    <w:p w:rsidR="002A2695" w:rsidRPr="00F056DB" w:rsidRDefault="002A2695" w:rsidP="002A2695">
      <w:pPr>
        <w:jc w:val="center"/>
        <w:rPr>
          <w:rFonts w:ascii="Times New Roman" w:hAnsi="Times New Roman"/>
          <w:b/>
          <w:bCs/>
          <w:sz w:val="24"/>
          <w:szCs w:val="24"/>
          <w:lang w:val="sr-Cyrl-CS"/>
        </w:rPr>
      </w:pPr>
    </w:p>
    <w:p w:rsidR="002A2695" w:rsidRPr="00F056DB" w:rsidRDefault="002A2695" w:rsidP="002A2695">
      <w:pPr>
        <w:jc w:val="center"/>
        <w:rPr>
          <w:rFonts w:ascii="Times New Roman" w:hAnsi="Times New Roman"/>
          <w:b/>
          <w:bCs/>
          <w:sz w:val="24"/>
          <w:szCs w:val="24"/>
          <w:lang w:val="sr-Cyrl-CS"/>
        </w:rPr>
      </w:pPr>
      <w:r w:rsidRPr="00F056DB">
        <w:rPr>
          <w:rFonts w:ascii="Times New Roman" w:hAnsi="Times New Roman"/>
          <w:b/>
          <w:bCs/>
          <w:sz w:val="24"/>
          <w:szCs w:val="24"/>
          <w:lang w:val="sr-Cyrl-CS"/>
        </w:rPr>
        <w:t>ИЗЈАВА ПОНУЂАЧА</w:t>
      </w:r>
    </w:p>
    <w:p w:rsidR="002A2695" w:rsidRPr="00F056DB" w:rsidRDefault="002A2695" w:rsidP="002A2695">
      <w:pPr>
        <w:jc w:val="center"/>
        <w:rPr>
          <w:rFonts w:ascii="Times New Roman" w:hAnsi="Times New Roman"/>
          <w:b/>
          <w:bCs/>
          <w:sz w:val="24"/>
          <w:szCs w:val="24"/>
          <w:lang w:val="sr-Cyrl-CS"/>
        </w:rPr>
      </w:pPr>
      <w:r w:rsidRPr="00F056DB">
        <w:rPr>
          <w:rFonts w:ascii="Times New Roman" w:hAnsi="Times New Roman"/>
          <w:b/>
          <w:bCs/>
          <w:sz w:val="24"/>
          <w:szCs w:val="24"/>
          <w:lang w:val="sr-Cyrl-CS"/>
        </w:rPr>
        <w:t>О ИСП</w:t>
      </w:r>
      <w:r>
        <w:rPr>
          <w:rFonts w:ascii="Times New Roman" w:hAnsi="Times New Roman"/>
          <w:b/>
          <w:bCs/>
          <w:sz w:val="24"/>
          <w:szCs w:val="24"/>
          <w:lang w:val="sr-Cyrl-CS"/>
        </w:rPr>
        <w:t xml:space="preserve">УЊАВАЊУ УСЛОВА ИЗ ЧЛ. 75. И 76.  </w:t>
      </w:r>
      <w:r w:rsidRPr="00F056DB">
        <w:rPr>
          <w:rFonts w:ascii="Times New Roman" w:hAnsi="Times New Roman"/>
          <w:b/>
          <w:bCs/>
          <w:sz w:val="24"/>
          <w:szCs w:val="24"/>
          <w:lang w:val="sr-Cyrl-CS"/>
        </w:rPr>
        <w:t>ЗАКОНА У ПОСТУПКУ ЈАВНЕ</w:t>
      </w:r>
    </w:p>
    <w:p w:rsidR="002A2695" w:rsidRPr="00F056DB" w:rsidRDefault="002A2695" w:rsidP="002A2695">
      <w:pPr>
        <w:jc w:val="center"/>
        <w:rPr>
          <w:rFonts w:ascii="Times New Roman" w:hAnsi="Times New Roman"/>
          <w:b/>
          <w:bCs/>
          <w:sz w:val="24"/>
          <w:szCs w:val="24"/>
          <w:lang w:val="sr-Cyrl-CS"/>
        </w:rPr>
      </w:pPr>
      <w:r w:rsidRPr="00F056DB">
        <w:rPr>
          <w:rFonts w:ascii="Times New Roman" w:hAnsi="Times New Roman"/>
          <w:b/>
          <w:bCs/>
          <w:sz w:val="24"/>
          <w:szCs w:val="24"/>
          <w:lang w:val="sr-Cyrl-CS"/>
        </w:rPr>
        <w:t>НАБАВКЕ МАЛЕ ВРЕДНОСТИ</w:t>
      </w:r>
    </w:p>
    <w:p w:rsidR="002A2695" w:rsidRPr="00F056DB" w:rsidRDefault="002A2695" w:rsidP="002A2695">
      <w:pPr>
        <w:jc w:val="both"/>
        <w:rPr>
          <w:rFonts w:ascii="Times New Roman" w:hAnsi="Times New Roman"/>
          <w:sz w:val="24"/>
          <w:szCs w:val="24"/>
          <w:lang w:val="sr-Cyrl-CS"/>
        </w:rPr>
      </w:pPr>
      <w:r w:rsidRPr="00F056DB">
        <w:rPr>
          <w:rFonts w:ascii="Times New Roman" w:hAnsi="Times New Roman"/>
          <w:sz w:val="24"/>
          <w:szCs w:val="24"/>
          <w:lang w:val="sr-Cyrl-CS"/>
        </w:rPr>
        <w:t>У складу са чланом 77. став 4. Закона, под пуном материјалном и кривичном одговорношћу, као заступник понуђача, дајем следећу</w:t>
      </w:r>
    </w:p>
    <w:p w:rsidR="002A2695" w:rsidRDefault="002A2695" w:rsidP="002A2695">
      <w:pPr>
        <w:jc w:val="center"/>
        <w:rPr>
          <w:rFonts w:ascii="Times New Roman" w:hAnsi="Times New Roman"/>
          <w:b/>
          <w:sz w:val="24"/>
          <w:szCs w:val="24"/>
          <w:lang w:val="sr-Cyrl-CS"/>
        </w:rPr>
      </w:pPr>
      <w:r w:rsidRPr="00F056DB">
        <w:rPr>
          <w:rFonts w:ascii="Times New Roman" w:hAnsi="Times New Roman"/>
          <w:b/>
          <w:sz w:val="24"/>
          <w:szCs w:val="24"/>
          <w:lang w:val="sr-Cyrl-CS"/>
        </w:rPr>
        <w:t>И З Ј А В У</w:t>
      </w:r>
    </w:p>
    <w:p w:rsidR="002A2695" w:rsidRPr="00F056DB" w:rsidRDefault="002A2695" w:rsidP="002A2695">
      <w:pPr>
        <w:tabs>
          <w:tab w:val="left" w:pos="1005"/>
        </w:tabs>
        <w:spacing w:after="120"/>
        <w:jc w:val="both"/>
        <w:rPr>
          <w:rFonts w:ascii="Times New Roman" w:hAnsi="Times New Roman"/>
          <w:i/>
          <w:sz w:val="24"/>
          <w:szCs w:val="24"/>
          <w:lang w:val="sr-Cyrl-CS"/>
        </w:rPr>
      </w:pPr>
      <w:r w:rsidRPr="00F056DB">
        <w:rPr>
          <w:rFonts w:ascii="Times New Roman" w:hAnsi="Times New Roman"/>
          <w:sz w:val="24"/>
          <w:szCs w:val="24"/>
          <w:lang w:val="sr-Cyrl-CS"/>
        </w:rPr>
        <w:t xml:space="preserve">Понуђач </w:t>
      </w:r>
      <w:r w:rsidRPr="00F056DB">
        <w:rPr>
          <w:rFonts w:ascii="Times New Roman" w:hAnsi="Times New Roman"/>
          <w:i/>
          <w:sz w:val="24"/>
          <w:szCs w:val="24"/>
          <w:lang w:val="sr-Cyrl-CS"/>
        </w:rPr>
        <w:t xml:space="preserve"> _____________________________________________  </w:t>
      </w:r>
    </w:p>
    <w:p w:rsidR="002A2695" w:rsidRPr="00F056DB" w:rsidRDefault="002A2695" w:rsidP="002A2695">
      <w:pPr>
        <w:tabs>
          <w:tab w:val="left" w:pos="1005"/>
        </w:tabs>
        <w:spacing w:after="120"/>
        <w:jc w:val="both"/>
        <w:rPr>
          <w:rFonts w:ascii="Times New Roman" w:hAnsi="Times New Roman"/>
          <w:i/>
          <w:sz w:val="24"/>
          <w:szCs w:val="24"/>
          <w:lang w:val="sr-Cyrl-CS"/>
        </w:rPr>
      </w:pPr>
      <w:r w:rsidRPr="00F056DB">
        <w:rPr>
          <w:rFonts w:ascii="Times New Roman" w:hAnsi="Times New Roman"/>
          <w:i/>
          <w:iCs/>
          <w:sz w:val="24"/>
          <w:szCs w:val="24"/>
          <w:lang w:val="sr-Cyrl-CS"/>
        </w:rPr>
        <w:t xml:space="preserve">                                    [</w:t>
      </w:r>
      <w:r w:rsidRPr="00F056DB">
        <w:rPr>
          <w:rFonts w:ascii="Times New Roman" w:hAnsi="Times New Roman"/>
          <w:i/>
          <w:sz w:val="24"/>
          <w:szCs w:val="24"/>
          <w:lang w:val="sr-Cyrl-CS"/>
        </w:rPr>
        <w:t>навести назив понуђача</w:t>
      </w:r>
      <w:r w:rsidRPr="00F056DB">
        <w:rPr>
          <w:rFonts w:ascii="Times New Roman" w:hAnsi="Times New Roman"/>
          <w:i/>
          <w:iCs/>
          <w:sz w:val="24"/>
          <w:szCs w:val="24"/>
          <w:lang w:val="sr-Cyrl-CS"/>
        </w:rPr>
        <w:t>]</w:t>
      </w:r>
      <w:r w:rsidRPr="00F056DB">
        <w:rPr>
          <w:rFonts w:ascii="Times New Roman" w:hAnsi="Times New Roman"/>
          <w:i/>
          <w:sz w:val="24"/>
          <w:szCs w:val="24"/>
          <w:lang w:val="sr-Cyrl-CS"/>
        </w:rPr>
        <w:t xml:space="preserve"> </w:t>
      </w:r>
    </w:p>
    <w:p w:rsidR="002A2695" w:rsidRPr="00F056DB" w:rsidRDefault="002A2695" w:rsidP="002A2695">
      <w:pPr>
        <w:tabs>
          <w:tab w:val="left" w:pos="1005"/>
        </w:tabs>
        <w:spacing w:after="120"/>
        <w:jc w:val="both"/>
        <w:rPr>
          <w:rFonts w:ascii="Times New Roman" w:hAnsi="Times New Roman"/>
          <w:iCs/>
          <w:sz w:val="24"/>
          <w:szCs w:val="24"/>
          <w:lang w:val="sr-Cyrl-CS"/>
        </w:rPr>
      </w:pPr>
      <w:r>
        <w:rPr>
          <w:rFonts w:ascii="Times New Roman" w:hAnsi="Times New Roman"/>
          <w:sz w:val="24"/>
          <w:szCs w:val="24"/>
          <w:lang w:val="sr-Cyrl-CS"/>
        </w:rPr>
        <w:t xml:space="preserve">у поступку јавне набавке интерни број </w:t>
      </w:r>
      <w:r w:rsidR="0077593A">
        <w:rPr>
          <w:rFonts w:ascii="Times New Roman" w:hAnsi="Times New Roman"/>
          <w:sz w:val="24"/>
          <w:szCs w:val="24"/>
          <w:lang w:val="sr-Cyrl-CS"/>
        </w:rPr>
        <w:t xml:space="preserve">ЈНМВ </w:t>
      </w:r>
      <w:r w:rsidR="00895F84">
        <w:rPr>
          <w:rFonts w:ascii="Times New Roman" w:hAnsi="Times New Roman"/>
          <w:sz w:val="24"/>
          <w:szCs w:val="24"/>
          <w:lang w:val="sr-Cyrl-CS"/>
        </w:rPr>
        <w:t>18/2017</w:t>
      </w:r>
      <w:r w:rsidRPr="00F056DB">
        <w:rPr>
          <w:rFonts w:ascii="Times New Roman" w:hAnsi="Times New Roman"/>
          <w:sz w:val="24"/>
          <w:szCs w:val="24"/>
          <w:lang w:val="sr-Cyrl-CS"/>
        </w:rPr>
        <w:t xml:space="preserve"> - </w:t>
      </w:r>
      <w:r w:rsidR="00471810">
        <w:rPr>
          <w:rFonts w:ascii="Times New Roman" w:hAnsi="Times New Roman"/>
          <w:sz w:val="24"/>
          <w:szCs w:val="24"/>
          <w:lang w:val="sr-Cyrl-CS"/>
        </w:rPr>
        <w:t>Набавка и монтажа дечјег и парковског мобилијара</w:t>
      </w:r>
      <w:r w:rsidRPr="00F056DB">
        <w:rPr>
          <w:rFonts w:ascii="Times New Roman" w:hAnsi="Times New Roman"/>
          <w:sz w:val="24"/>
          <w:szCs w:val="24"/>
          <w:lang w:val="sr-Cyrl-CS"/>
        </w:rPr>
        <w:t>, испуњ</w:t>
      </w:r>
      <w:r>
        <w:rPr>
          <w:rFonts w:ascii="Times New Roman" w:hAnsi="Times New Roman"/>
          <w:sz w:val="24"/>
          <w:szCs w:val="24"/>
          <w:lang w:val="sr-Cyrl-CS"/>
        </w:rPr>
        <w:t xml:space="preserve">ава све услове из чл. 75. став 1, тачке 1) до 4) и 76. </w:t>
      </w:r>
      <w:r w:rsidRPr="00F056DB">
        <w:rPr>
          <w:rFonts w:ascii="Times New Roman" w:hAnsi="Times New Roman"/>
          <w:sz w:val="24"/>
          <w:szCs w:val="24"/>
          <w:lang w:val="sr-Cyrl-CS"/>
        </w:rPr>
        <w:t>Закона, односно услове дефинисане конкурсном документацијом</w:t>
      </w:r>
      <w:r w:rsidRPr="00F056DB">
        <w:rPr>
          <w:rFonts w:ascii="Times New Roman" w:hAnsi="Times New Roman"/>
          <w:sz w:val="24"/>
          <w:szCs w:val="24"/>
          <w:lang w:val="ru-RU"/>
        </w:rPr>
        <w:t xml:space="preserve"> </w:t>
      </w:r>
      <w:r w:rsidRPr="00F056DB">
        <w:rPr>
          <w:rFonts w:ascii="Times New Roman" w:hAnsi="Times New Roman"/>
          <w:sz w:val="24"/>
          <w:szCs w:val="24"/>
          <w:lang w:val="sr-Cyrl-CS"/>
        </w:rPr>
        <w:t>за предметну јавну набавку, и то:</w:t>
      </w:r>
    </w:p>
    <w:p w:rsidR="002A2695" w:rsidRPr="00F056DB" w:rsidRDefault="002A2695" w:rsidP="002A2695">
      <w:pPr>
        <w:pStyle w:val="ListParagraphChar"/>
        <w:numPr>
          <w:ilvl w:val="0"/>
          <w:numId w:val="27"/>
        </w:numPr>
        <w:tabs>
          <w:tab w:val="clear" w:pos="810"/>
          <w:tab w:val="num" w:pos="0"/>
        </w:tabs>
        <w:suppressAutoHyphens/>
        <w:spacing w:line="100" w:lineRule="atLeast"/>
        <w:ind w:left="1440"/>
        <w:jc w:val="both"/>
        <w:rPr>
          <w:iCs/>
          <w:szCs w:val="24"/>
        </w:rPr>
      </w:pPr>
      <w:r w:rsidRPr="00F056DB">
        <w:rPr>
          <w:iCs/>
          <w:szCs w:val="24"/>
        </w:rPr>
        <w:t>Понуђач је регистрован код надлежног органа, односно уписан у одговарајући регистар;</w:t>
      </w:r>
    </w:p>
    <w:p w:rsidR="002A2695" w:rsidRPr="00F056DB" w:rsidRDefault="002A2695" w:rsidP="002A2695">
      <w:pPr>
        <w:pStyle w:val="ListParagraphChar"/>
        <w:numPr>
          <w:ilvl w:val="0"/>
          <w:numId w:val="27"/>
        </w:numPr>
        <w:tabs>
          <w:tab w:val="clear" w:pos="810"/>
          <w:tab w:val="num" w:pos="0"/>
        </w:tabs>
        <w:suppressAutoHyphens/>
        <w:spacing w:line="100" w:lineRule="atLeast"/>
        <w:ind w:left="1440"/>
        <w:jc w:val="both"/>
        <w:rPr>
          <w:bCs/>
          <w:iCs/>
          <w:szCs w:val="24"/>
        </w:rPr>
      </w:pPr>
      <w:r w:rsidRPr="00F056DB">
        <w:rPr>
          <w:iCs/>
          <w:szCs w:val="24"/>
        </w:rPr>
        <w:t xml:space="preserve">Понуђач и његов законски </w:t>
      </w:r>
      <w:r w:rsidRPr="00F056DB">
        <w:rPr>
          <w:szCs w:val="24"/>
        </w:rPr>
        <w:t>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2A2695" w:rsidRPr="00F056DB" w:rsidRDefault="002A2695" w:rsidP="002A2695">
      <w:pPr>
        <w:pStyle w:val="ListParagraphChar"/>
        <w:numPr>
          <w:ilvl w:val="0"/>
          <w:numId w:val="27"/>
        </w:numPr>
        <w:tabs>
          <w:tab w:val="clear" w:pos="810"/>
          <w:tab w:val="num" w:pos="0"/>
        </w:tabs>
        <w:suppressAutoHyphens/>
        <w:spacing w:line="100" w:lineRule="atLeast"/>
        <w:ind w:left="1440"/>
        <w:jc w:val="both"/>
        <w:rPr>
          <w:szCs w:val="24"/>
        </w:rPr>
      </w:pPr>
      <w:r w:rsidRPr="00F056DB">
        <w:rPr>
          <w:bCs/>
          <w:iCs/>
          <w:szCs w:val="24"/>
        </w:rPr>
        <w:t xml:space="preserve">Понуђач је измирио </w:t>
      </w:r>
      <w:r w:rsidRPr="00F056DB">
        <w:rPr>
          <w:szCs w:val="24"/>
        </w:rPr>
        <w:t>доспеле порезе, доприносе и друге јавне дажбине у складу са прописима Републике Србије (</w:t>
      </w:r>
      <w:r w:rsidRPr="00F056DB">
        <w:rPr>
          <w:i/>
          <w:szCs w:val="24"/>
        </w:rPr>
        <w:t>или стране државе када има седиште на њеној територији);</w:t>
      </w:r>
    </w:p>
    <w:p w:rsidR="002A2695" w:rsidRPr="00152DF0" w:rsidRDefault="002A2695" w:rsidP="002A2695">
      <w:pPr>
        <w:pStyle w:val="ListParagraphChar"/>
        <w:numPr>
          <w:ilvl w:val="0"/>
          <w:numId w:val="27"/>
        </w:numPr>
        <w:tabs>
          <w:tab w:val="clear" w:pos="810"/>
          <w:tab w:val="num" w:pos="0"/>
        </w:tabs>
        <w:suppressAutoHyphens/>
        <w:spacing w:line="100" w:lineRule="atLeast"/>
        <w:ind w:left="1440"/>
        <w:jc w:val="both"/>
        <w:rPr>
          <w:iCs/>
          <w:szCs w:val="24"/>
        </w:rPr>
      </w:pPr>
      <w:r w:rsidRPr="00F056DB">
        <w:rPr>
          <w:szCs w:val="24"/>
        </w:rPr>
        <w:t>Понуђач је поштовао обавезе које произлазе из важећих прописа о заштити на раду, запошљавању и условима рада, заштити животне средине и гарантује да је ималац права интелектуалне својине;</w:t>
      </w:r>
    </w:p>
    <w:p w:rsidR="002A2695" w:rsidRDefault="002A2695" w:rsidP="002A2695">
      <w:pPr>
        <w:jc w:val="both"/>
        <w:rPr>
          <w:rFonts w:ascii="Times New Roman" w:hAnsi="Times New Roman"/>
          <w:i/>
          <w:sz w:val="24"/>
          <w:szCs w:val="24"/>
          <w:lang w:val="sr-Cyrl-CS"/>
        </w:rPr>
      </w:pPr>
    </w:p>
    <w:p w:rsidR="00895F84" w:rsidRPr="00F056DB" w:rsidRDefault="00895F84" w:rsidP="002A2695">
      <w:pPr>
        <w:jc w:val="both"/>
        <w:rPr>
          <w:rFonts w:ascii="Times New Roman" w:hAnsi="Times New Roman"/>
          <w:i/>
          <w:sz w:val="24"/>
          <w:szCs w:val="24"/>
          <w:lang w:val="sr-Cyrl-CS"/>
        </w:rPr>
      </w:pPr>
    </w:p>
    <w:p w:rsidR="002A2695" w:rsidRPr="00382D40" w:rsidRDefault="002A2695" w:rsidP="002A2695">
      <w:pPr>
        <w:rPr>
          <w:rFonts w:ascii="Arial" w:hAnsi="Arial" w:cs="Arial"/>
          <w:lang w:val="sr-Cyrl-CS"/>
        </w:rPr>
      </w:pPr>
      <w:r w:rsidRPr="00382D40">
        <w:rPr>
          <w:rFonts w:ascii="Arial" w:hAnsi="Arial" w:cs="Arial"/>
          <w:lang w:val="sr-Cyrl-CS"/>
        </w:rPr>
        <w:t>Место:_____________                                                            Понуђач:</w:t>
      </w:r>
    </w:p>
    <w:p w:rsidR="002A2695" w:rsidRPr="00F056DB" w:rsidRDefault="002A2695" w:rsidP="002A2695">
      <w:pPr>
        <w:rPr>
          <w:rFonts w:ascii="Arial" w:hAnsi="Arial" w:cs="Arial"/>
          <w:b/>
          <w:bCs/>
          <w:i/>
          <w:lang w:val="sr-Cyrl-CS"/>
        </w:rPr>
      </w:pPr>
      <w:r w:rsidRPr="00382D40">
        <w:rPr>
          <w:rFonts w:ascii="Arial" w:hAnsi="Arial" w:cs="Arial"/>
          <w:lang w:val="sr-Cyrl-CS"/>
        </w:rPr>
        <w:t xml:space="preserve">Датум:_____________                         М.П.                     </w:t>
      </w:r>
      <w:r w:rsidRPr="00F056DB">
        <w:rPr>
          <w:rFonts w:ascii="Arial" w:hAnsi="Arial" w:cs="Arial"/>
          <w:lang w:val="sr-Cyrl-CS"/>
        </w:rPr>
        <w:t xml:space="preserve">_____________________                                                        </w:t>
      </w:r>
    </w:p>
    <w:p w:rsidR="002A2695" w:rsidRPr="00F056DB" w:rsidRDefault="002A2695" w:rsidP="002A2695">
      <w:pPr>
        <w:pStyle w:val="BodyText2"/>
        <w:spacing w:line="100" w:lineRule="atLeast"/>
        <w:jc w:val="both"/>
        <w:rPr>
          <w:rFonts w:ascii="Arial" w:hAnsi="Arial" w:cs="Arial"/>
          <w:b/>
          <w:bCs/>
          <w:i/>
          <w:lang w:val="sr-Cyrl-CS"/>
        </w:rPr>
      </w:pPr>
    </w:p>
    <w:p w:rsidR="002A2695" w:rsidRPr="007E02CC" w:rsidRDefault="002A2695" w:rsidP="002A2695">
      <w:pPr>
        <w:pStyle w:val="ListParagraphChar"/>
        <w:ind w:left="0"/>
        <w:rPr>
          <w:bCs/>
          <w:i/>
          <w:iCs/>
        </w:rPr>
      </w:pPr>
      <w:r>
        <w:rPr>
          <w:b/>
          <w:bCs/>
          <w:i/>
        </w:rPr>
        <w:t>Напомена:</w:t>
      </w:r>
      <w:r>
        <w:rPr>
          <w:bCs/>
          <w:i/>
        </w:rPr>
        <w:t xml:space="preserve"> </w:t>
      </w:r>
      <w:r>
        <w:rPr>
          <w:b/>
          <w:bCs/>
          <w:i/>
          <w:iCs/>
          <w:u w:val="single"/>
        </w:rPr>
        <w:t>Уколико понуду подноси група понуђача,</w:t>
      </w:r>
      <w:r>
        <w:rPr>
          <w:bCs/>
          <w:i/>
          <w:iCs/>
        </w:rPr>
        <w:t xml:space="preserve"> Изјава мора бити потписана од стране овлашћеног лица сваког понуђача из групе понуђача и оверена печатом. </w:t>
      </w:r>
    </w:p>
    <w:p w:rsidR="002A2695" w:rsidRDefault="002A2695" w:rsidP="002A2695">
      <w:pPr>
        <w:pStyle w:val="ListParagraphChar"/>
        <w:ind w:left="0"/>
        <w:rPr>
          <w:bCs/>
          <w:i/>
          <w:iCs/>
          <w:color w:val="FF0000"/>
        </w:rPr>
      </w:pPr>
    </w:p>
    <w:p w:rsidR="00724947" w:rsidRPr="00612A68" w:rsidRDefault="00724947" w:rsidP="00724947">
      <w:pPr>
        <w:ind w:left="720"/>
        <w:jc w:val="right"/>
        <w:rPr>
          <w:b/>
          <w:bCs/>
          <w:iCs/>
        </w:rPr>
      </w:pPr>
      <w:r w:rsidRPr="00612A68">
        <w:rPr>
          <w:b/>
          <w:bCs/>
          <w:iCs/>
        </w:rPr>
        <w:lastRenderedPageBreak/>
        <w:t>(</w:t>
      </w:r>
      <w:r w:rsidRPr="00D96A64">
        <w:rPr>
          <w:rFonts w:ascii="Times New Roman" w:hAnsi="Times New Roman"/>
          <w:b/>
          <w:bCs/>
          <w:iCs/>
        </w:rPr>
        <w:t xml:space="preserve">ОБРАЗАЦ </w:t>
      </w:r>
      <w:r w:rsidR="00886C7D">
        <w:rPr>
          <w:rFonts w:ascii="Times New Roman" w:hAnsi="Times New Roman"/>
          <w:b/>
          <w:bCs/>
          <w:iCs/>
        </w:rPr>
        <w:t>6</w:t>
      </w:r>
      <w:r w:rsidRPr="00612A68">
        <w:rPr>
          <w:b/>
          <w:bCs/>
          <w:iCs/>
        </w:rPr>
        <w:t>)</w:t>
      </w:r>
    </w:p>
    <w:p w:rsidR="002A2695" w:rsidRPr="00F056DB" w:rsidRDefault="002A2695" w:rsidP="002A2695">
      <w:pPr>
        <w:jc w:val="center"/>
        <w:rPr>
          <w:rFonts w:ascii="Times New Roman" w:hAnsi="Times New Roman"/>
          <w:b/>
          <w:bCs/>
          <w:sz w:val="24"/>
          <w:szCs w:val="24"/>
          <w:lang w:val="sr-Cyrl-CS"/>
        </w:rPr>
      </w:pPr>
      <w:r w:rsidRPr="00F056DB">
        <w:rPr>
          <w:rFonts w:ascii="Times New Roman" w:hAnsi="Times New Roman"/>
          <w:b/>
          <w:bCs/>
          <w:sz w:val="24"/>
          <w:szCs w:val="24"/>
          <w:lang w:val="sr-Cyrl-CS"/>
        </w:rPr>
        <w:t>ИЗЈАВА ПОДИЗВОЂАЧА</w:t>
      </w:r>
    </w:p>
    <w:p w:rsidR="002A2695" w:rsidRPr="00F056DB" w:rsidRDefault="002A2695" w:rsidP="002A2695">
      <w:pPr>
        <w:jc w:val="center"/>
        <w:rPr>
          <w:rFonts w:ascii="Times New Roman" w:hAnsi="Times New Roman"/>
          <w:b/>
          <w:bCs/>
          <w:sz w:val="24"/>
          <w:szCs w:val="24"/>
          <w:lang w:val="sr-Cyrl-CS"/>
        </w:rPr>
      </w:pPr>
      <w:r w:rsidRPr="00F056DB">
        <w:rPr>
          <w:rFonts w:ascii="Times New Roman" w:hAnsi="Times New Roman"/>
          <w:b/>
          <w:bCs/>
          <w:sz w:val="24"/>
          <w:szCs w:val="24"/>
          <w:lang w:val="sr-Cyrl-CS"/>
        </w:rPr>
        <w:t>О ИСПУЊАВАЊУ УСЛОВА ИЗ ЧЛ. 75.</w:t>
      </w:r>
      <w:r>
        <w:rPr>
          <w:rFonts w:ascii="Times New Roman" w:hAnsi="Times New Roman"/>
          <w:b/>
          <w:bCs/>
          <w:sz w:val="24"/>
          <w:szCs w:val="24"/>
          <w:lang w:val="sr-Cyrl-CS"/>
        </w:rPr>
        <w:t xml:space="preserve"> И 76. </w:t>
      </w:r>
      <w:r w:rsidRPr="00F056DB">
        <w:rPr>
          <w:rFonts w:ascii="Times New Roman" w:hAnsi="Times New Roman"/>
          <w:b/>
          <w:bCs/>
          <w:sz w:val="24"/>
          <w:szCs w:val="24"/>
          <w:lang w:val="sr-Cyrl-CS"/>
        </w:rPr>
        <w:t xml:space="preserve"> ЗАКОНА У ПОСТУПКУ ЈАВНЕ</w:t>
      </w:r>
    </w:p>
    <w:p w:rsidR="002A2695" w:rsidRPr="00F056DB" w:rsidRDefault="002A2695" w:rsidP="002A2695">
      <w:pPr>
        <w:jc w:val="center"/>
        <w:rPr>
          <w:rFonts w:ascii="Times New Roman" w:hAnsi="Times New Roman"/>
          <w:b/>
          <w:bCs/>
          <w:sz w:val="24"/>
          <w:szCs w:val="24"/>
          <w:lang w:val="sr-Cyrl-CS"/>
        </w:rPr>
      </w:pPr>
      <w:r w:rsidRPr="00F056DB">
        <w:rPr>
          <w:rFonts w:ascii="Times New Roman" w:hAnsi="Times New Roman"/>
          <w:b/>
          <w:bCs/>
          <w:sz w:val="24"/>
          <w:szCs w:val="24"/>
          <w:lang w:val="sr-Cyrl-CS"/>
        </w:rPr>
        <w:t>НАБАВКЕ МАЛЕ ВРЕДНОСТИ</w:t>
      </w:r>
    </w:p>
    <w:p w:rsidR="002A2695" w:rsidRPr="00F056DB" w:rsidRDefault="002A2695" w:rsidP="002A2695">
      <w:pPr>
        <w:jc w:val="center"/>
        <w:rPr>
          <w:rFonts w:ascii="Times New Roman" w:hAnsi="Times New Roman"/>
          <w:b/>
          <w:bCs/>
          <w:sz w:val="24"/>
          <w:szCs w:val="24"/>
          <w:lang w:val="sr-Cyrl-CS"/>
        </w:rPr>
      </w:pPr>
    </w:p>
    <w:p w:rsidR="002A2695" w:rsidRPr="00F056DB" w:rsidRDefault="002A2695" w:rsidP="002A2695">
      <w:pPr>
        <w:jc w:val="both"/>
        <w:rPr>
          <w:rFonts w:ascii="Times New Roman" w:hAnsi="Times New Roman"/>
          <w:sz w:val="24"/>
          <w:szCs w:val="24"/>
          <w:lang w:val="sr-Cyrl-CS"/>
        </w:rPr>
      </w:pPr>
      <w:r w:rsidRPr="00F056DB">
        <w:rPr>
          <w:rFonts w:ascii="Times New Roman" w:hAnsi="Times New Roman"/>
          <w:sz w:val="24"/>
          <w:szCs w:val="24"/>
          <w:lang w:val="sr-Cyrl-CS"/>
        </w:rPr>
        <w:t>У складу са чланом 77. став 4. Закона, под пуном материјалном и кривичном одговорношћу, као заступник подизвођача, дајем следећу</w:t>
      </w:r>
    </w:p>
    <w:p w:rsidR="002A2695" w:rsidRPr="00F056DB" w:rsidRDefault="002A2695" w:rsidP="00724947">
      <w:pPr>
        <w:jc w:val="center"/>
        <w:rPr>
          <w:rFonts w:ascii="Times New Roman" w:hAnsi="Times New Roman"/>
          <w:b/>
          <w:sz w:val="24"/>
          <w:szCs w:val="24"/>
          <w:lang w:val="sr-Cyrl-CS"/>
        </w:rPr>
      </w:pPr>
      <w:r w:rsidRPr="00F056DB">
        <w:rPr>
          <w:rFonts w:ascii="Times New Roman" w:hAnsi="Times New Roman"/>
          <w:b/>
          <w:sz w:val="24"/>
          <w:szCs w:val="24"/>
          <w:lang w:val="sr-Cyrl-CS"/>
        </w:rPr>
        <w:t>И З Ј А В У</w:t>
      </w:r>
    </w:p>
    <w:p w:rsidR="002A2695" w:rsidRPr="00F056DB" w:rsidRDefault="002A2695" w:rsidP="002A2695">
      <w:pPr>
        <w:tabs>
          <w:tab w:val="left" w:pos="1005"/>
        </w:tabs>
        <w:spacing w:after="120"/>
        <w:jc w:val="both"/>
        <w:rPr>
          <w:rFonts w:ascii="Times New Roman" w:hAnsi="Times New Roman"/>
          <w:sz w:val="24"/>
          <w:szCs w:val="24"/>
          <w:lang w:val="sr-Cyrl-CS"/>
        </w:rPr>
      </w:pPr>
      <w:r w:rsidRPr="00F056DB">
        <w:rPr>
          <w:rFonts w:ascii="Times New Roman" w:hAnsi="Times New Roman"/>
          <w:sz w:val="24"/>
          <w:szCs w:val="24"/>
          <w:lang w:val="sr-Cyrl-CS"/>
        </w:rPr>
        <w:t>Подизвођач</w:t>
      </w:r>
      <w:r w:rsidRPr="00F056DB">
        <w:rPr>
          <w:rFonts w:ascii="Times New Roman" w:hAnsi="Times New Roman"/>
          <w:i/>
          <w:sz w:val="24"/>
          <w:szCs w:val="24"/>
          <w:lang w:val="sr-Cyrl-CS"/>
        </w:rPr>
        <w:t>_____________________________________</w:t>
      </w:r>
      <w:r w:rsidRPr="00F056DB">
        <w:rPr>
          <w:rFonts w:ascii="Times New Roman" w:hAnsi="Times New Roman"/>
          <w:sz w:val="24"/>
          <w:szCs w:val="24"/>
          <w:lang w:val="sr-Cyrl-CS"/>
        </w:rPr>
        <w:t xml:space="preserve">_______ </w:t>
      </w:r>
    </w:p>
    <w:p w:rsidR="002A2695" w:rsidRPr="00F056DB" w:rsidRDefault="002A2695" w:rsidP="002A2695">
      <w:pPr>
        <w:tabs>
          <w:tab w:val="left" w:pos="1005"/>
        </w:tabs>
        <w:spacing w:after="120"/>
        <w:jc w:val="both"/>
        <w:rPr>
          <w:rFonts w:ascii="Times New Roman" w:hAnsi="Times New Roman"/>
          <w:i/>
          <w:sz w:val="24"/>
          <w:szCs w:val="24"/>
          <w:lang w:val="sr-Cyrl-CS"/>
        </w:rPr>
      </w:pPr>
      <w:r w:rsidRPr="00F056DB">
        <w:rPr>
          <w:rFonts w:ascii="Times New Roman" w:hAnsi="Times New Roman"/>
          <w:i/>
          <w:iCs/>
          <w:sz w:val="24"/>
          <w:szCs w:val="24"/>
          <w:lang w:val="sr-Cyrl-CS"/>
        </w:rPr>
        <w:t xml:space="preserve">                                   [</w:t>
      </w:r>
      <w:r w:rsidRPr="00F056DB">
        <w:rPr>
          <w:rFonts w:ascii="Times New Roman" w:hAnsi="Times New Roman"/>
          <w:i/>
          <w:sz w:val="24"/>
          <w:szCs w:val="24"/>
          <w:lang w:val="sr-Cyrl-CS"/>
        </w:rPr>
        <w:t>навести назив подизвођача</w:t>
      </w:r>
      <w:r w:rsidRPr="00F056DB">
        <w:rPr>
          <w:rFonts w:ascii="Times New Roman" w:hAnsi="Times New Roman"/>
          <w:i/>
          <w:iCs/>
          <w:sz w:val="24"/>
          <w:szCs w:val="24"/>
          <w:lang w:val="sr-Cyrl-CS"/>
        </w:rPr>
        <w:t>]</w:t>
      </w:r>
      <w:r w:rsidRPr="00F056DB">
        <w:rPr>
          <w:rFonts w:ascii="Times New Roman" w:hAnsi="Times New Roman"/>
          <w:i/>
          <w:sz w:val="24"/>
          <w:szCs w:val="24"/>
          <w:lang w:val="sr-Cyrl-CS"/>
        </w:rPr>
        <w:t xml:space="preserve"> </w:t>
      </w:r>
    </w:p>
    <w:p w:rsidR="002A2695" w:rsidRPr="00F056DB" w:rsidRDefault="002A2695" w:rsidP="002A2695">
      <w:pPr>
        <w:tabs>
          <w:tab w:val="left" w:pos="1005"/>
        </w:tabs>
        <w:spacing w:after="120"/>
        <w:jc w:val="both"/>
        <w:rPr>
          <w:rFonts w:ascii="Times New Roman" w:hAnsi="Times New Roman"/>
          <w:sz w:val="24"/>
          <w:szCs w:val="24"/>
          <w:lang w:val="sr-Cyrl-CS"/>
        </w:rPr>
      </w:pPr>
      <w:r>
        <w:rPr>
          <w:rFonts w:ascii="Times New Roman" w:hAnsi="Times New Roman"/>
          <w:sz w:val="24"/>
          <w:szCs w:val="24"/>
          <w:lang w:val="sr-Cyrl-CS"/>
        </w:rPr>
        <w:t>у поступку јавне набавке</w:t>
      </w:r>
      <w:r w:rsidR="00B32CCC">
        <w:rPr>
          <w:rFonts w:ascii="Times New Roman" w:hAnsi="Times New Roman"/>
          <w:sz w:val="24"/>
          <w:szCs w:val="24"/>
          <w:lang w:val="sr-Cyrl-CS"/>
        </w:rPr>
        <w:t xml:space="preserve"> </w:t>
      </w:r>
      <w:r>
        <w:rPr>
          <w:rFonts w:ascii="Times New Roman" w:hAnsi="Times New Roman"/>
          <w:sz w:val="24"/>
          <w:szCs w:val="24"/>
          <w:lang w:val="sr-Cyrl-CS"/>
        </w:rPr>
        <w:t xml:space="preserve">интерни број </w:t>
      </w:r>
      <w:r w:rsidR="0077593A">
        <w:rPr>
          <w:rFonts w:ascii="Times New Roman" w:hAnsi="Times New Roman"/>
          <w:sz w:val="24"/>
          <w:szCs w:val="24"/>
          <w:lang w:val="sr-Cyrl-CS"/>
        </w:rPr>
        <w:t xml:space="preserve">ЈНМВ </w:t>
      </w:r>
      <w:r w:rsidR="00895F84">
        <w:rPr>
          <w:rFonts w:ascii="Times New Roman" w:hAnsi="Times New Roman"/>
          <w:sz w:val="24"/>
          <w:szCs w:val="24"/>
          <w:lang w:val="sr-Cyrl-CS"/>
        </w:rPr>
        <w:t>18/2017</w:t>
      </w:r>
      <w:r w:rsidR="0077593A" w:rsidRPr="00F056DB">
        <w:rPr>
          <w:rFonts w:ascii="Times New Roman" w:hAnsi="Times New Roman"/>
          <w:sz w:val="24"/>
          <w:szCs w:val="24"/>
          <w:lang w:val="sr-Cyrl-CS"/>
        </w:rPr>
        <w:t xml:space="preserve"> - </w:t>
      </w:r>
      <w:r w:rsidR="00471810">
        <w:rPr>
          <w:rFonts w:ascii="Times New Roman" w:hAnsi="Times New Roman"/>
          <w:sz w:val="24"/>
          <w:szCs w:val="24"/>
          <w:lang w:val="sr-Cyrl-CS"/>
        </w:rPr>
        <w:t>Набавка и монтажа дечјег и парковског мобилијара</w:t>
      </w:r>
      <w:r w:rsidRPr="00F056DB">
        <w:rPr>
          <w:rFonts w:ascii="Times New Roman" w:hAnsi="Times New Roman"/>
          <w:sz w:val="24"/>
          <w:szCs w:val="24"/>
          <w:lang w:val="sr-Cyrl-CS"/>
        </w:rPr>
        <w:t>, испуњава све услове из чл. 75.</w:t>
      </w:r>
      <w:r>
        <w:rPr>
          <w:rFonts w:ascii="Times New Roman" w:hAnsi="Times New Roman"/>
          <w:sz w:val="24"/>
          <w:szCs w:val="24"/>
          <w:lang w:val="sr-Cyrl-CS"/>
        </w:rPr>
        <w:t xml:space="preserve"> став 1, тачке 1) до 4) и 76.</w:t>
      </w:r>
      <w:r w:rsidRPr="00F056DB">
        <w:rPr>
          <w:rFonts w:ascii="Times New Roman" w:hAnsi="Times New Roman"/>
          <w:sz w:val="24"/>
          <w:szCs w:val="24"/>
          <w:lang w:val="sr-Cyrl-CS"/>
        </w:rPr>
        <w:t xml:space="preserve"> Закона, односно услове дефинисане конкурсном документацијом</w:t>
      </w:r>
      <w:r w:rsidRPr="00F056DB">
        <w:rPr>
          <w:rFonts w:ascii="Times New Roman" w:hAnsi="Times New Roman"/>
          <w:sz w:val="24"/>
          <w:szCs w:val="24"/>
          <w:lang w:val="ru-RU"/>
        </w:rPr>
        <w:t xml:space="preserve"> </w:t>
      </w:r>
      <w:r w:rsidRPr="00F056DB">
        <w:rPr>
          <w:rFonts w:ascii="Times New Roman" w:hAnsi="Times New Roman"/>
          <w:sz w:val="24"/>
          <w:szCs w:val="24"/>
          <w:lang w:val="sr-Cyrl-CS"/>
        </w:rPr>
        <w:t>за предметну јавну набавку, и то:</w:t>
      </w:r>
    </w:p>
    <w:p w:rsidR="002A2695" w:rsidRPr="00C36182" w:rsidRDefault="002A2695" w:rsidP="002A2695">
      <w:pPr>
        <w:pStyle w:val="ListParagraph"/>
        <w:numPr>
          <w:ilvl w:val="0"/>
          <w:numId w:val="35"/>
        </w:numPr>
        <w:suppressAutoHyphens/>
        <w:spacing w:line="100" w:lineRule="atLeast"/>
        <w:jc w:val="both"/>
        <w:rPr>
          <w:iCs/>
          <w:lang w:val="sr-Cyrl-CS"/>
        </w:rPr>
      </w:pPr>
      <w:r w:rsidRPr="00C36182">
        <w:rPr>
          <w:iCs/>
          <w:lang w:val="sr-Cyrl-CS"/>
        </w:rPr>
        <w:t>Подизвођач је р</w:t>
      </w:r>
      <w:r w:rsidRPr="00C36182">
        <w:rPr>
          <w:iCs/>
        </w:rPr>
        <w:t>егистрован код надлежног органа, односно уписан у одговарајући регистар (чл. 75. ст. 1. тач. 1) ЗЈН);</w:t>
      </w:r>
    </w:p>
    <w:p w:rsidR="002A2695" w:rsidRPr="00C36182" w:rsidRDefault="002A2695" w:rsidP="002A2695">
      <w:pPr>
        <w:pStyle w:val="ListParagraph"/>
        <w:numPr>
          <w:ilvl w:val="0"/>
          <w:numId w:val="35"/>
        </w:numPr>
        <w:suppressAutoHyphens/>
        <w:spacing w:line="100" w:lineRule="atLeast"/>
        <w:jc w:val="both"/>
        <w:rPr>
          <w:bCs/>
          <w:iCs/>
          <w:lang w:val="sr-Cyrl-CS"/>
        </w:rPr>
      </w:pPr>
      <w:r w:rsidRPr="00C36182">
        <w:rPr>
          <w:iCs/>
          <w:lang w:val="sr-Cyrl-CS"/>
        </w:rPr>
        <w:t xml:space="preserve">Подизвођач и његов </w:t>
      </w:r>
      <w:r w:rsidRPr="00C36182">
        <w:rPr>
          <w:iCs/>
        </w:rPr>
        <w:t xml:space="preserve">законски </w:t>
      </w:r>
      <w:r w:rsidRPr="00C36182">
        <w:t>заступник нис</w:t>
      </w:r>
      <w:r w:rsidRPr="00C36182">
        <w:rPr>
          <w:lang w:val="sr-Cyrl-CS"/>
        </w:rPr>
        <w:t>у</w:t>
      </w:r>
      <w:r w:rsidRPr="00C36182">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sidRPr="00C36182">
        <w:rPr>
          <w:lang w:val="sr-Cyrl-CS"/>
        </w:rPr>
        <w:t>к</w:t>
      </w:r>
      <w:r w:rsidRPr="00C36182">
        <w:t xml:space="preserve">ривично дело преваре </w:t>
      </w:r>
      <w:r w:rsidRPr="00C36182">
        <w:rPr>
          <w:iCs/>
        </w:rPr>
        <w:t>(чл. 75. ст. 1. тач. 2) ЗЈН);</w:t>
      </w:r>
    </w:p>
    <w:p w:rsidR="002A2695" w:rsidRPr="00C36182" w:rsidRDefault="002A2695" w:rsidP="002A2695">
      <w:pPr>
        <w:pStyle w:val="ListParagraph"/>
        <w:numPr>
          <w:ilvl w:val="0"/>
          <w:numId w:val="35"/>
        </w:numPr>
        <w:suppressAutoHyphens/>
        <w:spacing w:line="100" w:lineRule="atLeast"/>
        <w:jc w:val="both"/>
        <w:rPr>
          <w:lang w:val="sr-Cyrl-CS"/>
        </w:rPr>
      </w:pPr>
      <w:r w:rsidRPr="00C36182">
        <w:rPr>
          <w:bCs/>
          <w:iCs/>
          <w:lang w:val="sr-Cyrl-CS"/>
        </w:rPr>
        <w:t>Подизвођач је и</w:t>
      </w:r>
      <w:r w:rsidRPr="00C36182">
        <w:rPr>
          <w:bCs/>
          <w:iCs/>
        </w:rPr>
        <w:t xml:space="preserve">змирио </w:t>
      </w:r>
      <w:r w:rsidRPr="00C36182">
        <w:t>доспеле порезе, доприносе и друге јавне дажбине у складу са прописима Републике Србије (</w:t>
      </w:r>
      <w:r w:rsidRPr="00C36182">
        <w:rPr>
          <w:i/>
        </w:rPr>
        <w:t>или стране државе када има седиште на њеној територији)</w:t>
      </w:r>
      <w:r w:rsidRPr="00C36182">
        <w:rPr>
          <w:iCs/>
        </w:rPr>
        <w:t xml:space="preserve"> (чл. 75. ст. 1. тач. 4) ЗЈН)</w:t>
      </w:r>
      <w:r w:rsidRPr="00C36182">
        <w:rPr>
          <w:i/>
        </w:rPr>
        <w:t>;</w:t>
      </w:r>
    </w:p>
    <w:p w:rsidR="002A2695" w:rsidRPr="00C36182" w:rsidRDefault="002A2695" w:rsidP="002A2695">
      <w:pPr>
        <w:pStyle w:val="ListParagraph"/>
        <w:numPr>
          <w:ilvl w:val="0"/>
          <w:numId w:val="35"/>
        </w:numPr>
        <w:suppressAutoHyphens/>
        <w:spacing w:line="100" w:lineRule="atLeast"/>
        <w:jc w:val="both"/>
        <w:rPr>
          <w:lang w:val="sr-Cyrl-CS"/>
        </w:rPr>
      </w:pPr>
      <w:r w:rsidRPr="00C36182">
        <w:rPr>
          <w:bCs/>
          <w:iCs/>
        </w:rPr>
        <w:t xml:space="preserve">Подизвођач је поштовао обавезе које произлазе из важећих прописа о заштити на раду, запошљавању и условима рада, заштити животне средине </w:t>
      </w:r>
      <w:r w:rsidRPr="00C36182">
        <w:t xml:space="preserve">и нема забрану обављања делатности која је на снази у време подношења понуде за предметну јавну набавку </w:t>
      </w:r>
      <w:r w:rsidRPr="00C36182">
        <w:rPr>
          <w:iCs/>
        </w:rPr>
        <w:t>(чл. 75. ст. 2. ЗЈН)</w:t>
      </w:r>
      <w:r w:rsidRPr="00C36182">
        <w:t>.</w:t>
      </w:r>
    </w:p>
    <w:p w:rsidR="002A2695" w:rsidRDefault="002A2695" w:rsidP="002A2695">
      <w:pPr>
        <w:jc w:val="both"/>
        <w:rPr>
          <w:rFonts w:ascii="Times New Roman" w:hAnsi="Times New Roman"/>
          <w:i/>
          <w:sz w:val="24"/>
          <w:szCs w:val="24"/>
          <w:lang w:val="sr-Cyrl-CS"/>
        </w:rPr>
      </w:pPr>
    </w:p>
    <w:p w:rsidR="00895F84" w:rsidRPr="00F056DB" w:rsidRDefault="00895F84" w:rsidP="002A2695">
      <w:pPr>
        <w:jc w:val="both"/>
        <w:rPr>
          <w:rFonts w:ascii="Times New Roman" w:hAnsi="Times New Roman"/>
          <w:i/>
          <w:sz w:val="24"/>
          <w:szCs w:val="24"/>
          <w:lang w:val="sr-Cyrl-CS"/>
        </w:rPr>
      </w:pPr>
    </w:p>
    <w:p w:rsidR="002A2695" w:rsidRPr="00F056DB" w:rsidRDefault="002A2695" w:rsidP="002A2695">
      <w:pPr>
        <w:rPr>
          <w:rFonts w:ascii="Times New Roman" w:hAnsi="Times New Roman"/>
          <w:sz w:val="24"/>
          <w:szCs w:val="24"/>
          <w:lang w:val="sr-Cyrl-CS"/>
        </w:rPr>
      </w:pPr>
      <w:r w:rsidRPr="00F056DB">
        <w:rPr>
          <w:rFonts w:ascii="Times New Roman" w:hAnsi="Times New Roman"/>
          <w:sz w:val="24"/>
          <w:szCs w:val="24"/>
          <w:lang w:val="sr-Cyrl-CS"/>
        </w:rPr>
        <w:t>Место:_____________                                                            П</w:t>
      </w:r>
      <w:r w:rsidRPr="00F056DB">
        <w:rPr>
          <w:rFonts w:ascii="Times New Roman" w:hAnsi="Times New Roman"/>
          <w:i/>
          <w:sz w:val="24"/>
          <w:szCs w:val="24"/>
          <w:lang w:val="sr-Cyrl-CS"/>
        </w:rPr>
        <w:t>одизвођач</w:t>
      </w:r>
      <w:r w:rsidRPr="00F056DB">
        <w:rPr>
          <w:rFonts w:ascii="Times New Roman" w:hAnsi="Times New Roman"/>
          <w:sz w:val="24"/>
          <w:szCs w:val="24"/>
          <w:lang w:val="sr-Cyrl-CS"/>
        </w:rPr>
        <w:t>:</w:t>
      </w:r>
    </w:p>
    <w:p w:rsidR="002A2695" w:rsidRPr="00F056DB" w:rsidRDefault="002A2695" w:rsidP="002A2695">
      <w:pPr>
        <w:rPr>
          <w:rFonts w:ascii="Times New Roman" w:hAnsi="Times New Roman"/>
          <w:b/>
          <w:bCs/>
          <w:i/>
          <w:sz w:val="24"/>
          <w:szCs w:val="24"/>
          <w:lang w:val="sr-Cyrl-CS"/>
        </w:rPr>
      </w:pPr>
      <w:r w:rsidRPr="00F056DB">
        <w:rPr>
          <w:rFonts w:ascii="Times New Roman" w:hAnsi="Times New Roman"/>
          <w:sz w:val="24"/>
          <w:szCs w:val="24"/>
          <w:lang w:val="sr-Cyrl-CS"/>
        </w:rPr>
        <w:t xml:space="preserve">Датум:_____________                         М.П.                     _____________________                                                        </w:t>
      </w:r>
    </w:p>
    <w:p w:rsidR="002A2695" w:rsidRPr="00F056DB" w:rsidRDefault="002A2695" w:rsidP="002A2695">
      <w:pPr>
        <w:pStyle w:val="BodyText2"/>
        <w:spacing w:line="100" w:lineRule="atLeast"/>
        <w:jc w:val="both"/>
        <w:rPr>
          <w:rFonts w:ascii="Times New Roman" w:hAnsi="Times New Roman"/>
          <w:b/>
          <w:bCs/>
          <w:i/>
          <w:sz w:val="24"/>
          <w:szCs w:val="24"/>
          <w:lang w:val="sr-Cyrl-CS"/>
        </w:rPr>
      </w:pPr>
    </w:p>
    <w:p w:rsidR="002A2695" w:rsidRDefault="002A2695" w:rsidP="002A2695">
      <w:pPr>
        <w:pStyle w:val="ListParagraphChar"/>
        <w:ind w:left="0"/>
        <w:rPr>
          <w:bCs/>
          <w:i/>
          <w:iCs/>
          <w:szCs w:val="24"/>
          <w:lang w:val="sr-Cyrl-CS"/>
        </w:rPr>
      </w:pPr>
      <w:r w:rsidRPr="00F056DB">
        <w:rPr>
          <w:b/>
          <w:bCs/>
          <w:i/>
          <w:iCs/>
          <w:szCs w:val="24"/>
          <w:u w:val="single"/>
        </w:rPr>
        <w:t>Уколико понуђач подноси понуду са подизвођачем</w:t>
      </w:r>
      <w:r w:rsidRPr="00F056DB">
        <w:rPr>
          <w:bCs/>
          <w:i/>
          <w:iCs/>
          <w:szCs w:val="24"/>
        </w:rPr>
        <w:t xml:space="preserve">, Изјава мора бити потписана од </w:t>
      </w:r>
    </w:p>
    <w:p w:rsidR="002A2695" w:rsidRDefault="002A2695" w:rsidP="002A2695">
      <w:pPr>
        <w:pStyle w:val="ListParagraphChar"/>
        <w:ind w:left="0"/>
        <w:rPr>
          <w:bCs/>
          <w:i/>
          <w:iCs/>
          <w:szCs w:val="24"/>
          <w:lang w:val="sr-Cyrl-CS"/>
        </w:rPr>
      </w:pPr>
      <w:r w:rsidRPr="00F056DB">
        <w:rPr>
          <w:bCs/>
          <w:i/>
          <w:iCs/>
          <w:szCs w:val="24"/>
        </w:rPr>
        <w:t xml:space="preserve">стране овлашћеног лица подизвођача и оверена печатом. </w:t>
      </w:r>
    </w:p>
    <w:p w:rsidR="00D5571D" w:rsidRDefault="00D5571D" w:rsidP="002A2695">
      <w:pPr>
        <w:pStyle w:val="ListParagraphChar"/>
        <w:ind w:left="0"/>
        <w:rPr>
          <w:bCs/>
          <w:i/>
          <w:iCs/>
          <w:szCs w:val="24"/>
          <w:lang w:val="sr-Cyrl-CS"/>
        </w:rPr>
      </w:pPr>
    </w:p>
    <w:p w:rsidR="00D5571D" w:rsidRDefault="00D5571D" w:rsidP="002A2695">
      <w:pPr>
        <w:pStyle w:val="ListParagraphChar"/>
        <w:ind w:left="0"/>
        <w:rPr>
          <w:bCs/>
          <w:i/>
          <w:iCs/>
          <w:szCs w:val="24"/>
          <w:lang w:val="sr-Cyrl-CS"/>
        </w:rPr>
      </w:pPr>
    </w:p>
    <w:p w:rsidR="00F262B0" w:rsidRPr="00D5571D" w:rsidRDefault="00F262B0" w:rsidP="002A2695">
      <w:pPr>
        <w:pStyle w:val="ListParagraphChar"/>
        <w:ind w:left="0"/>
        <w:rPr>
          <w:bCs/>
          <w:i/>
          <w:iCs/>
          <w:szCs w:val="24"/>
          <w:lang w:val="sr-Cyrl-CS"/>
        </w:rPr>
      </w:pPr>
    </w:p>
    <w:p w:rsidR="002A2695" w:rsidRPr="00FE713A" w:rsidRDefault="002A2695" w:rsidP="002A2695">
      <w:pPr>
        <w:shd w:val="clear" w:color="auto" w:fill="C6D9F1"/>
        <w:rPr>
          <w:rFonts w:ascii="Times New Roman" w:hAnsi="Times New Roman"/>
          <w:b/>
          <w:bCs/>
          <w:i/>
          <w:iCs/>
          <w:sz w:val="28"/>
          <w:szCs w:val="28"/>
          <w:lang w:val="ru-RU"/>
        </w:rPr>
      </w:pPr>
    </w:p>
    <w:p w:rsidR="002A2695" w:rsidRPr="00FE713A" w:rsidRDefault="002A2695" w:rsidP="002A2695">
      <w:pPr>
        <w:shd w:val="clear" w:color="auto" w:fill="C6D9F1"/>
        <w:jc w:val="center"/>
        <w:rPr>
          <w:rFonts w:ascii="Times New Roman" w:hAnsi="Times New Roman"/>
          <w:b/>
          <w:bCs/>
          <w:i/>
          <w:iCs/>
          <w:sz w:val="28"/>
          <w:szCs w:val="28"/>
          <w:lang w:val="ru-RU"/>
        </w:rPr>
      </w:pPr>
      <w:r w:rsidRPr="00BA2B5D">
        <w:rPr>
          <w:rFonts w:ascii="Times New Roman" w:hAnsi="Times New Roman"/>
          <w:b/>
          <w:bCs/>
          <w:i/>
          <w:iCs/>
          <w:sz w:val="28"/>
          <w:szCs w:val="28"/>
        </w:rPr>
        <w:t>VII</w:t>
      </w:r>
      <w:r w:rsidRPr="00FE713A">
        <w:rPr>
          <w:rFonts w:ascii="Times New Roman" w:hAnsi="Times New Roman"/>
          <w:b/>
          <w:bCs/>
          <w:i/>
          <w:iCs/>
          <w:sz w:val="28"/>
          <w:szCs w:val="28"/>
          <w:lang w:val="ru-RU"/>
        </w:rPr>
        <w:t xml:space="preserve">  МОДЕЛ УГОВОРА</w:t>
      </w:r>
      <w:r>
        <w:rPr>
          <w:rFonts w:ascii="Times New Roman" w:hAnsi="Times New Roman"/>
          <w:b/>
          <w:bCs/>
          <w:i/>
          <w:iCs/>
          <w:sz w:val="28"/>
          <w:szCs w:val="28"/>
          <w:lang w:val="ru-RU"/>
        </w:rPr>
        <w:t xml:space="preserve"> </w:t>
      </w:r>
    </w:p>
    <w:p w:rsidR="002A2695" w:rsidRPr="003923AB" w:rsidRDefault="002A2695" w:rsidP="002A2695">
      <w:pPr>
        <w:jc w:val="center"/>
        <w:rPr>
          <w:rFonts w:ascii="Times New Roman" w:hAnsi="Times New Roman"/>
          <w:iCs/>
          <w:sz w:val="24"/>
          <w:szCs w:val="24"/>
          <w:lang w:val="sr-Cyrl-CS"/>
        </w:rPr>
      </w:pPr>
      <w:r w:rsidRPr="003923AB">
        <w:rPr>
          <w:rFonts w:ascii="Times New Roman" w:hAnsi="Times New Roman"/>
          <w:b/>
          <w:bCs/>
          <w:iCs/>
          <w:sz w:val="24"/>
          <w:szCs w:val="24"/>
          <w:lang w:val="ru-RU"/>
        </w:rPr>
        <w:t>УГОВОР О</w:t>
      </w:r>
      <w:r w:rsidRPr="003923AB">
        <w:rPr>
          <w:rFonts w:ascii="Times New Roman" w:hAnsi="Times New Roman"/>
          <w:b/>
          <w:bCs/>
          <w:sz w:val="24"/>
          <w:szCs w:val="24"/>
          <w:lang w:val="ru-RU"/>
        </w:rPr>
        <w:t xml:space="preserve"> </w:t>
      </w:r>
      <w:r w:rsidRPr="003923AB">
        <w:rPr>
          <w:rFonts w:ascii="Times New Roman" w:hAnsi="Times New Roman"/>
          <w:b/>
          <w:bCs/>
          <w:sz w:val="24"/>
          <w:szCs w:val="24"/>
          <w:lang w:val="sr-Cyrl-CS"/>
        </w:rPr>
        <w:t xml:space="preserve"> </w:t>
      </w:r>
      <w:r w:rsidRPr="003923AB">
        <w:rPr>
          <w:rFonts w:ascii="Times New Roman" w:hAnsi="Times New Roman"/>
          <w:iCs/>
          <w:sz w:val="24"/>
          <w:szCs w:val="24"/>
          <w:lang w:val="sr-Cyrl-CS"/>
        </w:rPr>
        <w:t xml:space="preserve">набавци </w:t>
      </w:r>
      <w:r>
        <w:rPr>
          <w:rFonts w:ascii="Times New Roman" w:hAnsi="Times New Roman"/>
          <w:iCs/>
          <w:sz w:val="24"/>
          <w:szCs w:val="24"/>
          <w:lang w:val="sr-Cyrl-CS"/>
        </w:rPr>
        <w:t xml:space="preserve">горива за моторна возила </w:t>
      </w:r>
    </w:p>
    <w:p w:rsidR="002A2695" w:rsidRPr="003923AB" w:rsidRDefault="002A2695" w:rsidP="002A2695">
      <w:pPr>
        <w:jc w:val="center"/>
        <w:rPr>
          <w:rFonts w:ascii="Times New Roman" w:hAnsi="Times New Roman"/>
          <w:iCs/>
          <w:sz w:val="24"/>
          <w:szCs w:val="24"/>
          <w:lang w:val="sr-Cyrl-CS"/>
        </w:rPr>
      </w:pPr>
      <w:r w:rsidRPr="003923AB">
        <w:rPr>
          <w:rFonts w:ascii="Times New Roman" w:hAnsi="Times New Roman"/>
          <w:b/>
          <w:iCs/>
          <w:sz w:val="24"/>
          <w:szCs w:val="24"/>
          <w:lang w:val="sr-Cyrl-CS"/>
        </w:rPr>
        <w:t>Закључен између:</w:t>
      </w:r>
    </w:p>
    <w:p w:rsidR="002A2695" w:rsidRPr="003923AB" w:rsidRDefault="002A2695" w:rsidP="002A2695">
      <w:pPr>
        <w:jc w:val="both"/>
        <w:rPr>
          <w:rFonts w:ascii="Times New Roman" w:hAnsi="Times New Roman"/>
          <w:b/>
          <w:bCs/>
          <w:sz w:val="24"/>
          <w:szCs w:val="24"/>
          <w:lang w:val="bs-Cyrl-BA"/>
        </w:rPr>
      </w:pPr>
      <w:r w:rsidRPr="003923AB">
        <w:rPr>
          <w:rFonts w:ascii="Times New Roman" w:hAnsi="Times New Roman"/>
          <w:b/>
          <w:sz w:val="24"/>
          <w:szCs w:val="24"/>
          <w:lang w:val="bs-Cyrl-BA"/>
        </w:rPr>
        <w:t>1.Општинске управе општине Баточина</w:t>
      </w:r>
      <w:r w:rsidRPr="003923AB">
        <w:rPr>
          <w:rFonts w:ascii="Times New Roman" w:hAnsi="Times New Roman"/>
          <w:sz w:val="24"/>
          <w:szCs w:val="24"/>
          <w:lang w:val="sr-Latn-CS"/>
        </w:rPr>
        <w:t xml:space="preserve">, </w:t>
      </w:r>
      <w:r w:rsidRPr="003923AB">
        <w:rPr>
          <w:rFonts w:ascii="Times New Roman" w:hAnsi="Times New Roman"/>
          <w:sz w:val="24"/>
          <w:szCs w:val="24"/>
          <w:lang w:val="sr-Cyrl-CS"/>
        </w:rPr>
        <w:t xml:space="preserve">Краља Петра </w:t>
      </w:r>
      <w:r w:rsidRPr="003923AB">
        <w:rPr>
          <w:rFonts w:ascii="Times New Roman" w:hAnsi="Times New Roman"/>
          <w:sz w:val="24"/>
          <w:szCs w:val="24"/>
        </w:rPr>
        <w:t>I</w:t>
      </w:r>
      <w:r w:rsidRPr="003923AB">
        <w:rPr>
          <w:rFonts w:ascii="Times New Roman" w:hAnsi="Times New Roman"/>
          <w:sz w:val="24"/>
          <w:szCs w:val="24"/>
          <w:lang w:val="hr-HR"/>
        </w:rPr>
        <w:t xml:space="preserve"> број 37, Матични број </w:t>
      </w:r>
      <w:r w:rsidR="003B2AC7">
        <w:rPr>
          <w:rFonts w:ascii="Times New Roman" w:hAnsi="Times New Roman"/>
          <w:sz w:val="24"/>
          <w:szCs w:val="24"/>
          <w:lang w:val="sr-Cyrl-CS"/>
        </w:rPr>
        <w:t>07202342</w:t>
      </w:r>
      <w:r w:rsidRPr="003923AB">
        <w:rPr>
          <w:rFonts w:ascii="Times New Roman" w:hAnsi="Times New Roman"/>
          <w:sz w:val="24"/>
          <w:szCs w:val="24"/>
          <w:lang w:val="hr-HR"/>
        </w:rPr>
        <w:t xml:space="preserve">, ПИБ </w:t>
      </w:r>
      <w:r w:rsidR="003B2AC7">
        <w:rPr>
          <w:rFonts w:ascii="Times New Roman" w:hAnsi="Times New Roman"/>
          <w:sz w:val="24"/>
          <w:szCs w:val="24"/>
          <w:lang w:val="sr-Cyrl-CS"/>
        </w:rPr>
        <w:t>101220685</w:t>
      </w:r>
      <w:r w:rsidRPr="003923AB">
        <w:rPr>
          <w:rFonts w:ascii="Times New Roman" w:hAnsi="Times New Roman"/>
          <w:sz w:val="24"/>
          <w:szCs w:val="24"/>
          <w:lang w:val="hr-HR"/>
        </w:rPr>
        <w:t xml:space="preserve">, </w:t>
      </w:r>
      <w:r w:rsidRPr="003923AB">
        <w:rPr>
          <w:rFonts w:ascii="Times New Roman" w:hAnsi="Times New Roman"/>
          <w:sz w:val="24"/>
          <w:szCs w:val="24"/>
          <w:lang w:val="bs-Cyrl-BA"/>
        </w:rPr>
        <w:t xml:space="preserve">текући рачун  </w:t>
      </w:r>
      <w:r w:rsidRPr="003923AB">
        <w:rPr>
          <w:rFonts w:ascii="Times New Roman" w:hAnsi="Times New Roman"/>
          <w:sz w:val="24"/>
          <w:szCs w:val="24"/>
          <w:lang w:val="sr-Cyrl-CS"/>
        </w:rPr>
        <w:t xml:space="preserve">840-32640-81, Управа за трезор, </w:t>
      </w:r>
      <w:r w:rsidRPr="003923AB">
        <w:rPr>
          <w:rFonts w:ascii="Times New Roman" w:hAnsi="Times New Roman"/>
          <w:sz w:val="24"/>
          <w:szCs w:val="24"/>
          <w:lang w:val="hr-HR"/>
        </w:rPr>
        <w:t>ко</w:t>
      </w:r>
      <w:r w:rsidRPr="003923AB">
        <w:rPr>
          <w:rFonts w:ascii="Times New Roman" w:hAnsi="Times New Roman"/>
          <w:sz w:val="24"/>
          <w:szCs w:val="24"/>
          <w:lang w:val="sr-Cyrl-CS"/>
        </w:rPr>
        <w:t>ју</w:t>
      </w:r>
      <w:r w:rsidRPr="003923AB">
        <w:rPr>
          <w:rFonts w:ascii="Times New Roman" w:hAnsi="Times New Roman"/>
          <w:sz w:val="24"/>
          <w:szCs w:val="24"/>
          <w:lang w:val="hr-HR"/>
        </w:rPr>
        <w:t xml:space="preserve"> заступа </w:t>
      </w:r>
      <w:r w:rsidR="00895F84">
        <w:rPr>
          <w:rFonts w:ascii="Times New Roman" w:hAnsi="Times New Roman"/>
          <w:sz w:val="24"/>
          <w:szCs w:val="24"/>
          <w:lang w:val="sr-Cyrl-CS"/>
        </w:rPr>
        <w:t>Начелник</w:t>
      </w:r>
      <w:r w:rsidRPr="003923AB">
        <w:rPr>
          <w:rFonts w:ascii="Times New Roman" w:hAnsi="Times New Roman"/>
          <w:sz w:val="24"/>
          <w:szCs w:val="24"/>
          <w:lang w:val="sr-Cyrl-CS"/>
        </w:rPr>
        <w:t xml:space="preserve"> </w:t>
      </w:r>
      <w:r w:rsidRPr="003923AB">
        <w:rPr>
          <w:rFonts w:ascii="Times New Roman" w:hAnsi="Times New Roman"/>
          <w:sz w:val="24"/>
          <w:szCs w:val="24"/>
          <w:lang w:val="hr-HR"/>
        </w:rPr>
        <w:t>Општин</w:t>
      </w:r>
      <w:r w:rsidRPr="003923AB">
        <w:rPr>
          <w:rFonts w:ascii="Times New Roman" w:hAnsi="Times New Roman"/>
          <w:sz w:val="24"/>
          <w:szCs w:val="24"/>
          <w:lang w:val="sr-Cyrl-CS"/>
        </w:rPr>
        <w:t>ск</w:t>
      </w:r>
      <w:r w:rsidRPr="003923AB">
        <w:rPr>
          <w:rFonts w:ascii="Times New Roman" w:hAnsi="Times New Roman"/>
          <w:sz w:val="24"/>
          <w:szCs w:val="24"/>
          <w:lang w:val="hr-HR"/>
        </w:rPr>
        <w:t>е</w:t>
      </w:r>
      <w:r w:rsidRPr="003923AB">
        <w:rPr>
          <w:rFonts w:ascii="Times New Roman" w:hAnsi="Times New Roman"/>
          <w:sz w:val="24"/>
          <w:szCs w:val="24"/>
          <w:lang w:val="sr-Cyrl-CS"/>
        </w:rPr>
        <w:t xml:space="preserve"> управе општине</w:t>
      </w:r>
      <w:r w:rsidRPr="003923AB">
        <w:rPr>
          <w:rFonts w:ascii="Times New Roman" w:hAnsi="Times New Roman"/>
          <w:sz w:val="24"/>
          <w:szCs w:val="24"/>
          <w:lang w:val="hr-HR"/>
        </w:rPr>
        <w:t xml:space="preserve"> </w:t>
      </w:r>
      <w:r w:rsidRPr="003923AB">
        <w:rPr>
          <w:rFonts w:ascii="Times New Roman" w:hAnsi="Times New Roman"/>
          <w:sz w:val="24"/>
          <w:szCs w:val="24"/>
          <w:lang w:val="bs-Cyrl-BA"/>
        </w:rPr>
        <w:t>Баточина</w:t>
      </w:r>
      <w:r w:rsidRPr="003923AB">
        <w:rPr>
          <w:rFonts w:ascii="Times New Roman" w:hAnsi="Times New Roman"/>
          <w:sz w:val="24"/>
          <w:szCs w:val="24"/>
          <w:lang w:val="sr-Latn-CS"/>
        </w:rPr>
        <w:t>,</w:t>
      </w:r>
      <w:r>
        <w:rPr>
          <w:rFonts w:ascii="Times New Roman" w:hAnsi="Times New Roman"/>
          <w:sz w:val="24"/>
          <w:szCs w:val="24"/>
          <w:lang w:val="sr-Cyrl-CS"/>
        </w:rPr>
        <w:t xml:space="preserve"> </w:t>
      </w:r>
      <w:r w:rsidR="00895F84">
        <w:rPr>
          <w:rFonts w:ascii="Times New Roman" w:hAnsi="Times New Roman"/>
          <w:sz w:val="24"/>
          <w:szCs w:val="24"/>
          <w:lang w:val="sr-Cyrl-CS"/>
        </w:rPr>
        <w:t>Никола Несторовић</w:t>
      </w:r>
      <w:r w:rsidRPr="003923AB">
        <w:rPr>
          <w:rFonts w:ascii="Times New Roman" w:hAnsi="Times New Roman"/>
          <w:sz w:val="24"/>
          <w:szCs w:val="24"/>
          <w:lang w:val="sr-Cyrl-CS"/>
        </w:rPr>
        <w:t xml:space="preserve">, </w:t>
      </w:r>
      <w:r w:rsidRPr="003923AB">
        <w:rPr>
          <w:rFonts w:ascii="Times New Roman" w:hAnsi="Times New Roman"/>
          <w:sz w:val="24"/>
          <w:szCs w:val="24"/>
          <w:lang w:val="sr-Latn-CS"/>
        </w:rPr>
        <w:t xml:space="preserve"> с једне стране</w:t>
      </w:r>
      <w:r w:rsidRPr="003923AB">
        <w:rPr>
          <w:rFonts w:ascii="Times New Roman" w:hAnsi="Times New Roman"/>
          <w:sz w:val="24"/>
          <w:szCs w:val="24"/>
          <w:lang w:val="sr-Cyrl-CS"/>
        </w:rPr>
        <w:t>,</w:t>
      </w:r>
      <w:r w:rsidRPr="003923AB">
        <w:rPr>
          <w:rFonts w:ascii="Times New Roman" w:hAnsi="Times New Roman"/>
          <w:sz w:val="24"/>
          <w:szCs w:val="24"/>
          <w:lang w:val="sr-Latn-CS"/>
        </w:rPr>
        <w:t xml:space="preserve"> (у даље тексту: </w:t>
      </w:r>
      <w:r w:rsidRPr="003923AB">
        <w:rPr>
          <w:rFonts w:ascii="Times New Roman" w:hAnsi="Times New Roman"/>
          <w:b/>
          <w:sz w:val="24"/>
          <w:szCs w:val="24"/>
          <w:lang w:val="sr-Latn-CS"/>
        </w:rPr>
        <w:t>НАРУЧИЛАЦ</w:t>
      </w:r>
      <w:r w:rsidRPr="003923AB">
        <w:rPr>
          <w:rFonts w:ascii="Times New Roman" w:hAnsi="Times New Roman"/>
          <w:sz w:val="24"/>
          <w:szCs w:val="24"/>
          <w:lang w:val="sr-Latn-CS"/>
        </w:rPr>
        <w:t>)</w:t>
      </w:r>
      <w:r w:rsidRPr="003923AB">
        <w:rPr>
          <w:rFonts w:ascii="Times New Roman" w:hAnsi="Times New Roman"/>
          <w:sz w:val="24"/>
          <w:szCs w:val="24"/>
          <w:lang w:val="bs-Cyrl-BA"/>
        </w:rPr>
        <w:t>,</w:t>
      </w:r>
    </w:p>
    <w:p w:rsidR="002A2695" w:rsidRPr="003923AB" w:rsidRDefault="002A2695" w:rsidP="002A2695">
      <w:pPr>
        <w:ind w:left="420"/>
        <w:jc w:val="both"/>
        <w:rPr>
          <w:rFonts w:ascii="Times New Roman" w:hAnsi="Times New Roman"/>
          <w:bCs/>
          <w:sz w:val="24"/>
          <w:szCs w:val="24"/>
          <w:lang w:val="bs-Cyrl-BA"/>
        </w:rPr>
      </w:pPr>
      <w:r w:rsidRPr="003923AB">
        <w:rPr>
          <w:rFonts w:ascii="Times New Roman" w:hAnsi="Times New Roman"/>
          <w:bCs/>
          <w:sz w:val="24"/>
          <w:szCs w:val="24"/>
          <w:lang w:val="bs-Cyrl-BA"/>
        </w:rPr>
        <w:t>и</w:t>
      </w:r>
    </w:p>
    <w:p w:rsidR="002A2695" w:rsidRPr="003923AB" w:rsidRDefault="002A2695" w:rsidP="002A2695">
      <w:pPr>
        <w:jc w:val="both"/>
        <w:rPr>
          <w:rFonts w:ascii="Times New Roman" w:hAnsi="Times New Roman"/>
          <w:i/>
          <w:iCs/>
          <w:sz w:val="24"/>
          <w:szCs w:val="24"/>
          <w:lang w:val="bs-Cyrl-BA"/>
        </w:rPr>
      </w:pPr>
      <w:r w:rsidRPr="003923AB">
        <w:rPr>
          <w:rFonts w:ascii="Times New Roman" w:hAnsi="Times New Roman"/>
          <w:i/>
          <w:iCs/>
          <w:sz w:val="24"/>
          <w:szCs w:val="24"/>
          <w:lang w:val="bs-Cyrl-BA"/>
        </w:rPr>
        <w:t>................................................................................................</w:t>
      </w:r>
    </w:p>
    <w:p w:rsidR="002A2695" w:rsidRPr="003923AB" w:rsidRDefault="002A2695" w:rsidP="002A2695">
      <w:pPr>
        <w:jc w:val="both"/>
        <w:rPr>
          <w:rFonts w:ascii="Times New Roman" w:hAnsi="Times New Roman"/>
          <w:i/>
          <w:iCs/>
          <w:sz w:val="24"/>
          <w:szCs w:val="24"/>
          <w:lang w:val="bs-Cyrl-BA"/>
        </w:rPr>
      </w:pPr>
      <w:r w:rsidRPr="003923AB">
        <w:rPr>
          <w:rFonts w:ascii="Times New Roman" w:hAnsi="Times New Roman"/>
          <w:i/>
          <w:iCs/>
          <w:sz w:val="24"/>
          <w:szCs w:val="24"/>
          <w:lang w:val="bs-Cyrl-BA"/>
        </w:rPr>
        <w:t>са седиштем у ............................................, улица .........................................., ПИБ:.......................... Матични број: ........................................</w:t>
      </w:r>
    </w:p>
    <w:p w:rsidR="002A2695" w:rsidRPr="003923AB" w:rsidRDefault="002A2695" w:rsidP="002A2695">
      <w:pPr>
        <w:jc w:val="both"/>
        <w:rPr>
          <w:rFonts w:ascii="Times New Roman" w:hAnsi="Times New Roman"/>
          <w:i/>
          <w:iCs/>
          <w:sz w:val="24"/>
          <w:szCs w:val="24"/>
          <w:lang w:val="bs-Cyrl-BA"/>
        </w:rPr>
      </w:pPr>
      <w:r w:rsidRPr="003923AB">
        <w:rPr>
          <w:rFonts w:ascii="Times New Roman" w:hAnsi="Times New Roman"/>
          <w:i/>
          <w:iCs/>
          <w:sz w:val="24"/>
          <w:szCs w:val="24"/>
          <w:lang w:val="bs-Cyrl-BA"/>
        </w:rPr>
        <w:t>Број рачуна: ............................................ Назив банке:......................................,</w:t>
      </w:r>
    </w:p>
    <w:p w:rsidR="002A2695" w:rsidRPr="003923AB" w:rsidRDefault="002A2695" w:rsidP="002A2695">
      <w:pPr>
        <w:jc w:val="both"/>
        <w:rPr>
          <w:rFonts w:ascii="Times New Roman" w:hAnsi="Times New Roman"/>
          <w:i/>
          <w:iCs/>
          <w:sz w:val="24"/>
          <w:szCs w:val="24"/>
          <w:lang w:val="bs-Cyrl-BA"/>
        </w:rPr>
      </w:pPr>
      <w:r w:rsidRPr="003923AB">
        <w:rPr>
          <w:rFonts w:ascii="Times New Roman" w:hAnsi="Times New Roman"/>
          <w:i/>
          <w:iCs/>
          <w:sz w:val="24"/>
          <w:szCs w:val="24"/>
          <w:lang w:val="bs-Cyrl-BA"/>
        </w:rPr>
        <w:t>Телефон:............................Телефакс:</w:t>
      </w:r>
    </w:p>
    <w:p w:rsidR="002A2695" w:rsidRPr="003923AB" w:rsidRDefault="002A2695" w:rsidP="002A2695">
      <w:pPr>
        <w:jc w:val="both"/>
        <w:rPr>
          <w:rFonts w:ascii="Times New Roman" w:hAnsi="Times New Roman"/>
          <w:i/>
          <w:iCs/>
          <w:sz w:val="24"/>
          <w:szCs w:val="24"/>
          <w:lang w:val="sr-Cyrl-CS"/>
        </w:rPr>
      </w:pPr>
      <w:r w:rsidRPr="003923AB">
        <w:rPr>
          <w:rFonts w:ascii="Times New Roman" w:hAnsi="Times New Roman"/>
          <w:i/>
          <w:iCs/>
          <w:sz w:val="24"/>
          <w:szCs w:val="24"/>
          <w:lang w:val="bs-Cyrl-BA"/>
        </w:rPr>
        <w:t xml:space="preserve">кога заступа................................................................... </w:t>
      </w:r>
    </w:p>
    <w:p w:rsidR="002A2695" w:rsidRPr="003923AB" w:rsidRDefault="002A2695" w:rsidP="002A2695">
      <w:pPr>
        <w:jc w:val="both"/>
        <w:rPr>
          <w:rFonts w:ascii="Times New Roman" w:hAnsi="Times New Roman"/>
          <w:i/>
          <w:iCs/>
          <w:sz w:val="24"/>
          <w:szCs w:val="24"/>
          <w:lang w:val="sr-Cyrl-CS"/>
        </w:rPr>
      </w:pPr>
      <w:r w:rsidRPr="003923AB">
        <w:rPr>
          <w:rFonts w:ascii="Times New Roman" w:hAnsi="Times New Roman"/>
          <w:i/>
          <w:iCs/>
          <w:sz w:val="24"/>
          <w:szCs w:val="24"/>
          <w:lang w:val="sr-Cyrl-CS"/>
        </w:rPr>
        <w:t xml:space="preserve">(у даљем тексту: </w:t>
      </w:r>
      <w:r w:rsidRPr="003923AB">
        <w:rPr>
          <w:rFonts w:ascii="Times New Roman" w:hAnsi="Times New Roman"/>
          <w:b/>
          <w:bCs/>
          <w:i/>
          <w:iCs/>
          <w:sz w:val="24"/>
          <w:szCs w:val="24"/>
          <w:lang w:val="sr-Cyrl-CS"/>
        </w:rPr>
        <w:t>ИЗВРШИЛАЦ</w:t>
      </w:r>
      <w:r w:rsidRPr="003923AB">
        <w:rPr>
          <w:rFonts w:ascii="Times New Roman" w:hAnsi="Times New Roman"/>
          <w:i/>
          <w:iCs/>
          <w:sz w:val="24"/>
          <w:szCs w:val="24"/>
          <w:lang w:val="sr-Cyrl-CS"/>
        </w:rPr>
        <w:t>),</w:t>
      </w:r>
    </w:p>
    <w:p w:rsidR="002A2695" w:rsidRPr="003923AB" w:rsidRDefault="002A2695" w:rsidP="002A2695">
      <w:pPr>
        <w:jc w:val="both"/>
        <w:rPr>
          <w:rFonts w:ascii="Times New Roman" w:hAnsi="Times New Roman"/>
          <w:b/>
          <w:iCs/>
          <w:sz w:val="24"/>
          <w:szCs w:val="24"/>
          <w:lang w:val="sr-Cyrl-CS"/>
        </w:rPr>
      </w:pPr>
      <w:r w:rsidRPr="003923AB">
        <w:rPr>
          <w:rFonts w:ascii="Times New Roman" w:hAnsi="Times New Roman"/>
          <w:sz w:val="24"/>
          <w:szCs w:val="24"/>
          <w:lang w:val="sr-Latn-CS"/>
        </w:rPr>
        <w:t xml:space="preserve"> </w:t>
      </w:r>
      <w:r w:rsidRPr="003923AB">
        <w:rPr>
          <w:rFonts w:ascii="Times New Roman" w:hAnsi="Times New Roman"/>
          <w:b/>
          <w:iCs/>
          <w:sz w:val="24"/>
          <w:szCs w:val="24"/>
          <w:lang w:val="sr-Cyrl-CS"/>
        </w:rPr>
        <w:t xml:space="preserve">Основ уговора: </w:t>
      </w:r>
    </w:p>
    <w:p w:rsidR="002A2695" w:rsidRPr="00D90851" w:rsidRDefault="002A2695" w:rsidP="002A2695">
      <w:pPr>
        <w:rPr>
          <w:rFonts w:ascii="Times New Roman" w:hAnsi="Times New Roman"/>
          <w:iCs/>
          <w:sz w:val="24"/>
          <w:szCs w:val="24"/>
          <w:lang w:val="sr-Cyrl-CS"/>
        </w:rPr>
      </w:pPr>
      <w:r w:rsidRPr="00D64527">
        <w:rPr>
          <w:rFonts w:ascii="Times New Roman" w:hAnsi="Times New Roman"/>
          <w:b/>
          <w:iCs/>
          <w:sz w:val="24"/>
          <w:szCs w:val="24"/>
          <w:lang w:val="sr-Cyrl-CS"/>
        </w:rPr>
        <w:t>ЈН</w:t>
      </w:r>
      <w:r w:rsidR="00D90851">
        <w:rPr>
          <w:rFonts w:ascii="Times New Roman" w:hAnsi="Times New Roman"/>
          <w:b/>
          <w:iCs/>
          <w:sz w:val="24"/>
          <w:szCs w:val="24"/>
          <w:lang w:val="sr-Cyrl-CS"/>
        </w:rPr>
        <w:t>МВ интерни б</w:t>
      </w:r>
      <w:r w:rsidRPr="00D64527">
        <w:rPr>
          <w:rFonts w:ascii="Times New Roman" w:hAnsi="Times New Roman"/>
          <w:b/>
          <w:iCs/>
          <w:sz w:val="24"/>
          <w:szCs w:val="24"/>
          <w:lang w:val="sr-Cyrl-CS"/>
        </w:rPr>
        <w:t>рој:</w:t>
      </w:r>
      <w:r w:rsidRPr="00D64527">
        <w:rPr>
          <w:rFonts w:ascii="Times New Roman" w:hAnsi="Times New Roman"/>
          <w:sz w:val="24"/>
          <w:szCs w:val="24"/>
          <w:lang w:val="sr-Cyrl-CS"/>
        </w:rPr>
        <w:t xml:space="preserve"> </w:t>
      </w:r>
      <w:r w:rsidR="00E35BF5">
        <w:rPr>
          <w:rFonts w:ascii="Times New Roman" w:hAnsi="Times New Roman"/>
          <w:sz w:val="24"/>
          <w:szCs w:val="24"/>
          <w:lang w:val="sr-Cyrl-CS"/>
        </w:rPr>
        <w:t>18/2017</w:t>
      </w:r>
      <w:r w:rsidRPr="00D64527">
        <w:rPr>
          <w:rFonts w:ascii="Times New Roman" w:hAnsi="Times New Roman"/>
          <w:sz w:val="24"/>
          <w:szCs w:val="24"/>
          <w:lang w:val="sr-Cyrl-CS"/>
        </w:rPr>
        <w:t xml:space="preserve"> </w:t>
      </w:r>
      <w:r w:rsidRPr="00D64527">
        <w:rPr>
          <w:rFonts w:ascii="Times New Roman" w:hAnsi="Times New Roman"/>
          <w:iCs/>
          <w:sz w:val="24"/>
          <w:szCs w:val="24"/>
          <w:lang w:val="sr-Cyrl-CS"/>
        </w:rPr>
        <w:t xml:space="preserve">и Одлуке о покретању поступка ЈНМВ </w:t>
      </w:r>
      <w:r w:rsidR="00E35BF5">
        <w:rPr>
          <w:rFonts w:ascii="Times New Roman" w:hAnsi="Times New Roman"/>
          <w:iCs/>
          <w:sz w:val="24"/>
          <w:szCs w:val="24"/>
          <w:lang w:val="sr-Cyrl-CS"/>
        </w:rPr>
        <w:t>18/2017</w:t>
      </w:r>
      <w:r w:rsidRPr="00D64527">
        <w:rPr>
          <w:rFonts w:ascii="Times New Roman" w:hAnsi="Times New Roman"/>
          <w:iCs/>
          <w:sz w:val="24"/>
          <w:szCs w:val="24"/>
          <w:lang w:val="sr-Cyrl-CS"/>
        </w:rPr>
        <w:t xml:space="preserve">, </w:t>
      </w:r>
      <w:r w:rsidR="00D90851" w:rsidRPr="00D90851">
        <w:rPr>
          <w:rFonts w:ascii="Times New Roman" w:hAnsi="Times New Roman"/>
          <w:iCs/>
          <w:sz w:val="24"/>
          <w:szCs w:val="24"/>
          <w:lang w:val="sr-Cyrl-CS"/>
        </w:rPr>
        <w:t>031</w:t>
      </w:r>
      <w:r w:rsidRPr="00D90851">
        <w:rPr>
          <w:rFonts w:ascii="Times New Roman" w:hAnsi="Times New Roman"/>
          <w:iCs/>
          <w:sz w:val="24"/>
          <w:szCs w:val="24"/>
          <w:lang w:val="sr-Cyrl-CS"/>
        </w:rPr>
        <w:t>-</w:t>
      </w:r>
      <w:r w:rsidR="00B274AA">
        <w:rPr>
          <w:rFonts w:ascii="Times New Roman" w:hAnsi="Times New Roman"/>
          <w:iCs/>
          <w:sz w:val="24"/>
          <w:szCs w:val="24"/>
          <w:lang w:val="sr-Cyrl-CS"/>
        </w:rPr>
        <w:t>695</w:t>
      </w:r>
      <w:r w:rsidRPr="00D90851">
        <w:rPr>
          <w:rFonts w:ascii="Times New Roman" w:hAnsi="Times New Roman"/>
          <w:iCs/>
          <w:sz w:val="24"/>
          <w:szCs w:val="24"/>
          <w:lang w:val="sr-Cyrl-CS"/>
        </w:rPr>
        <w:t>/1</w:t>
      </w:r>
      <w:r w:rsidR="00D90851" w:rsidRPr="00D90851">
        <w:rPr>
          <w:rFonts w:ascii="Times New Roman" w:hAnsi="Times New Roman"/>
          <w:iCs/>
          <w:sz w:val="24"/>
          <w:szCs w:val="24"/>
          <w:lang w:val="sr-Cyrl-CS"/>
        </w:rPr>
        <w:t>7</w:t>
      </w:r>
      <w:r w:rsidRPr="00D90851">
        <w:rPr>
          <w:rFonts w:ascii="Times New Roman" w:hAnsi="Times New Roman"/>
          <w:iCs/>
          <w:sz w:val="24"/>
          <w:szCs w:val="24"/>
          <w:lang w:val="sr-Cyrl-CS"/>
        </w:rPr>
        <w:t xml:space="preserve">-01 од </w:t>
      </w:r>
      <w:r w:rsidR="00B274AA">
        <w:rPr>
          <w:rFonts w:ascii="Times New Roman" w:hAnsi="Times New Roman"/>
          <w:iCs/>
          <w:sz w:val="24"/>
          <w:szCs w:val="24"/>
          <w:lang w:val="sr-Cyrl-CS"/>
        </w:rPr>
        <w:t>08</w:t>
      </w:r>
      <w:r w:rsidRPr="00D90851">
        <w:rPr>
          <w:rFonts w:ascii="Times New Roman" w:hAnsi="Times New Roman"/>
          <w:iCs/>
          <w:sz w:val="24"/>
          <w:szCs w:val="24"/>
          <w:lang w:val="sr-Cyrl-CS"/>
        </w:rPr>
        <w:t>.</w:t>
      </w:r>
      <w:r w:rsidR="00B274AA">
        <w:rPr>
          <w:rFonts w:ascii="Times New Roman" w:hAnsi="Times New Roman"/>
          <w:iCs/>
          <w:sz w:val="24"/>
          <w:szCs w:val="24"/>
          <w:lang w:val="sr-Cyrl-CS"/>
        </w:rPr>
        <w:t>12</w:t>
      </w:r>
      <w:r w:rsidRPr="00D90851">
        <w:rPr>
          <w:rFonts w:ascii="Times New Roman" w:hAnsi="Times New Roman"/>
          <w:iCs/>
          <w:sz w:val="24"/>
          <w:szCs w:val="24"/>
          <w:lang w:val="sr-Cyrl-CS"/>
        </w:rPr>
        <w:t>.201</w:t>
      </w:r>
      <w:r w:rsidR="00D90851" w:rsidRPr="00D90851">
        <w:rPr>
          <w:rFonts w:ascii="Times New Roman" w:hAnsi="Times New Roman"/>
          <w:iCs/>
          <w:sz w:val="24"/>
          <w:szCs w:val="24"/>
          <w:lang w:val="sr-Cyrl-CS"/>
        </w:rPr>
        <w:t>7</w:t>
      </w:r>
      <w:r w:rsidRPr="00D90851">
        <w:rPr>
          <w:rFonts w:ascii="Times New Roman" w:hAnsi="Times New Roman"/>
          <w:iCs/>
          <w:sz w:val="24"/>
          <w:szCs w:val="24"/>
          <w:lang w:val="sr-Cyrl-CS"/>
        </w:rPr>
        <w:t>.год.</w:t>
      </w:r>
    </w:p>
    <w:p w:rsidR="002A2695" w:rsidRPr="003923AB" w:rsidRDefault="002A2695" w:rsidP="002A2695">
      <w:pPr>
        <w:rPr>
          <w:rFonts w:ascii="Times New Roman" w:hAnsi="Times New Roman"/>
          <w:iCs/>
          <w:sz w:val="24"/>
          <w:szCs w:val="24"/>
          <w:lang w:val="sr-Cyrl-CS"/>
        </w:rPr>
      </w:pPr>
      <w:r w:rsidRPr="003923AB">
        <w:rPr>
          <w:rFonts w:ascii="Times New Roman" w:hAnsi="Times New Roman"/>
          <w:b/>
          <w:iCs/>
          <w:sz w:val="24"/>
          <w:szCs w:val="24"/>
          <w:lang w:val="sr-Cyrl-CS"/>
        </w:rPr>
        <w:t>Број и датум Одлуке о додели уговора</w:t>
      </w:r>
      <w:r w:rsidRPr="003923AB">
        <w:rPr>
          <w:rFonts w:ascii="Times New Roman" w:hAnsi="Times New Roman"/>
          <w:iCs/>
          <w:sz w:val="24"/>
          <w:szCs w:val="24"/>
          <w:lang w:val="sr-Cyrl-CS"/>
        </w:rPr>
        <w:t xml:space="preserve">: </w:t>
      </w:r>
      <w:r>
        <w:rPr>
          <w:rFonts w:ascii="Times New Roman" w:hAnsi="Times New Roman"/>
          <w:iCs/>
          <w:sz w:val="24"/>
          <w:szCs w:val="24"/>
          <w:lang w:val="sr-Cyrl-CS"/>
        </w:rPr>
        <w:t>____________</w:t>
      </w:r>
      <w:r w:rsidRPr="003923AB">
        <w:rPr>
          <w:rFonts w:ascii="Times New Roman" w:hAnsi="Times New Roman"/>
          <w:iCs/>
          <w:sz w:val="24"/>
          <w:szCs w:val="24"/>
          <w:lang w:val="sr-Cyrl-CS"/>
        </w:rPr>
        <w:t xml:space="preserve">  од  дана __.__.____. године.</w:t>
      </w:r>
    </w:p>
    <w:p w:rsidR="002A2695" w:rsidRPr="003923AB" w:rsidRDefault="002A2695" w:rsidP="002A2695">
      <w:pPr>
        <w:rPr>
          <w:rFonts w:ascii="Times New Roman" w:hAnsi="Times New Roman"/>
          <w:iCs/>
          <w:sz w:val="24"/>
          <w:szCs w:val="24"/>
          <w:lang w:val="sr-Cyrl-CS"/>
        </w:rPr>
      </w:pPr>
      <w:r w:rsidRPr="003923AB">
        <w:rPr>
          <w:rFonts w:ascii="Times New Roman" w:hAnsi="Times New Roman"/>
          <w:b/>
          <w:iCs/>
          <w:sz w:val="24"/>
          <w:szCs w:val="24"/>
          <w:lang w:val="sr-Cyrl-CS"/>
        </w:rPr>
        <w:t>Понуда изабраног понуђача</w:t>
      </w:r>
      <w:r w:rsidRPr="003923AB">
        <w:rPr>
          <w:rFonts w:ascii="Times New Roman" w:hAnsi="Times New Roman"/>
          <w:iCs/>
          <w:sz w:val="24"/>
          <w:szCs w:val="24"/>
          <w:lang w:val="sr-Cyrl-CS"/>
        </w:rPr>
        <w:t xml:space="preserve">  број ______ од  __. __. ____. године.</w:t>
      </w:r>
    </w:p>
    <w:p w:rsidR="002A2695" w:rsidRPr="006A6B98" w:rsidRDefault="002A2695" w:rsidP="002A2695">
      <w:pPr>
        <w:autoSpaceDE w:val="0"/>
        <w:autoSpaceDN w:val="0"/>
        <w:adjustRightInd w:val="0"/>
        <w:spacing w:after="0" w:line="240" w:lineRule="auto"/>
        <w:rPr>
          <w:rFonts w:ascii="Times New Roman" w:hAnsi="Times New Roman"/>
          <w:color w:val="000000"/>
          <w:sz w:val="24"/>
          <w:szCs w:val="24"/>
        </w:rPr>
      </w:pPr>
    </w:p>
    <w:p w:rsidR="002A2695" w:rsidRPr="00A1170E" w:rsidRDefault="002A2695" w:rsidP="002A2695">
      <w:pPr>
        <w:spacing w:after="0" w:line="240" w:lineRule="auto"/>
        <w:jc w:val="center"/>
        <w:rPr>
          <w:rFonts w:ascii="Times New Roman" w:hAnsi="Times New Roman"/>
          <w:b/>
          <w:bCs/>
          <w:sz w:val="24"/>
          <w:szCs w:val="24"/>
          <w:lang w:val="sr-Cyrl-CS"/>
        </w:rPr>
      </w:pPr>
      <w:r w:rsidRPr="00A1170E">
        <w:rPr>
          <w:rFonts w:ascii="Times New Roman" w:hAnsi="Times New Roman"/>
          <w:b/>
          <w:bCs/>
          <w:sz w:val="24"/>
          <w:szCs w:val="24"/>
          <w:lang w:val="sr-Cyrl-CS"/>
        </w:rPr>
        <w:t>Члан 1.</w:t>
      </w:r>
    </w:p>
    <w:p w:rsidR="002A2695" w:rsidRPr="00A1170E" w:rsidRDefault="002A2695" w:rsidP="002A2695">
      <w:pPr>
        <w:spacing w:after="0" w:line="240" w:lineRule="auto"/>
        <w:jc w:val="center"/>
        <w:rPr>
          <w:rFonts w:ascii="Times New Roman" w:hAnsi="Times New Roman"/>
          <w:b/>
          <w:bCs/>
          <w:sz w:val="24"/>
          <w:szCs w:val="24"/>
          <w:lang w:val="sr-Cyrl-CS"/>
        </w:rPr>
      </w:pPr>
    </w:p>
    <w:p w:rsidR="002A2695" w:rsidRPr="00A1170E" w:rsidRDefault="002A2695" w:rsidP="002A2695">
      <w:pPr>
        <w:tabs>
          <w:tab w:val="left" w:pos="360"/>
        </w:tabs>
        <w:jc w:val="both"/>
        <w:rPr>
          <w:rFonts w:ascii="Times New Roman" w:eastAsia="TimesNewRomanPSMT" w:hAnsi="Times New Roman"/>
          <w:bCs/>
          <w:iCs/>
          <w:sz w:val="24"/>
          <w:szCs w:val="24"/>
        </w:rPr>
      </w:pPr>
      <w:r w:rsidRPr="00A1170E">
        <w:rPr>
          <w:rFonts w:ascii="Times New Roman" w:hAnsi="Times New Roman"/>
          <w:sz w:val="24"/>
          <w:szCs w:val="24"/>
          <w:lang w:val="sr-Cyrl-CS"/>
        </w:rPr>
        <w:tab/>
        <w:t xml:space="preserve">  Предмет уговора је </w:t>
      </w:r>
      <w:r w:rsidRPr="00A1170E">
        <w:rPr>
          <w:rFonts w:ascii="Times New Roman" w:eastAsia="Lucida Sans Unicode" w:hAnsi="Times New Roman"/>
          <w:kern w:val="1"/>
          <w:sz w:val="24"/>
          <w:szCs w:val="24"/>
        </w:rPr>
        <w:t xml:space="preserve">набавка добара - </w:t>
      </w:r>
      <w:r w:rsidR="00471810">
        <w:rPr>
          <w:rFonts w:ascii="Times New Roman" w:eastAsia="TimesNewRomanPS-BoldMT" w:hAnsi="Times New Roman"/>
          <w:kern w:val="1"/>
          <w:sz w:val="24"/>
          <w:szCs w:val="24"/>
        </w:rPr>
        <w:t>Набавка и монтажа дечјег и парковског мобилијара</w:t>
      </w:r>
      <w:r w:rsidRPr="00A1170E">
        <w:rPr>
          <w:rFonts w:ascii="Times New Roman" w:eastAsia="Lucida Sans Unicode" w:hAnsi="Times New Roman"/>
          <w:kern w:val="1"/>
          <w:sz w:val="24"/>
          <w:szCs w:val="24"/>
        </w:rPr>
        <w:t>,</w:t>
      </w:r>
      <w:r w:rsidRPr="00A1170E">
        <w:rPr>
          <w:rFonts w:ascii="Times New Roman" w:eastAsia="Lucida Sans Unicode" w:hAnsi="Times New Roman"/>
          <w:kern w:val="1"/>
          <w:sz w:val="24"/>
          <w:szCs w:val="24"/>
          <w:lang w:val="sr-Cyrl-CS"/>
        </w:rPr>
        <w:t xml:space="preserve"> </w:t>
      </w:r>
      <w:r w:rsidRPr="00A1170E">
        <w:rPr>
          <w:rFonts w:ascii="Times New Roman" w:hAnsi="Times New Roman"/>
          <w:sz w:val="24"/>
          <w:szCs w:val="24"/>
          <w:lang w:val="sr-Cyrl-CS"/>
        </w:rPr>
        <w:t xml:space="preserve">на основу спроведеног поступка јавне набавке мале вредности </w:t>
      </w:r>
      <w:r w:rsidRPr="00A1170E">
        <w:rPr>
          <w:rFonts w:ascii="Times New Roman" w:hAnsi="Times New Roman"/>
          <w:sz w:val="24"/>
          <w:szCs w:val="24"/>
        </w:rPr>
        <w:t>добара</w:t>
      </w:r>
      <w:r w:rsidRPr="00A1170E">
        <w:rPr>
          <w:rFonts w:ascii="Times New Roman" w:hAnsi="Times New Roman"/>
          <w:sz w:val="24"/>
          <w:szCs w:val="24"/>
          <w:lang w:val="sr-Cyrl-CS"/>
        </w:rPr>
        <w:t xml:space="preserve">, </w:t>
      </w:r>
      <w:r w:rsidRPr="00A1170E">
        <w:rPr>
          <w:rFonts w:ascii="Times New Roman" w:hAnsi="Times New Roman"/>
          <w:sz w:val="24"/>
          <w:szCs w:val="24"/>
        </w:rPr>
        <w:t>ЈН</w:t>
      </w:r>
      <w:r>
        <w:rPr>
          <w:rFonts w:ascii="Times New Roman" w:hAnsi="Times New Roman"/>
          <w:sz w:val="24"/>
          <w:szCs w:val="24"/>
          <w:lang w:val="sr-Cyrl-CS"/>
        </w:rPr>
        <w:t>МВ</w:t>
      </w:r>
      <w:r w:rsidRPr="00A1170E">
        <w:rPr>
          <w:rFonts w:ascii="Times New Roman" w:hAnsi="Times New Roman"/>
          <w:sz w:val="24"/>
          <w:szCs w:val="24"/>
        </w:rPr>
        <w:t xml:space="preserve"> </w:t>
      </w:r>
      <w:r w:rsidR="00D90851">
        <w:rPr>
          <w:rFonts w:ascii="Times New Roman" w:hAnsi="Times New Roman"/>
          <w:sz w:val="24"/>
          <w:szCs w:val="24"/>
          <w:lang w:val="sr-Cyrl-CS"/>
        </w:rPr>
        <w:t xml:space="preserve"> интерни </w:t>
      </w:r>
      <w:r w:rsidRPr="00A1170E">
        <w:rPr>
          <w:rFonts w:ascii="Times New Roman" w:hAnsi="Times New Roman"/>
          <w:sz w:val="24"/>
          <w:szCs w:val="24"/>
          <w:lang w:val="sr-Cyrl-CS"/>
        </w:rPr>
        <w:t xml:space="preserve">број  </w:t>
      </w:r>
      <w:r w:rsidR="00E35BF5">
        <w:rPr>
          <w:rFonts w:ascii="Times New Roman" w:hAnsi="Times New Roman"/>
          <w:sz w:val="24"/>
          <w:szCs w:val="24"/>
        </w:rPr>
        <w:t>18/2017</w:t>
      </w:r>
      <w:r w:rsidRPr="00A1170E">
        <w:rPr>
          <w:rFonts w:ascii="Times New Roman" w:hAnsi="Times New Roman"/>
          <w:sz w:val="24"/>
          <w:szCs w:val="24"/>
        </w:rPr>
        <w:t>, и Одлуке о додели уговора број _____________, од _______ 201</w:t>
      </w:r>
      <w:r>
        <w:rPr>
          <w:rFonts w:ascii="Times New Roman" w:hAnsi="Times New Roman"/>
          <w:sz w:val="24"/>
          <w:szCs w:val="24"/>
        </w:rPr>
        <w:t>7</w:t>
      </w:r>
      <w:r w:rsidRPr="00A1170E">
        <w:rPr>
          <w:rFonts w:ascii="Times New Roman" w:hAnsi="Times New Roman"/>
          <w:sz w:val="24"/>
          <w:szCs w:val="24"/>
        </w:rPr>
        <w:t xml:space="preserve">. године, </w:t>
      </w:r>
      <w:r w:rsidRPr="00A1170E">
        <w:rPr>
          <w:rFonts w:ascii="Times New Roman" w:hAnsi="Times New Roman"/>
          <w:sz w:val="24"/>
          <w:szCs w:val="24"/>
          <w:lang w:val="sr-Cyrl-CS"/>
        </w:rPr>
        <w:t xml:space="preserve"> </w:t>
      </w:r>
      <w:r w:rsidRPr="00A1170E">
        <w:rPr>
          <w:rFonts w:ascii="Times New Roman" w:hAnsi="Times New Roman"/>
          <w:sz w:val="24"/>
          <w:szCs w:val="24"/>
        </w:rPr>
        <w:t xml:space="preserve">а </w:t>
      </w:r>
      <w:r w:rsidRPr="00A1170E">
        <w:rPr>
          <w:rFonts w:ascii="Times New Roman" w:hAnsi="Times New Roman"/>
          <w:sz w:val="24"/>
          <w:szCs w:val="24"/>
          <w:lang w:val="sr-Cyrl-CS"/>
        </w:rPr>
        <w:t xml:space="preserve">у свему према усвојеној понуди  </w:t>
      </w:r>
      <w:r w:rsidRPr="00A1170E">
        <w:rPr>
          <w:rFonts w:ascii="Times New Roman" w:hAnsi="Times New Roman"/>
          <w:sz w:val="24"/>
          <w:szCs w:val="24"/>
        </w:rPr>
        <w:t>Понуђача</w:t>
      </w:r>
      <w:r w:rsidRPr="00A1170E">
        <w:rPr>
          <w:rFonts w:ascii="Times New Roman" w:hAnsi="Times New Roman"/>
          <w:sz w:val="24"/>
          <w:szCs w:val="24"/>
          <w:lang w:val="sr-Cyrl-CS"/>
        </w:rPr>
        <w:t xml:space="preserve">,  број ________ од____________. </w:t>
      </w:r>
      <w:r w:rsidRPr="00A1170E">
        <w:rPr>
          <w:rFonts w:ascii="Times New Roman" w:hAnsi="Times New Roman"/>
          <w:sz w:val="24"/>
          <w:szCs w:val="24"/>
        </w:rPr>
        <w:t>г</w:t>
      </w:r>
      <w:r w:rsidRPr="00A1170E">
        <w:rPr>
          <w:rFonts w:ascii="Times New Roman" w:hAnsi="Times New Roman"/>
          <w:sz w:val="24"/>
          <w:szCs w:val="24"/>
          <w:lang w:val="sr-Cyrl-CS"/>
        </w:rPr>
        <w:t xml:space="preserve">одине, </w:t>
      </w:r>
      <w:r w:rsidRPr="00A1170E">
        <w:rPr>
          <w:rFonts w:ascii="Times New Roman" w:hAnsi="Times New Roman"/>
          <w:sz w:val="24"/>
          <w:szCs w:val="24"/>
        </w:rPr>
        <w:t>спецификацији добара са структуром цене, в</w:t>
      </w:r>
      <w:r w:rsidRPr="00A1170E">
        <w:rPr>
          <w:rFonts w:ascii="Times New Roman" w:eastAsia="TimesNewRomanPSMT" w:hAnsi="Times New Roman"/>
          <w:sz w:val="24"/>
          <w:szCs w:val="24"/>
        </w:rPr>
        <w:t>рсти, техничким карактеристикама, квалитету, количини и опису добара</w:t>
      </w:r>
      <w:r w:rsidRPr="00A1170E">
        <w:rPr>
          <w:rFonts w:ascii="Times New Roman" w:hAnsi="Times New Roman"/>
          <w:sz w:val="24"/>
          <w:szCs w:val="24"/>
          <w:lang w:val="sr-Cyrl-CS"/>
        </w:rPr>
        <w:t xml:space="preserve">, који чине саставни део овог Уговора. </w:t>
      </w:r>
    </w:p>
    <w:p w:rsidR="00B274AA" w:rsidRPr="00A1170E" w:rsidRDefault="002A2695" w:rsidP="00B274AA">
      <w:pPr>
        <w:tabs>
          <w:tab w:val="left" w:pos="360"/>
        </w:tabs>
        <w:snapToGrid w:val="0"/>
        <w:jc w:val="both"/>
        <w:rPr>
          <w:rFonts w:ascii="Times New Roman" w:hAnsi="Times New Roman"/>
          <w:sz w:val="24"/>
          <w:szCs w:val="24"/>
          <w:lang w:val="sr-Cyrl-CS"/>
        </w:rPr>
      </w:pPr>
      <w:r w:rsidRPr="00A1170E">
        <w:rPr>
          <w:rFonts w:ascii="Times New Roman" w:eastAsia="TimesNewRomanPSMT" w:hAnsi="Times New Roman"/>
          <w:bCs/>
          <w:iCs/>
          <w:sz w:val="24"/>
          <w:szCs w:val="24"/>
        </w:rPr>
        <w:tab/>
      </w:r>
    </w:p>
    <w:p w:rsidR="002A2695" w:rsidRDefault="002A2695" w:rsidP="002A2695">
      <w:pPr>
        <w:spacing w:after="0" w:line="240" w:lineRule="auto"/>
        <w:jc w:val="center"/>
        <w:rPr>
          <w:rFonts w:ascii="Times New Roman" w:hAnsi="Times New Roman"/>
          <w:b/>
          <w:bCs/>
          <w:sz w:val="24"/>
          <w:szCs w:val="24"/>
          <w:lang w:val="sr-Cyrl-CS"/>
        </w:rPr>
      </w:pPr>
      <w:r w:rsidRPr="00A1170E">
        <w:rPr>
          <w:rFonts w:ascii="Times New Roman" w:hAnsi="Times New Roman"/>
          <w:b/>
          <w:bCs/>
          <w:sz w:val="24"/>
          <w:szCs w:val="24"/>
          <w:lang w:val="sr-Cyrl-CS"/>
        </w:rPr>
        <w:lastRenderedPageBreak/>
        <w:t>Члан 2.</w:t>
      </w:r>
    </w:p>
    <w:p w:rsidR="00B274AA" w:rsidRDefault="00B274AA" w:rsidP="00B274AA">
      <w:pPr>
        <w:spacing w:after="0" w:line="240" w:lineRule="auto"/>
        <w:jc w:val="both"/>
        <w:rPr>
          <w:rFonts w:ascii="Times New Roman" w:hAnsi="Times New Roman"/>
          <w:lang w:val="sr-Cyrl-CS"/>
        </w:rPr>
      </w:pPr>
      <w:r w:rsidRPr="00607AB8">
        <w:rPr>
          <w:rFonts w:ascii="Times New Roman" w:hAnsi="Times New Roman"/>
          <w:sz w:val="24"/>
          <w:szCs w:val="24"/>
        </w:rPr>
        <w:t>Испоручилац се обавезује да изврши испоруку</w:t>
      </w:r>
      <w:r w:rsidR="00607AB8" w:rsidRPr="00607AB8">
        <w:rPr>
          <w:rFonts w:ascii="Times New Roman" w:hAnsi="Times New Roman"/>
          <w:sz w:val="24"/>
          <w:szCs w:val="24"/>
          <w:lang w:val="sr-Cyrl-CS"/>
        </w:rPr>
        <w:t xml:space="preserve"> и монтажу добара из члана 1. овог уговора</w:t>
      </w:r>
      <w:r w:rsidRPr="00607AB8">
        <w:rPr>
          <w:rFonts w:ascii="Times New Roman" w:hAnsi="Times New Roman"/>
          <w:sz w:val="24"/>
          <w:szCs w:val="24"/>
        </w:rPr>
        <w:t xml:space="preserve"> </w:t>
      </w:r>
      <w:r w:rsidR="00607AB8" w:rsidRPr="00607AB8">
        <w:rPr>
          <w:rFonts w:ascii="Times New Roman" w:hAnsi="Times New Roman"/>
          <w:sz w:val="24"/>
          <w:szCs w:val="24"/>
          <w:lang w:val="sr-Cyrl-CS"/>
        </w:rPr>
        <w:t>на платоу Др Зорана Ђинђића у Баточини</w:t>
      </w:r>
      <w:r w:rsidR="00607AB8" w:rsidRPr="00607AB8">
        <w:rPr>
          <w:rFonts w:ascii="Times New Roman" w:hAnsi="Times New Roman"/>
          <w:sz w:val="24"/>
          <w:szCs w:val="24"/>
        </w:rPr>
        <w:t xml:space="preserve"> </w:t>
      </w:r>
      <w:r w:rsidR="00607AB8" w:rsidRPr="00607AB8">
        <w:rPr>
          <w:rFonts w:ascii="Times New Roman" w:hAnsi="Times New Roman"/>
          <w:sz w:val="24"/>
          <w:szCs w:val="24"/>
          <w:lang w:val="sr-Cyrl-CS"/>
        </w:rPr>
        <w:t xml:space="preserve"> уз претходну демонтажу </w:t>
      </w:r>
      <w:r w:rsidR="00607AB8" w:rsidRPr="00607AB8">
        <w:rPr>
          <w:rFonts w:ascii="Times New Roman" w:hAnsi="Times New Roman"/>
          <w:lang w:val="sr-Cyrl-CS"/>
        </w:rPr>
        <w:t xml:space="preserve">постојећег мобилијара са </w:t>
      </w:r>
      <w:r w:rsidR="00AB0D89">
        <w:rPr>
          <w:rFonts w:ascii="Times New Roman" w:hAnsi="Times New Roman"/>
          <w:lang w:val="sr-Cyrl-CS"/>
        </w:rPr>
        <w:t>транспортом</w:t>
      </w:r>
      <w:r w:rsidR="00607AB8" w:rsidRPr="00607AB8">
        <w:rPr>
          <w:rFonts w:ascii="Times New Roman" w:hAnsi="Times New Roman"/>
          <w:lang w:val="sr-Cyrl-CS"/>
        </w:rPr>
        <w:t xml:space="preserve"> истог на локацију коју одреди Наручилац.</w:t>
      </w:r>
    </w:p>
    <w:p w:rsidR="00607AB8" w:rsidRPr="00607AB8" w:rsidRDefault="00607AB8" w:rsidP="00B274AA">
      <w:pPr>
        <w:spacing w:after="0" w:line="240" w:lineRule="auto"/>
        <w:jc w:val="both"/>
        <w:rPr>
          <w:rFonts w:ascii="Times New Roman" w:hAnsi="Times New Roman"/>
          <w:sz w:val="24"/>
          <w:szCs w:val="24"/>
          <w:lang w:val="sr-Cyrl-CS"/>
        </w:rPr>
      </w:pPr>
    </w:p>
    <w:p w:rsidR="002A2695" w:rsidRPr="00456337" w:rsidRDefault="002A2695" w:rsidP="00456337">
      <w:pPr>
        <w:spacing w:after="0" w:line="240" w:lineRule="auto"/>
        <w:jc w:val="center"/>
        <w:rPr>
          <w:rFonts w:ascii="Times New Roman" w:hAnsi="Times New Roman"/>
          <w:b/>
          <w:bCs/>
          <w:sz w:val="24"/>
          <w:szCs w:val="24"/>
          <w:lang w:val="sr-Cyrl-CS"/>
        </w:rPr>
      </w:pPr>
      <w:r w:rsidRPr="00456337">
        <w:rPr>
          <w:rFonts w:ascii="Times New Roman" w:hAnsi="Times New Roman"/>
          <w:b/>
          <w:bCs/>
          <w:sz w:val="24"/>
          <w:szCs w:val="24"/>
          <w:lang w:val="sr-Cyrl-CS"/>
        </w:rPr>
        <w:t>Члан 3.</w:t>
      </w:r>
    </w:p>
    <w:p w:rsidR="00B274AA" w:rsidRPr="00B274AA" w:rsidRDefault="00B274AA" w:rsidP="00456337">
      <w:pPr>
        <w:spacing w:after="0" w:line="240" w:lineRule="auto"/>
        <w:jc w:val="both"/>
        <w:rPr>
          <w:rFonts w:ascii="Times New Roman" w:hAnsi="Times New Roman"/>
          <w:sz w:val="24"/>
          <w:szCs w:val="24"/>
        </w:rPr>
      </w:pPr>
      <w:r w:rsidRPr="00456337">
        <w:rPr>
          <w:rFonts w:ascii="Times New Roman" w:hAnsi="Times New Roman"/>
          <w:sz w:val="24"/>
          <w:szCs w:val="24"/>
          <w:lang w:val="sr-Cyrl-CS"/>
        </w:rPr>
        <w:t>У</w:t>
      </w:r>
      <w:r w:rsidRPr="00B274AA">
        <w:rPr>
          <w:rFonts w:ascii="Times New Roman" w:hAnsi="Times New Roman"/>
          <w:sz w:val="24"/>
          <w:szCs w:val="24"/>
        </w:rPr>
        <w:t>говорена цена предмет</w:t>
      </w:r>
      <w:r w:rsidRPr="00456337">
        <w:rPr>
          <w:rFonts w:ascii="Times New Roman" w:hAnsi="Times New Roman"/>
          <w:sz w:val="24"/>
          <w:szCs w:val="24"/>
        </w:rPr>
        <w:t>н</w:t>
      </w:r>
      <w:r w:rsidRPr="00456337">
        <w:rPr>
          <w:rFonts w:ascii="Times New Roman" w:hAnsi="Times New Roman"/>
          <w:sz w:val="24"/>
          <w:szCs w:val="24"/>
          <w:lang w:val="sr-Cyrl-CS"/>
        </w:rPr>
        <w:t>ог</w:t>
      </w:r>
      <w:r w:rsidRPr="00B274AA">
        <w:rPr>
          <w:rFonts w:ascii="Times New Roman" w:hAnsi="Times New Roman"/>
          <w:sz w:val="24"/>
          <w:szCs w:val="24"/>
        </w:rPr>
        <w:t xml:space="preserve"> добара из овог уговора износи ________________динара без обрачунатог ПДВ-а, односно ________________динара са обрачунатим ПДВ-ом.</w:t>
      </w:r>
    </w:p>
    <w:p w:rsidR="00B274AA" w:rsidRPr="00B274AA" w:rsidRDefault="00B274AA" w:rsidP="00456337">
      <w:pPr>
        <w:spacing w:after="0" w:line="240" w:lineRule="auto"/>
        <w:jc w:val="both"/>
        <w:rPr>
          <w:rFonts w:ascii="Times New Roman" w:hAnsi="Times New Roman"/>
          <w:sz w:val="24"/>
          <w:szCs w:val="24"/>
        </w:rPr>
      </w:pPr>
      <w:r w:rsidRPr="00B274AA">
        <w:rPr>
          <w:rFonts w:ascii="Times New Roman" w:hAnsi="Times New Roman"/>
          <w:sz w:val="24"/>
          <w:szCs w:val="24"/>
        </w:rPr>
        <w:t>У цену из предходног става урачунати су сви зависни трошко</w:t>
      </w:r>
      <w:r w:rsidR="00607AB8">
        <w:rPr>
          <w:rFonts w:ascii="Times New Roman" w:hAnsi="Times New Roman"/>
          <w:sz w:val="24"/>
          <w:szCs w:val="24"/>
        </w:rPr>
        <w:t>ви Испоручиоца</w:t>
      </w:r>
      <w:r w:rsidRPr="00B274AA">
        <w:rPr>
          <w:rFonts w:ascii="Times New Roman" w:hAnsi="Times New Roman"/>
          <w:sz w:val="24"/>
          <w:szCs w:val="24"/>
        </w:rPr>
        <w:t>,</w:t>
      </w:r>
      <w:r w:rsidRPr="00456337">
        <w:rPr>
          <w:rFonts w:ascii="Times New Roman" w:hAnsi="Times New Roman"/>
          <w:sz w:val="24"/>
          <w:szCs w:val="24"/>
        </w:rPr>
        <w:t xml:space="preserve"> </w:t>
      </w:r>
      <w:r w:rsidRPr="00B274AA">
        <w:rPr>
          <w:rFonts w:ascii="Times New Roman" w:hAnsi="Times New Roman"/>
          <w:sz w:val="24"/>
          <w:szCs w:val="24"/>
        </w:rPr>
        <w:t>уградњ</w:t>
      </w:r>
      <w:r w:rsidR="00607AB8">
        <w:rPr>
          <w:rFonts w:ascii="Times New Roman" w:hAnsi="Times New Roman"/>
          <w:sz w:val="24"/>
          <w:szCs w:val="24"/>
          <w:lang w:val="sr-Cyrl-CS"/>
        </w:rPr>
        <w:t>а и допрема</w:t>
      </w:r>
      <w:r w:rsidRPr="00B274AA">
        <w:rPr>
          <w:rFonts w:ascii="Times New Roman" w:hAnsi="Times New Roman"/>
          <w:sz w:val="24"/>
          <w:szCs w:val="24"/>
        </w:rPr>
        <w:t xml:space="preserve"> мобилијара</w:t>
      </w:r>
      <w:r w:rsidRPr="00456337">
        <w:rPr>
          <w:rFonts w:ascii="Times New Roman" w:hAnsi="Times New Roman"/>
          <w:sz w:val="24"/>
          <w:szCs w:val="24"/>
          <w:lang w:val="sr-Cyrl-CS"/>
        </w:rPr>
        <w:t xml:space="preserve"> и</w:t>
      </w:r>
      <w:r w:rsidR="00607AB8">
        <w:rPr>
          <w:rFonts w:ascii="Times New Roman" w:hAnsi="Times New Roman"/>
          <w:sz w:val="24"/>
          <w:szCs w:val="24"/>
          <w:lang w:val="sr-Cyrl-CS"/>
        </w:rPr>
        <w:t xml:space="preserve"> као и трошкови </w:t>
      </w:r>
      <w:r w:rsidRPr="00456337">
        <w:rPr>
          <w:rFonts w:ascii="Times New Roman" w:hAnsi="Times New Roman"/>
          <w:sz w:val="24"/>
          <w:szCs w:val="24"/>
          <w:lang w:val="sr-Cyrl-CS"/>
        </w:rPr>
        <w:t>демонтаж</w:t>
      </w:r>
      <w:r w:rsidR="00607AB8">
        <w:rPr>
          <w:rFonts w:ascii="Times New Roman" w:hAnsi="Times New Roman"/>
          <w:sz w:val="24"/>
          <w:szCs w:val="24"/>
          <w:lang w:val="sr-Cyrl-CS"/>
        </w:rPr>
        <w:t>е</w:t>
      </w:r>
      <w:r w:rsidR="008A7DBE">
        <w:rPr>
          <w:rFonts w:ascii="Times New Roman" w:hAnsi="Times New Roman"/>
          <w:sz w:val="24"/>
          <w:szCs w:val="24"/>
          <w:lang w:val="sr-Cyrl-CS"/>
        </w:rPr>
        <w:t xml:space="preserve"> и транспорт постојећег мобилијара</w:t>
      </w:r>
      <w:r w:rsidRPr="00B274AA">
        <w:rPr>
          <w:rFonts w:ascii="Times New Roman" w:hAnsi="Times New Roman"/>
          <w:sz w:val="24"/>
          <w:szCs w:val="24"/>
        </w:rPr>
        <w:t xml:space="preserve"> </w:t>
      </w:r>
      <w:r w:rsidRPr="00456337">
        <w:rPr>
          <w:rFonts w:ascii="Times New Roman" w:hAnsi="Times New Roman"/>
          <w:sz w:val="24"/>
          <w:szCs w:val="24"/>
          <w:lang w:val="sr-Cyrl-CS"/>
        </w:rPr>
        <w:t>на платоу Др Зорана Ђинђића у Баточини</w:t>
      </w:r>
      <w:r w:rsidRPr="00B274AA">
        <w:rPr>
          <w:rFonts w:ascii="Times New Roman" w:hAnsi="Times New Roman"/>
          <w:sz w:val="24"/>
          <w:szCs w:val="24"/>
        </w:rPr>
        <w:t>.</w:t>
      </w:r>
    </w:p>
    <w:p w:rsidR="00B274AA" w:rsidRPr="00B274AA" w:rsidRDefault="00B274AA" w:rsidP="00456337">
      <w:pPr>
        <w:spacing w:after="0" w:line="240" w:lineRule="auto"/>
        <w:jc w:val="both"/>
        <w:rPr>
          <w:rFonts w:ascii="Times New Roman" w:hAnsi="Times New Roman"/>
          <w:sz w:val="24"/>
          <w:szCs w:val="24"/>
          <w:lang w:val="sr-Cyrl-CS"/>
        </w:rPr>
      </w:pPr>
      <w:r w:rsidRPr="00B274AA">
        <w:rPr>
          <w:rFonts w:ascii="Times New Roman" w:hAnsi="Times New Roman"/>
          <w:sz w:val="24"/>
          <w:szCs w:val="24"/>
        </w:rPr>
        <w:t>Јединичне цене из понуде Испоручиоца су фиксне и не могу се мењати до завршетка посла</w:t>
      </w:r>
      <w:r w:rsidR="00456337">
        <w:rPr>
          <w:rFonts w:ascii="Times New Roman" w:hAnsi="Times New Roman"/>
          <w:sz w:val="24"/>
          <w:szCs w:val="24"/>
          <w:lang w:val="sr-Cyrl-CS"/>
        </w:rPr>
        <w:t>.</w:t>
      </w:r>
    </w:p>
    <w:p w:rsidR="002A2695" w:rsidRPr="00A1170E" w:rsidRDefault="002A2695" w:rsidP="008E44A3">
      <w:pPr>
        <w:spacing w:after="0" w:line="240" w:lineRule="auto"/>
        <w:jc w:val="both"/>
        <w:rPr>
          <w:rFonts w:ascii="Times New Roman" w:hAnsi="Times New Roman"/>
          <w:b/>
          <w:bCs/>
          <w:sz w:val="24"/>
          <w:szCs w:val="24"/>
          <w:lang w:val="sr-Cyrl-CS"/>
        </w:rPr>
      </w:pPr>
    </w:p>
    <w:p w:rsidR="002A2695" w:rsidRPr="00A1170E" w:rsidRDefault="002A2695" w:rsidP="002A2695">
      <w:pPr>
        <w:spacing w:after="0" w:line="240" w:lineRule="auto"/>
        <w:jc w:val="center"/>
        <w:rPr>
          <w:rFonts w:ascii="Times New Roman" w:hAnsi="Times New Roman"/>
          <w:b/>
          <w:bCs/>
          <w:sz w:val="24"/>
          <w:szCs w:val="24"/>
          <w:lang w:val="sr-Cyrl-CS"/>
        </w:rPr>
      </w:pPr>
      <w:r w:rsidRPr="00A1170E">
        <w:rPr>
          <w:rFonts w:ascii="Times New Roman" w:hAnsi="Times New Roman"/>
          <w:b/>
          <w:bCs/>
          <w:sz w:val="24"/>
          <w:szCs w:val="24"/>
          <w:lang w:val="sr-Cyrl-CS"/>
        </w:rPr>
        <w:t xml:space="preserve">Члан </w:t>
      </w:r>
      <w:r>
        <w:rPr>
          <w:rFonts w:ascii="Times New Roman" w:hAnsi="Times New Roman"/>
          <w:b/>
          <w:bCs/>
          <w:sz w:val="24"/>
          <w:szCs w:val="24"/>
          <w:lang w:val="sr-Cyrl-CS"/>
        </w:rPr>
        <w:t>4</w:t>
      </w:r>
      <w:r w:rsidRPr="00A1170E">
        <w:rPr>
          <w:rFonts w:ascii="Times New Roman" w:hAnsi="Times New Roman"/>
          <w:b/>
          <w:bCs/>
          <w:sz w:val="24"/>
          <w:szCs w:val="24"/>
          <w:lang w:val="sr-Cyrl-CS"/>
        </w:rPr>
        <w:t>.</w:t>
      </w:r>
    </w:p>
    <w:p w:rsidR="002A2695" w:rsidRPr="00456337" w:rsidRDefault="002A2695" w:rsidP="002A2695">
      <w:pPr>
        <w:spacing w:after="0" w:line="240" w:lineRule="auto"/>
        <w:jc w:val="center"/>
        <w:rPr>
          <w:rFonts w:ascii="Times New Roman" w:hAnsi="Times New Roman"/>
          <w:b/>
          <w:bCs/>
          <w:sz w:val="24"/>
          <w:szCs w:val="24"/>
          <w:lang w:val="sr-Cyrl-CS"/>
        </w:rPr>
      </w:pPr>
    </w:p>
    <w:p w:rsidR="00456337" w:rsidRDefault="002A2695" w:rsidP="00456337">
      <w:pPr>
        <w:rPr>
          <w:rFonts w:ascii="Times New Roman" w:hAnsi="Times New Roman"/>
          <w:sz w:val="24"/>
          <w:szCs w:val="24"/>
          <w:lang w:val="sr-Cyrl-CS"/>
        </w:rPr>
      </w:pPr>
      <w:r w:rsidRPr="00456337">
        <w:rPr>
          <w:rFonts w:ascii="Times New Roman" w:hAnsi="Times New Roman"/>
          <w:sz w:val="24"/>
          <w:szCs w:val="24"/>
          <w:lang w:val="sr-Cyrl-CS"/>
        </w:rPr>
        <w:tab/>
      </w:r>
      <w:r w:rsidR="00456337" w:rsidRPr="00456337">
        <w:rPr>
          <w:rFonts w:ascii="Times New Roman" w:hAnsi="Times New Roman"/>
          <w:sz w:val="24"/>
          <w:szCs w:val="24"/>
        </w:rPr>
        <w:t>Испоручилац</w:t>
      </w:r>
      <w:r w:rsidR="00456337">
        <w:rPr>
          <w:rFonts w:ascii="Times New Roman" w:hAnsi="Times New Roman"/>
          <w:sz w:val="24"/>
          <w:szCs w:val="24"/>
          <w:lang w:val="sr-Cyrl-CS"/>
        </w:rPr>
        <w:t xml:space="preserve"> </w:t>
      </w:r>
      <w:r w:rsidR="00456337" w:rsidRPr="00456337">
        <w:rPr>
          <w:rFonts w:ascii="Times New Roman" w:hAnsi="Times New Roman"/>
          <w:sz w:val="24"/>
          <w:szCs w:val="24"/>
        </w:rPr>
        <w:t>се обавезује да мобилијар</w:t>
      </w:r>
      <w:r w:rsidR="00456337">
        <w:rPr>
          <w:rFonts w:ascii="Times New Roman" w:hAnsi="Times New Roman"/>
          <w:sz w:val="24"/>
          <w:szCs w:val="24"/>
          <w:lang w:val="sr-Cyrl-CS"/>
        </w:rPr>
        <w:t xml:space="preserve"> </w:t>
      </w:r>
      <w:r w:rsidR="00456337" w:rsidRPr="00456337">
        <w:rPr>
          <w:rFonts w:ascii="Times New Roman" w:hAnsi="Times New Roman"/>
          <w:sz w:val="24"/>
          <w:szCs w:val="24"/>
        </w:rPr>
        <w:t>из предмета овог уговора</w:t>
      </w:r>
      <w:r w:rsidR="00456337">
        <w:rPr>
          <w:rFonts w:ascii="Times New Roman" w:hAnsi="Times New Roman"/>
          <w:sz w:val="24"/>
          <w:szCs w:val="24"/>
          <w:lang w:val="sr-Cyrl-CS"/>
        </w:rPr>
        <w:t xml:space="preserve"> </w:t>
      </w:r>
      <w:r w:rsidR="00456337" w:rsidRPr="00456337">
        <w:rPr>
          <w:rFonts w:ascii="Times New Roman" w:hAnsi="Times New Roman"/>
          <w:sz w:val="24"/>
          <w:szCs w:val="24"/>
        </w:rPr>
        <w:t>који</w:t>
      </w:r>
      <w:r w:rsidR="00456337">
        <w:rPr>
          <w:rFonts w:ascii="Times New Roman" w:hAnsi="Times New Roman"/>
          <w:sz w:val="24"/>
          <w:szCs w:val="24"/>
          <w:lang w:val="sr-Cyrl-CS"/>
        </w:rPr>
        <w:t xml:space="preserve"> </w:t>
      </w:r>
      <w:r w:rsidR="00456337">
        <w:rPr>
          <w:rFonts w:ascii="Times New Roman" w:hAnsi="Times New Roman"/>
          <w:sz w:val="24"/>
          <w:szCs w:val="24"/>
        </w:rPr>
        <w:t>у свему</w:t>
      </w:r>
      <w:r w:rsidR="00456337">
        <w:rPr>
          <w:rFonts w:ascii="Times New Roman" w:hAnsi="Times New Roman"/>
          <w:sz w:val="24"/>
          <w:szCs w:val="24"/>
          <w:lang w:val="sr-Cyrl-CS"/>
        </w:rPr>
        <w:t xml:space="preserve"> </w:t>
      </w:r>
      <w:r w:rsidR="00456337" w:rsidRPr="00456337">
        <w:rPr>
          <w:rFonts w:ascii="Times New Roman" w:hAnsi="Times New Roman"/>
          <w:sz w:val="24"/>
          <w:szCs w:val="24"/>
        </w:rPr>
        <w:t xml:space="preserve">одговара техничкој спецификацији испоручи и угради у року од __________(максимум </w:t>
      </w:r>
      <w:r w:rsidR="00456337">
        <w:rPr>
          <w:rFonts w:ascii="Times New Roman" w:hAnsi="Times New Roman"/>
          <w:sz w:val="24"/>
          <w:szCs w:val="24"/>
          <w:lang w:val="sr-Cyrl-CS"/>
        </w:rPr>
        <w:t>10</w:t>
      </w:r>
      <w:r w:rsidR="00456337" w:rsidRPr="00456337">
        <w:rPr>
          <w:rFonts w:ascii="Times New Roman" w:hAnsi="Times New Roman"/>
          <w:sz w:val="24"/>
          <w:szCs w:val="24"/>
        </w:rPr>
        <w:t>)</w:t>
      </w:r>
      <w:r w:rsidR="00456337">
        <w:rPr>
          <w:rFonts w:ascii="Times New Roman" w:hAnsi="Times New Roman"/>
          <w:sz w:val="24"/>
          <w:szCs w:val="24"/>
          <w:lang w:val="sr-Cyrl-CS"/>
        </w:rPr>
        <w:t xml:space="preserve"> </w:t>
      </w:r>
      <w:r w:rsidR="00456337" w:rsidRPr="00456337">
        <w:rPr>
          <w:rFonts w:ascii="Times New Roman" w:hAnsi="Times New Roman"/>
          <w:sz w:val="24"/>
          <w:szCs w:val="24"/>
        </w:rPr>
        <w:t>календарских</w:t>
      </w:r>
      <w:r w:rsidR="00312DA1">
        <w:rPr>
          <w:rFonts w:ascii="Times New Roman" w:hAnsi="Times New Roman"/>
          <w:sz w:val="24"/>
          <w:szCs w:val="24"/>
          <w:lang w:val="sr-Cyrl-CS"/>
        </w:rPr>
        <w:t xml:space="preserve"> </w:t>
      </w:r>
      <w:r w:rsidR="00456337" w:rsidRPr="00456337">
        <w:rPr>
          <w:rFonts w:ascii="Times New Roman" w:hAnsi="Times New Roman"/>
          <w:sz w:val="24"/>
          <w:szCs w:val="24"/>
        </w:rPr>
        <w:t xml:space="preserve">дана, рачунајући од дана </w:t>
      </w:r>
      <w:r w:rsidR="00456337">
        <w:rPr>
          <w:rFonts w:ascii="Times New Roman" w:hAnsi="Times New Roman"/>
          <w:sz w:val="24"/>
          <w:szCs w:val="24"/>
          <w:lang w:val="sr-Cyrl-CS"/>
        </w:rPr>
        <w:t>потписивања уговора</w:t>
      </w:r>
      <w:r w:rsidR="00456337" w:rsidRPr="00456337">
        <w:rPr>
          <w:rFonts w:ascii="Times New Roman" w:hAnsi="Times New Roman"/>
          <w:sz w:val="24"/>
          <w:szCs w:val="24"/>
        </w:rPr>
        <w:t xml:space="preserve">. </w:t>
      </w:r>
    </w:p>
    <w:p w:rsidR="00312DA1" w:rsidRPr="00456337" w:rsidRDefault="00312DA1" w:rsidP="00456337">
      <w:pPr>
        <w:rPr>
          <w:rFonts w:ascii="Times New Roman" w:hAnsi="Times New Roman"/>
          <w:sz w:val="24"/>
          <w:szCs w:val="24"/>
          <w:lang w:val="sr-Cyrl-CS"/>
        </w:rPr>
      </w:pPr>
      <w:r>
        <w:rPr>
          <w:rFonts w:ascii="Times New Roman" w:hAnsi="Times New Roman"/>
          <w:sz w:val="24"/>
          <w:szCs w:val="24"/>
          <w:lang w:val="sr-Cyrl-CS"/>
        </w:rPr>
        <w:tab/>
        <w:t>Приликом испоруке мобилијара достављач је дужан да достави атест</w:t>
      </w:r>
      <w:r w:rsidR="005F3966">
        <w:rPr>
          <w:rFonts w:ascii="Times New Roman" w:hAnsi="Times New Roman"/>
          <w:sz w:val="24"/>
          <w:szCs w:val="24"/>
          <w:lang w:val="sr-Cyrl-CS"/>
        </w:rPr>
        <w:t xml:space="preserve"> произвођача за уграђене материјале. Мобилијар је потребно да буде произведен у складу са важећим европским стандардом за безбедност опреме за дечија игралишта</w:t>
      </w:r>
      <w:r w:rsidR="005F3966" w:rsidRPr="005F3966">
        <w:rPr>
          <w:b/>
        </w:rPr>
        <w:t xml:space="preserve"> </w:t>
      </w:r>
      <w:r w:rsidR="005F3966">
        <w:rPr>
          <w:b/>
        </w:rPr>
        <w:t>SRPS EN 1176</w:t>
      </w:r>
      <w:r w:rsidR="005F3966">
        <w:rPr>
          <w:b/>
          <w:lang w:val="sr-Cyrl-CS"/>
        </w:rPr>
        <w:t>.</w:t>
      </w:r>
    </w:p>
    <w:p w:rsidR="002A2695" w:rsidRDefault="005F3966" w:rsidP="002A2695">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t>Овлашћено лице Наручиоца ће својим потписом на одговарајућем</w:t>
      </w:r>
      <w:r w:rsidR="00DE1789">
        <w:rPr>
          <w:rFonts w:ascii="Times New Roman" w:hAnsi="Times New Roman"/>
          <w:sz w:val="24"/>
          <w:szCs w:val="24"/>
          <w:lang w:val="sr-Cyrl-CS"/>
        </w:rPr>
        <w:t xml:space="preserve"> документу потврдити да испоручени мобилијар одговара карактеристикама наведеним у предмеру ѕа набавку мобилијара и потврди његову исправност.</w:t>
      </w:r>
    </w:p>
    <w:p w:rsidR="00DF22C2" w:rsidRDefault="00DF22C2" w:rsidP="002A2695">
      <w:pPr>
        <w:spacing w:after="0" w:line="240" w:lineRule="auto"/>
        <w:jc w:val="both"/>
        <w:rPr>
          <w:rFonts w:ascii="Times New Roman" w:hAnsi="Times New Roman"/>
          <w:sz w:val="24"/>
          <w:szCs w:val="24"/>
          <w:lang w:val="sr-Cyrl-CS"/>
        </w:rPr>
      </w:pPr>
    </w:p>
    <w:p w:rsidR="00DE1789" w:rsidRPr="00A1170E" w:rsidRDefault="00DE1789" w:rsidP="00DE1789">
      <w:pPr>
        <w:spacing w:after="0" w:line="240" w:lineRule="auto"/>
        <w:jc w:val="center"/>
        <w:rPr>
          <w:rFonts w:ascii="Times New Roman" w:hAnsi="Times New Roman"/>
          <w:b/>
          <w:bCs/>
          <w:sz w:val="24"/>
          <w:szCs w:val="24"/>
          <w:lang w:val="sr-Cyrl-CS"/>
        </w:rPr>
      </w:pPr>
      <w:r w:rsidRPr="00A1170E">
        <w:rPr>
          <w:rFonts w:ascii="Times New Roman" w:hAnsi="Times New Roman"/>
          <w:b/>
          <w:bCs/>
          <w:sz w:val="24"/>
          <w:szCs w:val="24"/>
          <w:lang w:val="sr-Cyrl-CS"/>
        </w:rPr>
        <w:t xml:space="preserve">Члан </w:t>
      </w:r>
      <w:r>
        <w:rPr>
          <w:rFonts w:ascii="Times New Roman" w:hAnsi="Times New Roman"/>
          <w:b/>
          <w:bCs/>
          <w:sz w:val="24"/>
          <w:szCs w:val="24"/>
          <w:lang w:val="sr-Cyrl-CS"/>
        </w:rPr>
        <w:t>5</w:t>
      </w:r>
      <w:r w:rsidRPr="00A1170E">
        <w:rPr>
          <w:rFonts w:ascii="Times New Roman" w:hAnsi="Times New Roman"/>
          <w:b/>
          <w:bCs/>
          <w:sz w:val="24"/>
          <w:szCs w:val="24"/>
          <w:lang w:val="sr-Cyrl-CS"/>
        </w:rPr>
        <w:t>.</w:t>
      </w:r>
    </w:p>
    <w:p w:rsidR="00DE1789" w:rsidRDefault="00DE1789" w:rsidP="002A2695">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Наручилац ће мобилијар платити Добављачу након испоруке, на основу испостављене оверене фактуре у року од </w:t>
      </w:r>
      <w:r w:rsidR="008A7DBE">
        <w:rPr>
          <w:rFonts w:ascii="Times New Roman" w:hAnsi="Times New Roman"/>
          <w:sz w:val="24"/>
          <w:szCs w:val="24"/>
          <w:lang w:val="sr-Cyrl-CS"/>
        </w:rPr>
        <w:t>45</w:t>
      </w:r>
      <w:r>
        <w:rPr>
          <w:rFonts w:ascii="Times New Roman" w:hAnsi="Times New Roman"/>
          <w:sz w:val="24"/>
          <w:szCs w:val="24"/>
          <w:lang w:val="sr-Cyrl-CS"/>
        </w:rPr>
        <w:t xml:space="preserve"> дана</w:t>
      </w:r>
      <w:r w:rsidR="008A7DBE">
        <w:rPr>
          <w:rFonts w:ascii="Times New Roman" w:hAnsi="Times New Roman"/>
          <w:sz w:val="24"/>
          <w:szCs w:val="24"/>
          <w:lang w:val="sr-Cyrl-CS"/>
        </w:rPr>
        <w:t xml:space="preserve"> од дана пријема фактуре</w:t>
      </w:r>
      <w:r>
        <w:rPr>
          <w:rFonts w:ascii="Times New Roman" w:hAnsi="Times New Roman"/>
          <w:sz w:val="24"/>
          <w:szCs w:val="24"/>
          <w:lang w:val="sr-Cyrl-CS"/>
        </w:rPr>
        <w:t>.</w:t>
      </w:r>
    </w:p>
    <w:p w:rsidR="008A7DBE" w:rsidRDefault="008A7DBE" w:rsidP="002A2695">
      <w:pPr>
        <w:spacing w:after="0" w:line="240" w:lineRule="auto"/>
        <w:jc w:val="both"/>
        <w:rPr>
          <w:rFonts w:ascii="Times New Roman" w:hAnsi="Times New Roman"/>
          <w:sz w:val="24"/>
          <w:szCs w:val="24"/>
          <w:lang w:val="sr-Cyrl-CS"/>
        </w:rPr>
      </w:pPr>
    </w:p>
    <w:p w:rsidR="00DE1789" w:rsidRPr="00A1170E" w:rsidRDefault="00DE1789" w:rsidP="00DE1789">
      <w:pPr>
        <w:spacing w:after="0" w:line="240" w:lineRule="auto"/>
        <w:jc w:val="center"/>
        <w:rPr>
          <w:rFonts w:ascii="Times New Roman" w:hAnsi="Times New Roman"/>
          <w:b/>
          <w:bCs/>
          <w:sz w:val="24"/>
          <w:szCs w:val="24"/>
          <w:lang w:val="sr-Cyrl-CS"/>
        </w:rPr>
      </w:pPr>
      <w:r w:rsidRPr="00A1170E">
        <w:rPr>
          <w:rFonts w:ascii="Times New Roman" w:hAnsi="Times New Roman"/>
          <w:b/>
          <w:bCs/>
          <w:sz w:val="24"/>
          <w:szCs w:val="24"/>
          <w:lang w:val="sr-Cyrl-CS"/>
        </w:rPr>
        <w:t xml:space="preserve">Члан </w:t>
      </w:r>
      <w:r>
        <w:rPr>
          <w:rFonts w:ascii="Times New Roman" w:hAnsi="Times New Roman"/>
          <w:b/>
          <w:bCs/>
          <w:sz w:val="24"/>
          <w:szCs w:val="24"/>
          <w:lang w:val="sr-Cyrl-CS"/>
        </w:rPr>
        <w:t>6</w:t>
      </w:r>
      <w:r w:rsidRPr="00A1170E">
        <w:rPr>
          <w:rFonts w:ascii="Times New Roman" w:hAnsi="Times New Roman"/>
          <w:b/>
          <w:bCs/>
          <w:sz w:val="24"/>
          <w:szCs w:val="24"/>
          <w:lang w:val="sr-Cyrl-CS"/>
        </w:rPr>
        <w:t>.</w:t>
      </w:r>
    </w:p>
    <w:p w:rsidR="002A2695" w:rsidRPr="00A1170E" w:rsidRDefault="00DE1789" w:rsidP="002A2695">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t>Гарантни рок за испоручени мобилијар износи _______________ године, минимум 2 године.</w:t>
      </w:r>
    </w:p>
    <w:p w:rsidR="002A2695" w:rsidRPr="00A1170E" w:rsidRDefault="002A2695" w:rsidP="002A2695">
      <w:pPr>
        <w:spacing w:after="0" w:line="240" w:lineRule="auto"/>
        <w:jc w:val="center"/>
        <w:rPr>
          <w:rFonts w:ascii="Times New Roman" w:hAnsi="Times New Roman"/>
          <w:b/>
          <w:bCs/>
          <w:sz w:val="24"/>
          <w:szCs w:val="24"/>
          <w:lang w:val="sr-Cyrl-CS"/>
        </w:rPr>
      </w:pPr>
      <w:r w:rsidRPr="00A1170E">
        <w:rPr>
          <w:rFonts w:ascii="Times New Roman" w:hAnsi="Times New Roman"/>
          <w:b/>
          <w:bCs/>
          <w:sz w:val="24"/>
          <w:szCs w:val="24"/>
          <w:lang w:val="sr-Cyrl-CS"/>
        </w:rPr>
        <w:t xml:space="preserve">Члан </w:t>
      </w:r>
      <w:r w:rsidR="00DE1789">
        <w:rPr>
          <w:rFonts w:ascii="Times New Roman" w:hAnsi="Times New Roman"/>
          <w:b/>
          <w:bCs/>
          <w:sz w:val="24"/>
          <w:szCs w:val="24"/>
          <w:lang w:val="sr-Cyrl-CS"/>
        </w:rPr>
        <w:t>7</w:t>
      </w:r>
      <w:r w:rsidRPr="00A1170E">
        <w:rPr>
          <w:rFonts w:ascii="Times New Roman" w:hAnsi="Times New Roman"/>
          <w:b/>
          <w:bCs/>
          <w:sz w:val="24"/>
          <w:szCs w:val="24"/>
          <w:lang w:val="sr-Cyrl-CS"/>
        </w:rPr>
        <w:t>.</w:t>
      </w:r>
    </w:p>
    <w:p w:rsidR="002A2695" w:rsidRPr="00A1170E" w:rsidRDefault="002A2695" w:rsidP="002A2695">
      <w:pPr>
        <w:spacing w:after="0" w:line="240" w:lineRule="auto"/>
        <w:jc w:val="center"/>
        <w:rPr>
          <w:rFonts w:ascii="Times New Roman" w:hAnsi="Times New Roman"/>
          <w:b/>
          <w:bCs/>
          <w:sz w:val="24"/>
          <w:szCs w:val="24"/>
          <w:lang w:val="sr-Cyrl-CS"/>
        </w:rPr>
      </w:pPr>
    </w:p>
    <w:p w:rsidR="002A2695" w:rsidRPr="00A1170E" w:rsidRDefault="002A2695" w:rsidP="002A2695">
      <w:pPr>
        <w:spacing w:after="0" w:line="240" w:lineRule="auto"/>
        <w:jc w:val="both"/>
        <w:rPr>
          <w:rFonts w:ascii="Times New Roman" w:hAnsi="Times New Roman"/>
          <w:sz w:val="24"/>
          <w:szCs w:val="24"/>
          <w:lang w:val="sr-Cyrl-CS"/>
        </w:rPr>
      </w:pPr>
      <w:r w:rsidRPr="00A1170E">
        <w:rPr>
          <w:rFonts w:ascii="Times New Roman" w:hAnsi="Times New Roman"/>
          <w:sz w:val="24"/>
          <w:szCs w:val="24"/>
          <w:lang w:val="sr-Cyrl-CS"/>
        </w:rPr>
        <w:tab/>
        <w:t xml:space="preserve">Уколико Понуђач не испоручује добра у уговореном року, тражену количину и добра уобичајеног квалитета Научилац може раскинути овај </w:t>
      </w:r>
      <w:r w:rsidRPr="00A1170E">
        <w:rPr>
          <w:rFonts w:ascii="Times New Roman" w:hAnsi="Times New Roman"/>
          <w:sz w:val="24"/>
          <w:szCs w:val="24"/>
        </w:rPr>
        <w:t>У</w:t>
      </w:r>
      <w:r w:rsidRPr="00A1170E">
        <w:rPr>
          <w:rFonts w:ascii="Times New Roman" w:hAnsi="Times New Roman"/>
          <w:sz w:val="24"/>
          <w:szCs w:val="24"/>
          <w:lang w:val="sr-Cyrl-CS"/>
        </w:rPr>
        <w:t xml:space="preserve">говор.    </w:t>
      </w:r>
    </w:p>
    <w:p w:rsidR="002A2695" w:rsidRPr="00A1170E" w:rsidRDefault="002A2695" w:rsidP="002A2695">
      <w:pPr>
        <w:spacing w:after="0" w:line="240" w:lineRule="auto"/>
        <w:rPr>
          <w:rFonts w:ascii="Times New Roman" w:hAnsi="Times New Roman"/>
          <w:sz w:val="24"/>
          <w:szCs w:val="24"/>
          <w:lang w:val="sr-Cyrl-CS"/>
        </w:rPr>
      </w:pPr>
    </w:p>
    <w:p w:rsidR="002A2695" w:rsidRPr="00A1170E" w:rsidRDefault="002A2695" w:rsidP="002A2695">
      <w:pPr>
        <w:spacing w:after="0" w:line="240" w:lineRule="auto"/>
        <w:jc w:val="center"/>
        <w:rPr>
          <w:rFonts w:ascii="Times New Roman" w:hAnsi="Times New Roman"/>
          <w:b/>
          <w:bCs/>
          <w:sz w:val="24"/>
          <w:szCs w:val="24"/>
          <w:lang w:val="sr-Cyrl-CS"/>
        </w:rPr>
      </w:pPr>
      <w:r w:rsidRPr="00A1170E">
        <w:rPr>
          <w:rFonts w:ascii="Times New Roman" w:hAnsi="Times New Roman"/>
          <w:b/>
          <w:bCs/>
          <w:sz w:val="24"/>
          <w:szCs w:val="24"/>
          <w:lang w:val="sr-Cyrl-CS"/>
        </w:rPr>
        <w:t xml:space="preserve">Члан </w:t>
      </w:r>
      <w:r w:rsidR="00DE1789">
        <w:rPr>
          <w:rFonts w:ascii="Times New Roman" w:hAnsi="Times New Roman"/>
          <w:b/>
          <w:bCs/>
          <w:sz w:val="24"/>
          <w:szCs w:val="24"/>
          <w:lang w:val="sr-Cyrl-CS"/>
        </w:rPr>
        <w:t>8</w:t>
      </w:r>
      <w:r w:rsidRPr="00A1170E">
        <w:rPr>
          <w:rFonts w:ascii="Times New Roman" w:hAnsi="Times New Roman"/>
          <w:b/>
          <w:bCs/>
          <w:sz w:val="24"/>
          <w:szCs w:val="24"/>
          <w:lang w:val="sr-Cyrl-CS"/>
        </w:rPr>
        <w:t>.</w:t>
      </w:r>
    </w:p>
    <w:p w:rsidR="002A2695" w:rsidRPr="00A1170E" w:rsidRDefault="002A2695" w:rsidP="002A2695">
      <w:pPr>
        <w:spacing w:after="0" w:line="240" w:lineRule="auto"/>
        <w:jc w:val="center"/>
        <w:rPr>
          <w:rFonts w:ascii="Times New Roman" w:hAnsi="Times New Roman"/>
          <w:b/>
          <w:bCs/>
          <w:sz w:val="24"/>
          <w:szCs w:val="24"/>
          <w:lang w:val="sr-Cyrl-CS"/>
        </w:rPr>
      </w:pPr>
    </w:p>
    <w:p w:rsidR="00456337" w:rsidRPr="00DE1789" w:rsidRDefault="002A2695" w:rsidP="00456337">
      <w:pPr>
        <w:tabs>
          <w:tab w:val="num" w:pos="-57"/>
          <w:tab w:val="num" w:pos="399"/>
        </w:tabs>
        <w:ind w:firstLine="360"/>
        <w:jc w:val="both"/>
        <w:rPr>
          <w:rFonts w:ascii="Times New Roman" w:hAnsi="Times New Roman"/>
          <w:lang w:val="sr-Cyrl-CS"/>
        </w:rPr>
      </w:pPr>
      <w:r w:rsidRPr="00DE1789">
        <w:rPr>
          <w:rFonts w:ascii="Times New Roman" w:hAnsi="Times New Roman"/>
          <w:sz w:val="24"/>
          <w:szCs w:val="24"/>
          <w:lang w:val="sr-Cyrl-CS"/>
        </w:rPr>
        <w:tab/>
      </w:r>
      <w:r w:rsidR="00456337" w:rsidRPr="00DE1789">
        <w:rPr>
          <w:rFonts w:ascii="Times New Roman" w:hAnsi="Times New Roman"/>
          <w:lang w:val="sr-Cyrl-CS"/>
        </w:rPr>
        <w:tab/>
        <w:t>Најповољнији понуђач - Продавац</w:t>
      </w:r>
      <w:r w:rsidR="00456337" w:rsidRPr="00DE1789">
        <w:rPr>
          <w:rFonts w:ascii="Times New Roman" w:hAnsi="Times New Roman"/>
          <w:lang w:val="sl-SI"/>
        </w:rPr>
        <w:t xml:space="preserve"> се обавезује да </w:t>
      </w:r>
      <w:r w:rsidR="00456337" w:rsidRPr="00DE1789">
        <w:rPr>
          <w:rFonts w:ascii="Times New Roman" w:hAnsi="Times New Roman"/>
          <w:lang w:val="sr-Cyrl-CS"/>
        </w:rPr>
        <w:t xml:space="preserve">Наручиоцу - Купцу </w:t>
      </w:r>
      <w:r w:rsidR="00456337" w:rsidRPr="00DE1789">
        <w:rPr>
          <w:rFonts w:ascii="Times New Roman" w:hAnsi="Times New Roman"/>
          <w:lang w:val="sl-SI"/>
        </w:rPr>
        <w:t>као средств</w:t>
      </w:r>
      <w:r w:rsidR="00456337" w:rsidRPr="00DE1789">
        <w:rPr>
          <w:rFonts w:ascii="Times New Roman" w:hAnsi="Times New Roman"/>
          <w:lang w:val="sr-Cyrl-CS"/>
        </w:rPr>
        <w:t>а</w:t>
      </w:r>
      <w:r w:rsidR="00456337" w:rsidRPr="00DE1789">
        <w:rPr>
          <w:rFonts w:ascii="Times New Roman" w:hAnsi="Times New Roman"/>
          <w:lang w:val="sl-SI"/>
        </w:rPr>
        <w:t xml:space="preserve"> финансијског обезбеђењ</w:t>
      </w:r>
      <w:r w:rsidR="00456337" w:rsidRPr="00DE1789">
        <w:rPr>
          <w:rFonts w:ascii="Times New Roman" w:hAnsi="Times New Roman"/>
          <w:lang w:val="sr-Cyrl-CS"/>
        </w:rPr>
        <w:t>а достави:</w:t>
      </w:r>
    </w:p>
    <w:p w:rsidR="00456337" w:rsidRPr="00DE1789" w:rsidRDefault="00456337" w:rsidP="00456337">
      <w:pPr>
        <w:ind w:firstLine="720"/>
        <w:jc w:val="both"/>
        <w:rPr>
          <w:rFonts w:ascii="Times New Roman" w:hAnsi="Times New Roman"/>
          <w:bCs/>
          <w:lang w:val="sr-Cyrl-CS"/>
        </w:rPr>
      </w:pPr>
      <w:r w:rsidRPr="00DE1789">
        <w:rPr>
          <w:rFonts w:ascii="Times New Roman" w:hAnsi="Times New Roman"/>
          <w:bCs/>
          <w:lang w:val="sr-Cyrl-CS"/>
        </w:rPr>
        <w:t>За финансијско обезбеђење посла понуђач који буде изабран као најповољнији приликом потписивања уговора, обавезан је да достави меницу са меничним овлашћењем  и то:</w:t>
      </w:r>
    </w:p>
    <w:p w:rsidR="00456337" w:rsidRPr="00DE1789" w:rsidRDefault="00456337" w:rsidP="00456337">
      <w:pPr>
        <w:numPr>
          <w:ilvl w:val="0"/>
          <w:numId w:val="42"/>
        </w:numPr>
        <w:spacing w:after="0" w:line="240" w:lineRule="auto"/>
        <w:jc w:val="both"/>
        <w:rPr>
          <w:rFonts w:ascii="Times New Roman" w:hAnsi="Times New Roman"/>
          <w:bCs/>
          <w:lang w:val="sr-Cyrl-CS"/>
        </w:rPr>
      </w:pPr>
      <w:r w:rsidRPr="00DE1789">
        <w:rPr>
          <w:rFonts w:ascii="Times New Roman" w:hAnsi="Times New Roman"/>
          <w:b/>
          <w:bCs/>
          <w:lang w:val="sr-Cyrl-CS"/>
        </w:rPr>
        <w:lastRenderedPageBreak/>
        <w:t>меницу као гаранцију за добро извршење посла</w:t>
      </w:r>
      <w:r w:rsidRPr="00DE1789">
        <w:rPr>
          <w:rFonts w:ascii="Times New Roman" w:hAnsi="Times New Roman"/>
          <w:bCs/>
          <w:lang w:val="sr-Cyrl-CS"/>
        </w:rPr>
        <w:t xml:space="preserve"> која се издаје у висини од 10% од вредности уговора и са роком важности 5 дана дуже од дана важења уговора (примопредаје добара), а предаје се Наручиоцу приликом потписивања уговора, </w:t>
      </w:r>
      <w:r w:rsidRPr="00DE1789">
        <w:rPr>
          <w:rFonts w:ascii="Times New Roman" w:hAnsi="Times New Roman"/>
          <w:lang w:val="ru-RU"/>
        </w:rPr>
        <w:t>коју је Наручилац дужан да врати на захтев Најповољнијег понуђача - Продавца, а по истеку рока из претходног става овог члана.</w:t>
      </w:r>
    </w:p>
    <w:p w:rsidR="00456337" w:rsidRPr="00DE1789" w:rsidRDefault="00456337" w:rsidP="00456337">
      <w:pPr>
        <w:numPr>
          <w:ilvl w:val="0"/>
          <w:numId w:val="42"/>
        </w:numPr>
        <w:spacing w:after="0" w:line="240" w:lineRule="auto"/>
        <w:jc w:val="both"/>
        <w:rPr>
          <w:rFonts w:ascii="Times New Roman" w:hAnsi="Times New Roman"/>
          <w:bCs/>
          <w:lang w:val="sr-Cyrl-CS"/>
        </w:rPr>
      </w:pPr>
      <w:r w:rsidRPr="00DE1789">
        <w:rPr>
          <w:rFonts w:ascii="Times New Roman" w:hAnsi="Times New Roman"/>
          <w:b/>
          <w:bCs/>
          <w:lang w:val="sr-Cyrl-CS"/>
        </w:rPr>
        <w:t xml:space="preserve">меницу као </w:t>
      </w:r>
      <w:r w:rsidRPr="00DE1789">
        <w:rPr>
          <w:rFonts w:ascii="Times New Roman" w:hAnsi="Times New Roman"/>
          <w:b/>
          <w:bCs/>
          <w:iCs/>
          <w:lang w:val="ru-RU"/>
        </w:rPr>
        <w:t>гаранцију за отклањање грешака у гарантном року</w:t>
      </w:r>
      <w:r w:rsidRPr="00DE1789">
        <w:rPr>
          <w:rFonts w:ascii="Times New Roman" w:hAnsi="Times New Roman"/>
          <w:b/>
          <w:bCs/>
          <w:iCs/>
          <w:color w:val="FF0000"/>
          <w:lang w:val="sr-Cyrl-CS"/>
        </w:rPr>
        <w:t xml:space="preserve"> </w:t>
      </w:r>
      <w:r w:rsidRPr="00DE1789">
        <w:rPr>
          <w:rFonts w:ascii="Times New Roman" w:hAnsi="Times New Roman"/>
          <w:bCs/>
          <w:lang w:val="sr-Cyrl-CS"/>
        </w:rPr>
        <w:t xml:space="preserve">која се издаје у висини од </w:t>
      </w:r>
      <w:r w:rsidR="008A7DBE">
        <w:rPr>
          <w:rFonts w:ascii="Times New Roman" w:hAnsi="Times New Roman"/>
          <w:bCs/>
          <w:lang w:val="sr-Cyrl-CS"/>
        </w:rPr>
        <w:t>5</w:t>
      </w:r>
      <w:r w:rsidRPr="00DE1789">
        <w:rPr>
          <w:rFonts w:ascii="Times New Roman" w:hAnsi="Times New Roman"/>
          <w:bCs/>
          <w:lang w:val="sr-Cyrl-CS"/>
        </w:rPr>
        <w:t>% од вредности уговора и са роком важности 5 дана дуже од дана трајања гарантног рока, а предаје се Наручиоцу приликом потписивања записника о примопредаји добара</w:t>
      </w:r>
      <w:r w:rsidRPr="00DE1789">
        <w:rPr>
          <w:rFonts w:ascii="Times New Roman" w:hAnsi="Times New Roman"/>
          <w:lang w:val="ru-RU"/>
        </w:rPr>
        <w:t xml:space="preserve"> коју је Наручилац дужан да врати на захтев Најповољнијег понуђача - Продавца, а по истеку рока из претходног става овог члана</w:t>
      </w:r>
      <w:r w:rsidRPr="00DE1789">
        <w:rPr>
          <w:rFonts w:ascii="Times New Roman" w:hAnsi="Times New Roman"/>
          <w:bCs/>
          <w:lang w:val="ru-RU"/>
        </w:rPr>
        <w:t>.</w:t>
      </w:r>
    </w:p>
    <w:p w:rsidR="002A2695" w:rsidRDefault="002A2695" w:rsidP="002A2695">
      <w:pPr>
        <w:spacing w:after="0" w:line="240" w:lineRule="auto"/>
        <w:jc w:val="center"/>
        <w:rPr>
          <w:rFonts w:ascii="Times New Roman" w:hAnsi="Times New Roman"/>
          <w:b/>
          <w:bCs/>
          <w:sz w:val="24"/>
          <w:szCs w:val="24"/>
          <w:lang w:val="sr-Cyrl-CS"/>
        </w:rPr>
      </w:pPr>
    </w:p>
    <w:p w:rsidR="002A2695" w:rsidRPr="00A1170E" w:rsidRDefault="002A2695" w:rsidP="002A2695">
      <w:pPr>
        <w:spacing w:after="0" w:line="240" w:lineRule="auto"/>
        <w:jc w:val="center"/>
        <w:rPr>
          <w:rFonts w:ascii="Times New Roman" w:hAnsi="Times New Roman"/>
          <w:b/>
          <w:bCs/>
          <w:sz w:val="24"/>
          <w:szCs w:val="24"/>
          <w:lang w:val="sr-Cyrl-CS"/>
        </w:rPr>
      </w:pPr>
      <w:r w:rsidRPr="00A1170E">
        <w:rPr>
          <w:rFonts w:ascii="Times New Roman" w:hAnsi="Times New Roman"/>
          <w:b/>
          <w:bCs/>
          <w:sz w:val="24"/>
          <w:szCs w:val="24"/>
          <w:lang w:val="sr-Cyrl-CS"/>
        </w:rPr>
        <w:t xml:space="preserve">Члан </w:t>
      </w:r>
      <w:r w:rsidR="003B2AC7">
        <w:rPr>
          <w:rFonts w:ascii="Times New Roman" w:hAnsi="Times New Roman"/>
          <w:b/>
          <w:bCs/>
          <w:sz w:val="24"/>
          <w:szCs w:val="24"/>
          <w:lang w:val="sr-Cyrl-CS"/>
        </w:rPr>
        <w:t>9</w:t>
      </w:r>
      <w:r w:rsidRPr="00A1170E">
        <w:rPr>
          <w:rFonts w:ascii="Times New Roman" w:hAnsi="Times New Roman"/>
          <w:b/>
          <w:bCs/>
          <w:sz w:val="24"/>
          <w:szCs w:val="24"/>
          <w:lang w:val="sr-Cyrl-CS"/>
        </w:rPr>
        <w:t>.</w:t>
      </w:r>
    </w:p>
    <w:p w:rsidR="002A2695" w:rsidRPr="00A1170E" w:rsidRDefault="002A2695" w:rsidP="002A2695">
      <w:pPr>
        <w:spacing w:after="0" w:line="240" w:lineRule="auto"/>
        <w:jc w:val="both"/>
        <w:rPr>
          <w:rFonts w:ascii="Times New Roman" w:hAnsi="Times New Roman"/>
          <w:sz w:val="24"/>
          <w:szCs w:val="24"/>
          <w:lang w:val="sr-Cyrl-CS"/>
        </w:rPr>
      </w:pPr>
      <w:r w:rsidRPr="00A1170E">
        <w:rPr>
          <w:rFonts w:ascii="Times New Roman" w:hAnsi="Times New Roman"/>
          <w:sz w:val="24"/>
          <w:szCs w:val="24"/>
          <w:lang w:val="sr-Cyrl-CS"/>
        </w:rPr>
        <w:tab/>
        <w:t>Уговор се може раскинути споразумно или писменим отказом било које уговорне стране, уколико друга страна не испуњава своју обавезу, а након што је на то упозорена писменим путем уз отказни рок од 15 дана.</w:t>
      </w:r>
    </w:p>
    <w:p w:rsidR="002A2695" w:rsidRDefault="002A2695" w:rsidP="002A2695">
      <w:pPr>
        <w:jc w:val="center"/>
        <w:rPr>
          <w:rFonts w:ascii="Times New Roman" w:eastAsia="Arial" w:hAnsi="Times New Roman"/>
          <w:b/>
          <w:bCs/>
          <w:color w:val="000000"/>
          <w:sz w:val="24"/>
          <w:szCs w:val="24"/>
          <w:lang w:val="sr-Cyrl-CS"/>
        </w:rPr>
      </w:pPr>
      <w:r w:rsidRPr="00A1170E">
        <w:rPr>
          <w:rFonts w:ascii="Times New Roman" w:eastAsia="Arial" w:hAnsi="Times New Roman"/>
          <w:b/>
          <w:bCs/>
          <w:color w:val="000000"/>
          <w:sz w:val="24"/>
          <w:szCs w:val="24"/>
          <w:lang w:val="sr-Cyrl-CS"/>
        </w:rPr>
        <w:t xml:space="preserve"> </w:t>
      </w:r>
    </w:p>
    <w:p w:rsidR="002A2695" w:rsidRPr="00A1170E" w:rsidRDefault="002A2695" w:rsidP="002A2695">
      <w:pPr>
        <w:jc w:val="center"/>
        <w:rPr>
          <w:rFonts w:ascii="Times New Roman" w:hAnsi="Times New Roman"/>
          <w:sz w:val="24"/>
          <w:szCs w:val="24"/>
          <w:lang w:val="sr-Cyrl-CS"/>
        </w:rPr>
      </w:pPr>
      <w:r w:rsidRPr="00A1170E">
        <w:rPr>
          <w:rFonts w:ascii="Times New Roman" w:eastAsia="Arial" w:hAnsi="Times New Roman"/>
          <w:b/>
          <w:bCs/>
          <w:color w:val="000000"/>
          <w:sz w:val="24"/>
          <w:szCs w:val="24"/>
          <w:lang w:val="sr-Cyrl-CS"/>
        </w:rPr>
        <w:t xml:space="preserve">Члан </w:t>
      </w:r>
      <w:r w:rsidR="003B2AC7">
        <w:rPr>
          <w:rFonts w:ascii="Times New Roman" w:eastAsia="Arial" w:hAnsi="Times New Roman"/>
          <w:b/>
          <w:bCs/>
          <w:color w:val="000000"/>
          <w:sz w:val="24"/>
          <w:szCs w:val="24"/>
          <w:lang w:val="sr-Cyrl-CS"/>
        </w:rPr>
        <w:t>10</w:t>
      </w:r>
      <w:r w:rsidRPr="00A1170E">
        <w:rPr>
          <w:rFonts w:ascii="Times New Roman" w:eastAsia="Arial" w:hAnsi="Times New Roman"/>
          <w:b/>
          <w:bCs/>
          <w:color w:val="000000"/>
          <w:sz w:val="24"/>
          <w:szCs w:val="24"/>
          <w:lang w:val="sr-Cyrl-CS"/>
        </w:rPr>
        <w:t>.</w:t>
      </w:r>
    </w:p>
    <w:p w:rsidR="002A2695" w:rsidRPr="00A1170E" w:rsidRDefault="002A2695" w:rsidP="002A2695">
      <w:pPr>
        <w:jc w:val="both"/>
        <w:rPr>
          <w:rFonts w:ascii="Times New Roman" w:hAnsi="Times New Roman"/>
          <w:sz w:val="24"/>
          <w:szCs w:val="24"/>
          <w:lang w:val="sr-Cyrl-CS"/>
        </w:rPr>
      </w:pPr>
      <w:r w:rsidRPr="00A1170E">
        <w:rPr>
          <w:rFonts w:ascii="Times New Roman" w:hAnsi="Times New Roman"/>
          <w:sz w:val="24"/>
          <w:szCs w:val="24"/>
          <w:lang w:val="sr-Cyrl-CS"/>
        </w:rPr>
        <w:tab/>
        <w:t>Уговорне стране су сагласне да на све међусобне односе, који нису дефинисани овим Уговором, непосредно примењују одредбе Закона о облигационим односима.</w:t>
      </w:r>
    </w:p>
    <w:p w:rsidR="002A2695" w:rsidRPr="00A1170E" w:rsidRDefault="002A2695" w:rsidP="002A2695">
      <w:pPr>
        <w:jc w:val="center"/>
        <w:rPr>
          <w:rFonts w:ascii="Times New Roman" w:hAnsi="Times New Roman"/>
          <w:sz w:val="24"/>
          <w:szCs w:val="24"/>
          <w:lang w:val="sr-Cyrl-CS"/>
        </w:rPr>
      </w:pPr>
      <w:r w:rsidRPr="00A1170E">
        <w:rPr>
          <w:rFonts w:ascii="Times New Roman" w:hAnsi="Times New Roman"/>
          <w:b/>
          <w:bCs/>
          <w:sz w:val="24"/>
          <w:szCs w:val="24"/>
          <w:lang w:val="sr-Cyrl-CS"/>
        </w:rPr>
        <w:t xml:space="preserve"> Члан </w:t>
      </w:r>
      <w:r w:rsidR="00710E33">
        <w:rPr>
          <w:rFonts w:ascii="Times New Roman" w:hAnsi="Times New Roman"/>
          <w:b/>
          <w:bCs/>
          <w:sz w:val="24"/>
          <w:szCs w:val="24"/>
        </w:rPr>
        <w:t>1</w:t>
      </w:r>
      <w:r w:rsidR="003B2AC7">
        <w:rPr>
          <w:rFonts w:ascii="Times New Roman" w:hAnsi="Times New Roman"/>
          <w:b/>
          <w:bCs/>
          <w:sz w:val="24"/>
          <w:szCs w:val="24"/>
          <w:lang w:val="sr-Cyrl-CS"/>
        </w:rPr>
        <w:t>1</w:t>
      </w:r>
      <w:r w:rsidRPr="00A1170E">
        <w:rPr>
          <w:rFonts w:ascii="Times New Roman" w:hAnsi="Times New Roman"/>
          <w:b/>
          <w:bCs/>
          <w:sz w:val="24"/>
          <w:szCs w:val="24"/>
          <w:lang w:val="sr-Cyrl-CS"/>
        </w:rPr>
        <w:t>.</w:t>
      </w:r>
    </w:p>
    <w:p w:rsidR="00710E33" w:rsidRDefault="002A2695" w:rsidP="002A2695">
      <w:pPr>
        <w:jc w:val="both"/>
        <w:rPr>
          <w:rFonts w:ascii="Times New Roman" w:hAnsi="Times New Roman"/>
          <w:bCs/>
          <w:sz w:val="24"/>
          <w:szCs w:val="24"/>
        </w:rPr>
      </w:pPr>
      <w:r w:rsidRPr="00A1170E">
        <w:rPr>
          <w:rFonts w:ascii="Times New Roman" w:hAnsi="Times New Roman"/>
          <w:sz w:val="24"/>
          <w:szCs w:val="24"/>
          <w:lang w:val="sr-Cyrl-CS"/>
        </w:rPr>
        <w:tab/>
        <w:t xml:space="preserve">Уговорне стране су сагласне да све евентуалне спорове поводом реализације обавеза утврђених овим Уговором решавају споразумно, а уколико до споразума не дође, надлежан је Привредни суд у </w:t>
      </w:r>
      <w:r>
        <w:rPr>
          <w:rFonts w:ascii="Times New Roman" w:hAnsi="Times New Roman"/>
          <w:sz w:val="24"/>
          <w:szCs w:val="24"/>
          <w:lang w:val="sr-Cyrl-CS"/>
        </w:rPr>
        <w:t>Крагујевцу</w:t>
      </w:r>
      <w:r w:rsidRPr="00A1170E">
        <w:rPr>
          <w:rFonts w:ascii="Times New Roman" w:hAnsi="Times New Roman"/>
          <w:sz w:val="24"/>
          <w:szCs w:val="24"/>
          <w:lang w:val="sr-Cyrl-CS"/>
        </w:rPr>
        <w:t>.</w:t>
      </w:r>
      <w:r w:rsidRPr="00A1170E">
        <w:rPr>
          <w:rFonts w:ascii="Times New Roman" w:hAnsi="Times New Roman"/>
          <w:bCs/>
          <w:sz w:val="24"/>
          <w:szCs w:val="24"/>
          <w:lang w:val="sr-Cyrl-CS"/>
        </w:rPr>
        <w:t xml:space="preserve">    </w:t>
      </w:r>
    </w:p>
    <w:p w:rsidR="002A2695" w:rsidRPr="00A1170E" w:rsidRDefault="002A2695" w:rsidP="002A2695">
      <w:pPr>
        <w:jc w:val="both"/>
        <w:rPr>
          <w:rFonts w:ascii="Times New Roman" w:hAnsi="Times New Roman"/>
          <w:sz w:val="24"/>
          <w:szCs w:val="24"/>
          <w:lang w:val="sr-Cyrl-CS"/>
        </w:rPr>
      </w:pPr>
      <w:r w:rsidRPr="00A1170E">
        <w:rPr>
          <w:rFonts w:ascii="Times New Roman" w:hAnsi="Times New Roman"/>
          <w:bCs/>
          <w:sz w:val="24"/>
          <w:szCs w:val="24"/>
          <w:lang w:val="sr-Cyrl-CS"/>
        </w:rPr>
        <w:t xml:space="preserve">     </w:t>
      </w:r>
      <w:r w:rsidRPr="00A1170E">
        <w:rPr>
          <w:rFonts w:ascii="Times New Roman" w:hAnsi="Times New Roman"/>
          <w:sz w:val="24"/>
          <w:szCs w:val="24"/>
          <w:lang w:val="sr-Cyrl-CS"/>
        </w:rPr>
        <w:t xml:space="preserve">                                                                    </w:t>
      </w:r>
      <w:r w:rsidRPr="00A1170E">
        <w:rPr>
          <w:rFonts w:ascii="Times New Roman" w:hAnsi="Times New Roman"/>
          <w:b/>
          <w:bCs/>
          <w:sz w:val="24"/>
          <w:szCs w:val="24"/>
          <w:lang w:val="sr-Cyrl-CS"/>
        </w:rPr>
        <w:t xml:space="preserve">Члан </w:t>
      </w:r>
      <w:r w:rsidR="00710E33">
        <w:rPr>
          <w:rFonts w:ascii="Times New Roman" w:hAnsi="Times New Roman"/>
          <w:b/>
          <w:bCs/>
          <w:sz w:val="24"/>
          <w:szCs w:val="24"/>
        </w:rPr>
        <w:t>1</w:t>
      </w:r>
      <w:r w:rsidR="003B2AC7">
        <w:rPr>
          <w:rFonts w:ascii="Times New Roman" w:hAnsi="Times New Roman"/>
          <w:b/>
          <w:bCs/>
          <w:sz w:val="24"/>
          <w:szCs w:val="24"/>
          <w:lang w:val="sr-Cyrl-CS"/>
        </w:rPr>
        <w:t>2</w:t>
      </w:r>
      <w:r w:rsidRPr="00A1170E">
        <w:rPr>
          <w:rFonts w:ascii="Times New Roman" w:hAnsi="Times New Roman"/>
          <w:b/>
          <w:bCs/>
          <w:sz w:val="24"/>
          <w:szCs w:val="24"/>
          <w:lang w:val="sr-Cyrl-CS"/>
        </w:rPr>
        <w:t>.</w:t>
      </w:r>
    </w:p>
    <w:p w:rsidR="002A2695" w:rsidRPr="00A1170E" w:rsidRDefault="002A2695" w:rsidP="002A2695">
      <w:pPr>
        <w:jc w:val="both"/>
        <w:rPr>
          <w:rFonts w:ascii="Times New Roman" w:hAnsi="Times New Roman"/>
          <w:sz w:val="24"/>
          <w:szCs w:val="24"/>
          <w:lang w:val="sr-Cyrl-CS"/>
        </w:rPr>
      </w:pPr>
      <w:r w:rsidRPr="00A1170E">
        <w:rPr>
          <w:rFonts w:ascii="Times New Roman" w:hAnsi="Times New Roman"/>
          <w:sz w:val="24"/>
          <w:szCs w:val="24"/>
          <w:lang w:val="sr-Cyrl-CS"/>
        </w:rPr>
        <w:tab/>
        <w:t>Овај Уговор је сачињен у 4 (четири) истоветна примерка, од којих свака уговорна страна задржава по 2  (два) примерка.</w:t>
      </w:r>
    </w:p>
    <w:p w:rsidR="002A2695" w:rsidRPr="00A1170E" w:rsidRDefault="002A2695" w:rsidP="002A2695">
      <w:pPr>
        <w:jc w:val="both"/>
        <w:rPr>
          <w:rFonts w:ascii="Times New Roman" w:hAnsi="Times New Roman"/>
          <w:sz w:val="24"/>
          <w:szCs w:val="24"/>
          <w:lang w:val="sr-Cyrl-CS"/>
        </w:rPr>
      </w:pPr>
    </w:p>
    <w:tbl>
      <w:tblPr>
        <w:tblW w:w="10200" w:type="dxa"/>
        <w:tblLayout w:type="fixed"/>
        <w:tblLook w:val="04A0"/>
      </w:tblPr>
      <w:tblGrid>
        <w:gridCol w:w="3684"/>
        <w:gridCol w:w="2833"/>
        <w:gridCol w:w="3683"/>
      </w:tblGrid>
      <w:tr w:rsidR="002A2695" w:rsidRPr="00A1170E" w:rsidTr="00FC4875">
        <w:tc>
          <w:tcPr>
            <w:tcW w:w="3684" w:type="dxa"/>
          </w:tcPr>
          <w:p w:rsidR="002A2695" w:rsidRPr="00A1170E" w:rsidRDefault="002A2695" w:rsidP="00FC4875">
            <w:pPr>
              <w:jc w:val="center"/>
              <w:rPr>
                <w:rFonts w:ascii="Times New Roman" w:hAnsi="Times New Roman"/>
                <w:sz w:val="24"/>
                <w:szCs w:val="24"/>
                <w:lang w:val="sr-Latn-CS"/>
              </w:rPr>
            </w:pPr>
            <w:r w:rsidRPr="00A1170E">
              <w:rPr>
                <w:rFonts w:ascii="Times New Roman" w:hAnsi="Times New Roman"/>
                <w:b/>
                <w:bCs/>
                <w:sz w:val="24"/>
                <w:szCs w:val="24"/>
                <w:lang w:val="sr-Latn-CS"/>
              </w:rPr>
              <w:t xml:space="preserve">ЗА </w:t>
            </w:r>
            <w:r w:rsidRPr="00A1170E">
              <w:rPr>
                <w:rFonts w:ascii="Times New Roman" w:hAnsi="Times New Roman"/>
                <w:b/>
                <w:bCs/>
                <w:sz w:val="24"/>
                <w:szCs w:val="24"/>
                <w:lang w:val="bs-Cyrl-BA"/>
              </w:rPr>
              <w:t>НАРУЧИОЦА,</w:t>
            </w:r>
          </w:p>
        </w:tc>
        <w:tc>
          <w:tcPr>
            <w:tcW w:w="2833" w:type="dxa"/>
          </w:tcPr>
          <w:p w:rsidR="002A2695" w:rsidRPr="00A1170E" w:rsidRDefault="002A2695" w:rsidP="00FC4875">
            <w:pPr>
              <w:jc w:val="center"/>
              <w:rPr>
                <w:rFonts w:ascii="Times New Roman" w:hAnsi="Times New Roman"/>
                <w:sz w:val="24"/>
                <w:szCs w:val="24"/>
                <w:lang w:val="sr-Latn-CS"/>
              </w:rPr>
            </w:pPr>
          </w:p>
        </w:tc>
        <w:tc>
          <w:tcPr>
            <w:tcW w:w="3683" w:type="dxa"/>
          </w:tcPr>
          <w:p w:rsidR="002A2695" w:rsidRPr="00A1170E" w:rsidRDefault="002A2695" w:rsidP="00FC4875">
            <w:pPr>
              <w:jc w:val="center"/>
              <w:rPr>
                <w:rFonts w:ascii="Times New Roman" w:hAnsi="Times New Roman"/>
                <w:sz w:val="24"/>
                <w:szCs w:val="24"/>
                <w:lang w:val="sr-Latn-CS"/>
              </w:rPr>
            </w:pPr>
            <w:r w:rsidRPr="00A1170E">
              <w:rPr>
                <w:rFonts w:ascii="Times New Roman" w:hAnsi="Times New Roman"/>
                <w:b/>
                <w:bCs/>
                <w:sz w:val="24"/>
                <w:szCs w:val="24"/>
                <w:lang w:val="sr-Latn-CS"/>
              </w:rPr>
              <w:t xml:space="preserve">ЗА </w:t>
            </w:r>
            <w:r w:rsidRPr="00A1170E">
              <w:rPr>
                <w:rFonts w:ascii="Times New Roman" w:hAnsi="Times New Roman"/>
                <w:b/>
                <w:bCs/>
                <w:sz w:val="24"/>
                <w:szCs w:val="24"/>
                <w:lang w:val="bs-Cyrl-BA"/>
              </w:rPr>
              <w:t>ИЗВРШИОЦ</w:t>
            </w:r>
            <w:r w:rsidRPr="00A1170E">
              <w:rPr>
                <w:rFonts w:ascii="Times New Roman" w:hAnsi="Times New Roman"/>
                <w:b/>
                <w:bCs/>
                <w:sz w:val="24"/>
                <w:szCs w:val="24"/>
                <w:lang w:val="sr-Latn-CS"/>
              </w:rPr>
              <w:t>А</w:t>
            </w:r>
            <w:r w:rsidRPr="00A1170E">
              <w:rPr>
                <w:rFonts w:ascii="Times New Roman" w:hAnsi="Times New Roman"/>
                <w:b/>
                <w:bCs/>
                <w:sz w:val="24"/>
                <w:szCs w:val="24"/>
              </w:rPr>
              <w:t>,</w:t>
            </w:r>
          </w:p>
        </w:tc>
      </w:tr>
      <w:tr w:rsidR="002A2695" w:rsidRPr="00A1170E" w:rsidTr="00FC4875">
        <w:tc>
          <w:tcPr>
            <w:tcW w:w="3684" w:type="dxa"/>
          </w:tcPr>
          <w:p w:rsidR="002A2695" w:rsidRPr="00A1170E" w:rsidRDefault="00AB0D89" w:rsidP="00FC4875">
            <w:pPr>
              <w:jc w:val="center"/>
              <w:rPr>
                <w:rFonts w:ascii="Times New Roman" w:hAnsi="Times New Roman"/>
                <w:sz w:val="24"/>
                <w:szCs w:val="24"/>
                <w:lang w:val="sr-Latn-CS"/>
              </w:rPr>
            </w:pPr>
            <w:r>
              <w:rPr>
                <w:rFonts w:ascii="Times New Roman" w:hAnsi="Times New Roman"/>
                <w:b/>
                <w:sz w:val="24"/>
                <w:szCs w:val="24"/>
                <w:lang w:val="bs-Cyrl-BA"/>
              </w:rPr>
              <w:t>НАЧЕЛНИК</w:t>
            </w:r>
            <w:r w:rsidR="002A2695" w:rsidRPr="00A1170E">
              <w:rPr>
                <w:rFonts w:ascii="Times New Roman" w:hAnsi="Times New Roman"/>
                <w:b/>
                <w:sz w:val="24"/>
                <w:szCs w:val="24"/>
                <w:lang w:val="bs-Cyrl-BA"/>
              </w:rPr>
              <w:t>,</w:t>
            </w:r>
          </w:p>
        </w:tc>
        <w:tc>
          <w:tcPr>
            <w:tcW w:w="2833" w:type="dxa"/>
          </w:tcPr>
          <w:p w:rsidR="002A2695" w:rsidRPr="00A1170E" w:rsidRDefault="002A2695" w:rsidP="00FC4875">
            <w:pPr>
              <w:jc w:val="center"/>
              <w:rPr>
                <w:rFonts w:ascii="Times New Roman" w:hAnsi="Times New Roman"/>
                <w:sz w:val="24"/>
                <w:szCs w:val="24"/>
                <w:lang w:val="sr-Latn-CS"/>
              </w:rPr>
            </w:pPr>
          </w:p>
        </w:tc>
        <w:tc>
          <w:tcPr>
            <w:tcW w:w="3683" w:type="dxa"/>
          </w:tcPr>
          <w:p w:rsidR="002A2695" w:rsidRPr="00A1170E" w:rsidRDefault="002A2695" w:rsidP="00FC4875">
            <w:pPr>
              <w:jc w:val="center"/>
              <w:rPr>
                <w:rFonts w:ascii="Times New Roman" w:hAnsi="Times New Roman"/>
                <w:sz w:val="24"/>
                <w:szCs w:val="24"/>
                <w:lang w:val="sr-Latn-CS"/>
              </w:rPr>
            </w:pPr>
            <w:r w:rsidRPr="00A1170E">
              <w:rPr>
                <w:rFonts w:ascii="Times New Roman" w:hAnsi="Times New Roman"/>
                <w:b/>
                <w:bCs/>
                <w:sz w:val="24"/>
                <w:szCs w:val="24"/>
                <w:lang w:val="sr-Latn-CS"/>
              </w:rPr>
              <w:t>ДИРЕКТОР,</w:t>
            </w:r>
          </w:p>
        </w:tc>
      </w:tr>
      <w:tr w:rsidR="002A2695" w:rsidRPr="00A1170E" w:rsidTr="00FC4875">
        <w:tc>
          <w:tcPr>
            <w:tcW w:w="3684" w:type="dxa"/>
          </w:tcPr>
          <w:p w:rsidR="002A2695" w:rsidRPr="008D03CA" w:rsidRDefault="0073410E" w:rsidP="00FC4875">
            <w:pPr>
              <w:jc w:val="center"/>
              <w:rPr>
                <w:rFonts w:ascii="Times New Roman" w:hAnsi="Times New Roman"/>
                <w:b/>
                <w:sz w:val="24"/>
                <w:szCs w:val="24"/>
                <w:lang w:val="sr-Latn-CS"/>
              </w:rPr>
            </w:pPr>
            <w:r>
              <w:rPr>
                <w:rFonts w:ascii="Times New Roman" w:hAnsi="Times New Roman"/>
                <w:b/>
                <w:bCs/>
                <w:sz w:val="24"/>
                <w:szCs w:val="24"/>
                <w:lang w:val="sr-Cyrl-CS"/>
              </w:rPr>
              <w:t>Никола Несторовић</w:t>
            </w:r>
          </w:p>
        </w:tc>
        <w:tc>
          <w:tcPr>
            <w:tcW w:w="2833" w:type="dxa"/>
          </w:tcPr>
          <w:p w:rsidR="002A2695" w:rsidRPr="00A1170E" w:rsidRDefault="002A2695" w:rsidP="00FC4875">
            <w:pPr>
              <w:jc w:val="center"/>
              <w:rPr>
                <w:rFonts w:ascii="Times New Roman" w:hAnsi="Times New Roman"/>
                <w:sz w:val="24"/>
                <w:szCs w:val="24"/>
                <w:lang w:val="sr-Latn-CS"/>
              </w:rPr>
            </w:pPr>
          </w:p>
        </w:tc>
        <w:tc>
          <w:tcPr>
            <w:tcW w:w="3683" w:type="dxa"/>
          </w:tcPr>
          <w:p w:rsidR="002A2695" w:rsidRPr="00A1170E" w:rsidRDefault="002A2695" w:rsidP="00FC4875">
            <w:pPr>
              <w:jc w:val="center"/>
              <w:rPr>
                <w:rFonts w:ascii="Times New Roman" w:hAnsi="Times New Roman"/>
                <w:sz w:val="24"/>
                <w:szCs w:val="24"/>
                <w:lang w:val="sr-Latn-CS"/>
              </w:rPr>
            </w:pPr>
          </w:p>
        </w:tc>
      </w:tr>
      <w:tr w:rsidR="002A2695" w:rsidTr="00FC4875">
        <w:tc>
          <w:tcPr>
            <w:tcW w:w="3684" w:type="dxa"/>
            <w:tcBorders>
              <w:top w:val="nil"/>
              <w:left w:val="nil"/>
              <w:bottom w:val="single" w:sz="4" w:space="0" w:color="auto"/>
              <w:right w:val="nil"/>
            </w:tcBorders>
          </w:tcPr>
          <w:p w:rsidR="002A2695" w:rsidRDefault="002A2695" w:rsidP="00FC4875">
            <w:pPr>
              <w:jc w:val="center"/>
              <w:rPr>
                <w:rFonts w:ascii="Arial Narrow" w:hAnsi="Arial Narrow" w:cs="Arial"/>
                <w:lang w:val="sr-Latn-CS"/>
              </w:rPr>
            </w:pPr>
          </w:p>
        </w:tc>
        <w:tc>
          <w:tcPr>
            <w:tcW w:w="2833" w:type="dxa"/>
          </w:tcPr>
          <w:p w:rsidR="002A2695" w:rsidRDefault="002A2695" w:rsidP="00FC4875">
            <w:pPr>
              <w:jc w:val="center"/>
              <w:rPr>
                <w:rFonts w:ascii="Arial Narrow" w:hAnsi="Arial Narrow" w:cs="Arial"/>
                <w:lang w:val="sr-Latn-CS"/>
              </w:rPr>
            </w:pPr>
          </w:p>
        </w:tc>
        <w:tc>
          <w:tcPr>
            <w:tcW w:w="3683" w:type="dxa"/>
            <w:tcBorders>
              <w:top w:val="nil"/>
              <w:left w:val="nil"/>
              <w:bottom w:val="single" w:sz="4" w:space="0" w:color="auto"/>
              <w:right w:val="nil"/>
            </w:tcBorders>
          </w:tcPr>
          <w:p w:rsidR="002A2695" w:rsidRDefault="002A2695" w:rsidP="00FC4875">
            <w:pPr>
              <w:jc w:val="center"/>
              <w:rPr>
                <w:rFonts w:ascii="Arial Narrow" w:hAnsi="Arial Narrow" w:cs="Arial"/>
                <w:lang w:val="sr-Latn-CS"/>
              </w:rPr>
            </w:pPr>
          </w:p>
        </w:tc>
      </w:tr>
    </w:tbl>
    <w:p w:rsidR="002A2695" w:rsidRDefault="002A2695" w:rsidP="002A2695">
      <w:pPr>
        <w:rPr>
          <w:rFonts w:ascii="Times New Roman" w:hAnsi="Times New Roman"/>
          <w:b/>
          <w:bCs/>
          <w:i/>
          <w:iCs/>
          <w:sz w:val="24"/>
          <w:szCs w:val="24"/>
          <w:lang w:val="ru-RU"/>
        </w:rPr>
      </w:pPr>
    </w:p>
    <w:p w:rsidR="002A2695" w:rsidRDefault="002A2695" w:rsidP="002A2695">
      <w:pPr>
        <w:rPr>
          <w:rFonts w:ascii="Times New Roman" w:hAnsi="Times New Roman"/>
          <w:b/>
          <w:bCs/>
          <w:i/>
          <w:iCs/>
          <w:sz w:val="24"/>
          <w:szCs w:val="24"/>
          <w:lang w:val="ru-RU"/>
        </w:rPr>
      </w:pPr>
    </w:p>
    <w:p w:rsidR="002A2695" w:rsidRDefault="002A2695" w:rsidP="002A2695">
      <w:pPr>
        <w:pStyle w:val="ListParagraphChar"/>
        <w:ind w:left="0"/>
        <w:jc w:val="both"/>
        <w:rPr>
          <w:bCs/>
          <w:i/>
          <w:iCs/>
          <w:szCs w:val="24"/>
          <w:lang w:val="sr-Cyrl-CS"/>
        </w:rPr>
      </w:pPr>
      <w:r w:rsidRPr="00F22FEB">
        <w:rPr>
          <w:b/>
          <w:bCs/>
          <w:i/>
          <w:iCs/>
          <w:szCs w:val="24"/>
          <w:lang w:val="ru-RU"/>
        </w:rPr>
        <w:t xml:space="preserve">*Напомена: </w:t>
      </w:r>
      <w:r w:rsidRPr="00F22FEB">
        <w:rPr>
          <w:i/>
          <w:iCs/>
          <w:szCs w:val="24"/>
        </w:rPr>
        <w:t>О</w:t>
      </w:r>
      <w:r w:rsidRPr="00F22FEB">
        <w:rPr>
          <w:bCs/>
          <w:i/>
          <w:iCs/>
          <w:szCs w:val="24"/>
        </w:rPr>
        <w:t>вај модел уговора представља садржину уговора који ће бити закључен са изабраним понуђачем. Ако понуђач без оправданих разлога одбије да закључи уговор о јавној набавци, након што му је уговор додељен, наручилац ће  Управи за јавне набавке доставити доказ негативне рефренце.</w:t>
      </w:r>
    </w:p>
    <w:p w:rsidR="005C1C88" w:rsidRPr="003A7CFB" w:rsidRDefault="00DF22C2" w:rsidP="005C1C88">
      <w:pPr>
        <w:shd w:val="clear" w:color="auto" w:fill="C6D9F1"/>
        <w:jc w:val="center"/>
        <w:rPr>
          <w:rFonts w:ascii="Arial" w:hAnsi="Arial" w:cs="Arial"/>
          <w:b/>
          <w:bCs/>
          <w:i/>
          <w:iCs/>
        </w:rPr>
      </w:pPr>
      <w:r w:rsidRPr="00BA2B5D">
        <w:rPr>
          <w:rFonts w:ascii="Times New Roman" w:hAnsi="Times New Roman"/>
          <w:b/>
          <w:bCs/>
          <w:i/>
          <w:iCs/>
          <w:sz w:val="28"/>
          <w:szCs w:val="28"/>
        </w:rPr>
        <w:lastRenderedPageBreak/>
        <w:t>VIII</w:t>
      </w:r>
      <w:r w:rsidR="005C1C88" w:rsidRPr="003A7CFB">
        <w:rPr>
          <w:rFonts w:ascii="Arial" w:hAnsi="Arial" w:cs="Arial"/>
          <w:b/>
          <w:bCs/>
          <w:i/>
          <w:iCs/>
        </w:rPr>
        <w:t xml:space="preserve"> </w:t>
      </w:r>
      <w:r w:rsidR="005C1C88" w:rsidRPr="00AB0D89">
        <w:rPr>
          <w:rFonts w:ascii="Times New Roman" w:hAnsi="Times New Roman"/>
          <w:b/>
          <w:bCs/>
          <w:i/>
          <w:iCs/>
          <w:sz w:val="28"/>
          <w:szCs w:val="28"/>
        </w:rPr>
        <w:t>МЕНИЧНО ОВЛАШЋЕЊЕ</w:t>
      </w:r>
    </w:p>
    <w:p w:rsidR="005C1C88" w:rsidRPr="003A7CFB" w:rsidRDefault="005C1C88" w:rsidP="005C1C88">
      <w:pPr>
        <w:shd w:val="clear" w:color="auto" w:fill="C6D9F1"/>
        <w:jc w:val="center"/>
        <w:rPr>
          <w:rFonts w:ascii="Arial" w:hAnsi="Arial" w:cs="Arial"/>
          <w:b/>
          <w:bCs/>
          <w:i/>
          <w:iCs/>
          <w:lang w:val="ru-RU"/>
        </w:rPr>
      </w:pPr>
      <w:r>
        <w:rPr>
          <w:rFonts w:ascii="Arial" w:hAnsi="Arial" w:cs="Arial"/>
          <w:b/>
          <w:bCs/>
          <w:i/>
          <w:iCs/>
          <w:lang w:val="ru-RU"/>
        </w:rPr>
        <w:t>(за добро извршење посла)</w:t>
      </w:r>
    </w:p>
    <w:p w:rsidR="005C1C88" w:rsidRDefault="005C1C88" w:rsidP="005C1C88">
      <w:pPr>
        <w:jc w:val="both"/>
        <w:rPr>
          <w:rFonts w:ascii="Arial" w:hAnsi="Arial" w:cs="Arial"/>
        </w:rPr>
      </w:pPr>
      <w:r w:rsidRPr="003A7CFB">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rsidR="005C1C88" w:rsidRPr="003A7CFB" w:rsidRDefault="005C1C88" w:rsidP="005C1C88">
      <w:pPr>
        <w:jc w:val="center"/>
        <w:rPr>
          <w:rFonts w:ascii="Arial" w:hAnsi="Arial" w:cs="Arial"/>
        </w:rPr>
      </w:pPr>
      <w:r w:rsidRPr="003A7CFB">
        <w:rPr>
          <w:rFonts w:ascii="Arial" w:hAnsi="Arial" w:cs="Arial"/>
        </w:rPr>
        <w:t>ИЗДАЈЕ</w:t>
      </w:r>
    </w:p>
    <w:p w:rsidR="005C1C88" w:rsidRDefault="005C1C88" w:rsidP="005C1C88">
      <w:pPr>
        <w:jc w:val="both"/>
        <w:rPr>
          <w:rFonts w:ascii="Arial" w:hAnsi="Arial" w:cs="Arial"/>
          <w:b/>
        </w:rPr>
      </w:pPr>
      <w:r w:rsidRPr="003A7CFB">
        <w:rPr>
          <w:rFonts w:ascii="Arial" w:hAnsi="Arial" w:cs="Arial"/>
          <w:b/>
        </w:rPr>
        <w:t>МЕНИЧНО ОВЛАШЋЕЊЕ ЗА КОРИСНИКА БЛАНКО СОПСТВЕНЕ МЕНИЦЕ</w:t>
      </w:r>
    </w:p>
    <w:p w:rsidR="005C1C88" w:rsidRPr="003A7CFB" w:rsidRDefault="005C1C88" w:rsidP="005C1C88">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ЈНМВ</w:t>
      </w:r>
      <w:r>
        <w:rPr>
          <w:rFonts w:ascii="Arial" w:hAnsi="Arial" w:cs="Arial"/>
          <w:lang w:val="sr-Cyrl-CS"/>
        </w:rPr>
        <w:t xml:space="preserve"> </w:t>
      </w:r>
      <w:r w:rsidR="00197DC7">
        <w:rPr>
          <w:rFonts w:ascii="Arial" w:hAnsi="Arial" w:cs="Arial"/>
          <w:lang w:val="sr-Cyrl-CS"/>
        </w:rPr>
        <w:t>18</w:t>
      </w:r>
      <w:r>
        <w:rPr>
          <w:rFonts w:ascii="Arial" w:hAnsi="Arial" w:cs="Arial"/>
          <w:lang w:val="sr-Cyrl-CS"/>
        </w:rPr>
        <w:t>/17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w:t>
      </w:r>
      <w:r w:rsidR="00197DC7">
        <w:rPr>
          <w:rFonts w:ascii="Arial" w:hAnsi="Arial" w:cs="Arial"/>
          <w:lang w:val="ru-RU"/>
        </w:rPr>
        <w:t>1</w:t>
      </w:r>
      <w:r>
        <w:rPr>
          <w:rFonts w:ascii="Arial" w:hAnsi="Arial" w:cs="Arial"/>
          <w:lang w:val="ru-RU"/>
        </w:rPr>
        <w:t>.</w:t>
      </w:r>
      <w:r w:rsidR="00197DC7">
        <w:rPr>
          <w:rFonts w:ascii="Arial" w:hAnsi="Arial" w:cs="Arial"/>
          <w:lang w:val="ru-RU"/>
        </w:rPr>
        <w:t>10</w:t>
      </w:r>
      <w:r>
        <w:rPr>
          <w:rFonts w:ascii="Arial" w:hAnsi="Arial" w:cs="Arial"/>
          <w:lang w:val="ru-RU"/>
        </w:rPr>
        <w:t>/17</w:t>
      </w:r>
      <w:r w:rsidRPr="003A7CFB">
        <w:rPr>
          <w:rFonts w:ascii="Arial" w:hAnsi="Arial" w:cs="Arial"/>
        </w:rPr>
        <w:t xml:space="preserve">– </w:t>
      </w:r>
      <w:r w:rsidR="00197DC7">
        <w:rPr>
          <w:rFonts w:ascii="Times New Roman" w:hAnsi="Times New Roman"/>
          <w:sz w:val="24"/>
          <w:szCs w:val="24"/>
          <w:lang w:val="sr-Cyrl-CS"/>
        </w:rPr>
        <w:t>Набавка и монтажа дечјег и парковског мобилијара</w:t>
      </w:r>
      <w:r w:rsidRPr="003A7CFB">
        <w:rPr>
          <w:rFonts w:ascii="Arial" w:hAnsi="Arial" w:cs="Arial"/>
        </w:rPr>
        <w:t>, серијског броја ________________ и ОВЛАШЋУЈЕМО повериоца (наручиоца), Република Србија, Општина Баточина, Општинска управа, ул. Краља Петра</w:t>
      </w:r>
      <w:r>
        <w:rPr>
          <w:rFonts w:ascii="Arial" w:hAnsi="Arial" w:cs="Arial"/>
        </w:rPr>
        <w:t xml:space="preserve"> I 3</w:t>
      </w:r>
      <w:r>
        <w:rPr>
          <w:rFonts w:ascii="Arial" w:hAnsi="Arial" w:cs="Arial"/>
          <w:lang w:val="sr-Cyrl-CS"/>
        </w:rPr>
        <w:t>2</w:t>
      </w:r>
      <w:r w:rsidRPr="003A7CFB">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w:t>
      </w:r>
      <w:r>
        <w:rPr>
          <w:rFonts w:ascii="Arial" w:hAnsi="Arial" w:cs="Arial"/>
        </w:rPr>
        <w:t>ска управа, ул. Краља Петра I 3</w:t>
      </w:r>
      <w:r>
        <w:rPr>
          <w:rFonts w:ascii="Arial" w:hAnsi="Arial" w:cs="Arial"/>
          <w:lang w:val="sr-Cyrl-CS"/>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5C1C88" w:rsidRPr="003A7CFB" w:rsidRDefault="005C1C88" w:rsidP="005C1C88">
      <w:pPr>
        <w:jc w:val="both"/>
        <w:rPr>
          <w:rFonts w:ascii="Arial" w:hAnsi="Arial" w:cs="Arial"/>
          <w:b/>
        </w:rPr>
      </w:pPr>
      <w:r w:rsidRPr="003A7CFB">
        <w:rPr>
          <w:rFonts w:ascii="Arial" w:hAnsi="Arial" w:cs="Arial"/>
          <w:b/>
        </w:rPr>
        <w:t xml:space="preserve">У ______________                                                                     ИЗДАВАЛАЦ МЕНИЦЕ </w:t>
      </w:r>
    </w:p>
    <w:p w:rsidR="005C1C88" w:rsidRPr="003A7CFB" w:rsidRDefault="005C1C88" w:rsidP="005C1C88">
      <w:pPr>
        <w:jc w:val="both"/>
        <w:rPr>
          <w:rFonts w:ascii="Arial" w:hAnsi="Arial" w:cs="Arial"/>
          <w:b/>
        </w:rPr>
      </w:pPr>
    </w:p>
    <w:p w:rsidR="005C1C88" w:rsidRPr="003A7CFB" w:rsidRDefault="005C1C88" w:rsidP="005C1C88">
      <w:pPr>
        <w:jc w:val="both"/>
        <w:rPr>
          <w:rFonts w:ascii="Arial" w:hAnsi="Arial" w:cs="Arial"/>
          <w:b/>
        </w:rPr>
      </w:pPr>
      <w:r>
        <w:rPr>
          <w:rFonts w:ascii="Arial" w:hAnsi="Arial" w:cs="Arial"/>
          <w:b/>
        </w:rPr>
        <w:t xml:space="preserve">Датум:____________                      М.П.         </w:t>
      </w:r>
      <w:r w:rsidRPr="003A7CFB">
        <w:rPr>
          <w:rFonts w:ascii="Arial" w:hAnsi="Arial" w:cs="Arial"/>
          <w:b/>
        </w:rPr>
        <w:t xml:space="preserve">              ___________________________   </w:t>
      </w:r>
    </w:p>
    <w:p w:rsidR="00197DC7" w:rsidRPr="003A7CFB" w:rsidRDefault="00197DC7" w:rsidP="00197DC7">
      <w:pPr>
        <w:shd w:val="clear" w:color="auto" w:fill="C6D9F1"/>
        <w:jc w:val="center"/>
        <w:rPr>
          <w:rFonts w:ascii="Arial" w:hAnsi="Arial" w:cs="Arial"/>
          <w:b/>
          <w:bCs/>
          <w:i/>
          <w:iCs/>
        </w:rPr>
      </w:pPr>
      <w:r>
        <w:rPr>
          <w:rFonts w:ascii="Arial" w:hAnsi="Arial" w:cs="Arial"/>
          <w:b/>
          <w:bCs/>
          <w:i/>
          <w:iCs/>
          <w:sz w:val="28"/>
          <w:szCs w:val="28"/>
        </w:rPr>
        <w:lastRenderedPageBreak/>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197DC7" w:rsidRPr="003A7CFB" w:rsidRDefault="00197DC7" w:rsidP="00197DC7">
      <w:pPr>
        <w:shd w:val="clear" w:color="auto" w:fill="C6D9F1"/>
        <w:jc w:val="center"/>
        <w:rPr>
          <w:rFonts w:ascii="Arial" w:hAnsi="Arial" w:cs="Arial"/>
          <w:b/>
          <w:bCs/>
          <w:i/>
          <w:iCs/>
          <w:lang w:val="ru-RU"/>
        </w:rPr>
      </w:pPr>
      <w:r>
        <w:rPr>
          <w:rFonts w:ascii="Arial" w:hAnsi="Arial" w:cs="Arial"/>
          <w:b/>
          <w:bCs/>
          <w:i/>
          <w:iCs/>
          <w:lang w:val="ru-RU"/>
        </w:rPr>
        <w:t>(за отклањање грешака у гарантном року)</w:t>
      </w:r>
    </w:p>
    <w:p w:rsidR="00197DC7" w:rsidRDefault="00197DC7" w:rsidP="00197DC7">
      <w:pPr>
        <w:jc w:val="both"/>
        <w:rPr>
          <w:rFonts w:ascii="Arial" w:hAnsi="Arial" w:cs="Arial"/>
        </w:rPr>
      </w:pPr>
      <w:r w:rsidRPr="003A7CFB">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rsidR="00197DC7" w:rsidRPr="003A7CFB" w:rsidRDefault="00197DC7" w:rsidP="00197DC7">
      <w:pPr>
        <w:jc w:val="center"/>
        <w:rPr>
          <w:rFonts w:ascii="Arial" w:hAnsi="Arial" w:cs="Arial"/>
        </w:rPr>
      </w:pPr>
      <w:r w:rsidRPr="003A7CFB">
        <w:rPr>
          <w:rFonts w:ascii="Arial" w:hAnsi="Arial" w:cs="Arial"/>
        </w:rPr>
        <w:t>ИЗДАЈЕ</w:t>
      </w:r>
    </w:p>
    <w:p w:rsidR="00197DC7" w:rsidRDefault="00197DC7" w:rsidP="00197DC7">
      <w:pPr>
        <w:jc w:val="both"/>
        <w:rPr>
          <w:rFonts w:ascii="Arial" w:hAnsi="Arial" w:cs="Arial"/>
          <w:b/>
        </w:rPr>
      </w:pPr>
      <w:r w:rsidRPr="003A7CFB">
        <w:rPr>
          <w:rFonts w:ascii="Arial" w:hAnsi="Arial" w:cs="Arial"/>
          <w:b/>
        </w:rPr>
        <w:t>МЕНИЧНО ОВЛАШЋЕЊЕ ЗА КОРИСНИКА БЛАНКО СОПСТВЕНЕ МЕНИЦЕ</w:t>
      </w:r>
    </w:p>
    <w:p w:rsidR="00197DC7" w:rsidRPr="003A7CFB" w:rsidRDefault="00197DC7" w:rsidP="00197DC7">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ЈНМВ</w:t>
      </w:r>
      <w:r>
        <w:rPr>
          <w:rFonts w:ascii="Arial" w:hAnsi="Arial" w:cs="Arial"/>
          <w:lang w:val="sr-Cyrl-CS"/>
        </w:rPr>
        <w:t xml:space="preserve"> 18/17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1.1.10/17</w:t>
      </w:r>
      <w:r w:rsidRPr="003A7CFB">
        <w:rPr>
          <w:rFonts w:ascii="Arial" w:hAnsi="Arial" w:cs="Arial"/>
        </w:rPr>
        <w:t xml:space="preserve">– </w:t>
      </w:r>
      <w:r>
        <w:rPr>
          <w:rFonts w:ascii="Times New Roman" w:hAnsi="Times New Roman"/>
          <w:sz w:val="24"/>
          <w:szCs w:val="24"/>
          <w:lang w:val="sr-Cyrl-CS"/>
        </w:rPr>
        <w:t>Набавка и монтажа дечјег и парковског мобилијара</w:t>
      </w:r>
      <w:r w:rsidRPr="003A7CFB">
        <w:rPr>
          <w:rFonts w:ascii="Arial" w:hAnsi="Arial" w:cs="Arial"/>
        </w:rPr>
        <w:t>, серијског броја ________________ и ОВЛАШЋУЈЕМО повериоца (наручиоца), Република Србија, Општина Баточина, Општинска управа, ул. Краља Петра</w:t>
      </w:r>
      <w:r>
        <w:rPr>
          <w:rFonts w:ascii="Arial" w:hAnsi="Arial" w:cs="Arial"/>
        </w:rPr>
        <w:t xml:space="preserve"> I 3</w:t>
      </w:r>
      <w:r>
        <w:rPr>
          <w:rFonts w:ascii="Arial" w:hAnsi="Arial" w:cs="Arial"/>
          <w:lang w:val="sr-Cyrl-CS"/>
        </w:rPr>
        <w:t>2</w:t>
      </w:r>
      <w:r w:rsidRPr="003A7CFB">
        <w:rPr>
          <w:rFonts w:ascii="Arial" w:hAnsi="Arial" w:cs="Arial"/>
        </w:rPr>
        <w:t xml:space="preserve">, 34227 Баточина, да предату меницу може попунити на износ од </w:t>
      </w:r>
      <w:r w:rsidR="008A7DBE">
        <w:rPr>
          <w:rFonts w:ascii="Arial" w:hAnsi="Arial" w:cs="Arial"/>
          <w:lang w:val="sr-Cyrl-CS"/>
        </w:rPr>
        <w:t>5</w:t>
      </w:r>
      <w:r w:rsidRPr="003A7CFB">
        <w:rPr>
          <w:rFonts w:ascii="Arial" w:hAnsi="Arial" w:cs="Arial"/>
        </w:rPr>
        <w:t xml:space="preserve"> %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w:t>
      </w:r>
      <w:r>
        <w:rPr>
          <w:rFonts w:ascii="Arial" w:hAnsi="Arial" w:cs="Arial"/>
        </w:rPr>
        <w:t>ска управа, ул. Краља Петра I 3</w:t>
      </w:r>
      <w:r>
        <w:rPr>
          <w:rFonts w:ascii="Arial" w:hAnsi="Arial" w:cs="Arial"/>
          <w:lang w:val="sr-Cyrl-CS"/>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197DC7" w:rsidRPr="003A7CFB" w:rsidRDefault="00197DC7" w:rsidP="00197DC7">
      <w:pPr>
        <w:jc w:val="both"/>
        <w:rPr>
          <w:rFonts w:ascii="Arial" w:hAnsi="Arial" w:cs="Arial"/>
          <w:b/>
        </w:rPr>
      </w:pPr>
      <w:r w:rsidRPr="003A7CFB">
        <w:rPr>
          <w:rFonts w:ascii="Arial" w:hAnsi="Arial" w:cs="Arial"/>
          <w:b/>
        </w:rPr>
        <w:t xml:space="preserve">У ______________                                                                     ИЗДАВАЛАЦ МЕНИЦЕ </w:t>
      </w:r>
    </w:p>
    <w:p w:rsidR="00197DC7" w:rsidRPr="003A7CFB" w:rsidRDefault="00197DC7" w:rsidP="00197DC7">
      <w:pPr>
        <w:jc w:val="both"/>
        <w:rPr>
          <w:rFonts w:ascii="Arial" w:hAnsi="Arial" w:cs="Arial"/>
          <w:b/>
        </w:rPr>
      </w:pPr>
    </w:p>
    <w:p w:rsidR="00197DC7" w:rsidRPr="003A7CFB" w:rsidRDefault="00197DC7" w:rsidP="00197DC7">
      <w:pPr>
        <w:jc w:val="both"/>
        <w:rPr>
          <w:rFonts w:ascii="Arial" w:hAnsi="Arial" w:cs="Arial"/>
          <w:b/>
        </w:rPr>
      </w:pPr>
      <w:r>
        <w:rPr>
          <w:rFonts w:ascii="Arial" w:hAnsi="Arial" w:cs="Arial"/>
          <w:b/>
        </w:rPr>
        <w:t xml:space="preserve">Датум:____________                      М.П.         </w:t>
      </w:r>
      <w:r w:rsidRPr="003A7CFB">
        <w:rPr>
          <w:rFonts w:ascii="Arial" w:hAnsi="Arial" w:cs="Arial"/>
          <w:b/>
        </w:rPr>
        <w:t xml:space="preserve">              ___________________________   </w:t>
      </w:r>
    </w:p>
    <w:p w:rsidR="00C36182" w:rsidRDefault="00DF22C2" w:rsidP="00C36182">
      <w:pPr>
        <w:shd w:val="clear" w:color="auto" w:fill="C6D9F1"/>
        <w:jc w:val="center"/>
        <w:rPr>
          <w:rFonts w:ascii="Times New Roman" w:hAnsi="Times New Roman"/>
          <w:b/>
          <w:bCs/>
          <w:i/>
          <w:iCs/>
          <w:sz w:val="28"/>
          <w:szCs w:val="28"/>
          <w:lang w:val="ru-RU"/>
        </w:rPr>
      </w:pPr>
      <w:r>
        <w:rPr>
          <w:rFonts w:ascii="Arial" w:hAnsi="Arial" w:cs="Arial"/>
          <w:b/>
          <w:bCs/>
          <w:i/>
          <w:iCs/>
          <w:sz w:val="28"/>
          <w:szCs w:val="28"/>
          <w:lang w:val="sr-Latn-CS"/>
        </w:rPr>
        <w:lastRenderedPageBreak/>
        <w:t>X</w:t>
      </w:r>
      <w:r w:rsidR="00C36182" w:rsidRPr="00FE713A">
        <w:rPr>
          <w:rFonts w:ascii="Times New Roman" w:hAnsi="Times New Roman"/>
          <w:b/>
          <w:bCs/>
          <w:i/>
          <w:iCs/>
          <w:sz w:val="28"/>
          <w:szCs w:val="28"/>
          <w:lang w:val="ru-RU"/>
        </w:rPr>
        <w:t xml:space="preserve">  УПУТСТВО ПОНУЂАЧИМА КАКО ДА САЧИНЕ ПОНУДУ</w:t>
      </w:r>
    </w:p>
    <w:p w:rsidR="00C36182" w:rsidRPr="00FE713A" w:rsidRDefault="00C36182" w:rsidP="00C36182">
      <w:pPr>
        <w:shd w:val="clear" w:color="auto" w:fill="C6D9F1"/>
        <w:jc w:val="center"/>
        <w:rPr>
          <w:rFonts w:ascii="Times New Roman" w:hAnsi="Times New Roman"/>
          <w:b/>
          <w:bCs/>
          <w:i/>
          <w:iCs/>
          <w:sz w:val="28"/>
          <w:szCs w:val="28"/>
          <w:lang w:val="ru-RU"/>
        </w:rPr>
      </w:pPr>
    </w:p>
    <w:p w:rsidR="00C36182" w:rsidRPr="00FE713A" w:rsidRDefault="00C36182" w:rsidP="00C36182">
      <w:pPr>
        <w:jc w:val="both"/>
        <w:rPr>
          <w:rFonts w:ascii="Times New Roman" w:hAnsi="Times New Roman"/>
          <w:sz w:val="24"/>
          <w:szCs w:val="24"/>
          <w:lang w:val="ru-RU"/>
        </w:rPr>
      </w:pPr>
      <w:r w:rsidRPr="00FE713A">
        <w:rPr>
          <w:rFonts w:ascii="Times New Roman" w:hAnsi="Times New Roman"/>
          <w:b/>
          <w:bCs/>
          <w:sz w:val="24"/>
          <w:szCs w:val="24"/>
          <w:lang w:val="ru-RU"/>
        </w:rPr>
        <w:t xml:space="preserve">1. Подаци о језику на којем понуда мора да буде састављена </w:t>
      </w:r>
    </w:p>
    <w:p w:rsidR="00103F7E" w:rsidRPr="00103F7E" w:rsidRDefault="00103F7E" w:rsidP="00103F7E">
      <w:pPr>
        <w:jc w:val="both"/>
        <w:rPr>
          <w:rFonts w:ascii="Times New Roman" w:hAnsi="Times New Roman"/>
          <w:b/>
          <w:bCs/>
          <w:i/>
          <w:iCs/>
          <w:sz w:val="24"/>
          <w:szCs w:val="24"/>
        </w:rPr>
      </w:pPr>
      <w:r w:rsidRPr="00103F7E">
        <w:rPr>
          <w:rFonts w:ascii="Times New Roman" w:hAnsi="Times New Roman"/>
          <w:sz w:val="24"/>
          <w:szCs w:val="24"/>
        </w:rPr>
        <w:t>Понуђач подноси понуду на српском језику.</w:t>
      </w:r>
    </w:p>
    <w:p w:rsidR="00C36182" w:rsidRDefault="00C36182" w:rsidP="00C36182">
      <w:pPr>
        <w:jc w:val="both"/>
        <w:rPr>
          <w:rFonts w:ascii="Times New Roman" w:hAnsi="Times New Roman"/>
          <w:b/>
          <w:sz w:val="24"/>
          <w:szCs w:val="24"/>
          <w:lang w:val="ru-RU"/>
        </w:rPr>
      </w:pPr>
      <w:r w:rsidRPr="00FE713A">
        <w:rPr>
          <w:rFonts w:ascii="Times New Roman" w:hAnsi="Times New Roman"/>
          <w:b/>
          <w:sz w:val="24"/>
          <w:szCs w:val="24"/>
          <w:lang w:val="ru-RU"/>
        </w:rPr>
        <w:t xml:space="preserve">2. Начин на који понуда мора да буде сачињена </w:t>
      </w:r>
    </w:p>
    <w:p w:rsidR="00C36182" w:rsidRPr="00FE713A" w:rsidRDefault="00C36182" w:rsidP="00C36182">
      <w:pPr>
        <w:ind w:firstLine="720"/>
        <w:jc w:val="both"/>
        <w:rPr>
          <w:rFonts w:ascii="Times New Roman" w:hAnsi="Times New Roman"/>
          <w:bCs/>
          <w:sz w:val="24"/>
          <w:szCs w:val="24"/>
          <w:lang w:val="ru-RU"/>
        </w:rPr>
      </w:pPr>
      <w:r w:rsidRPr="00FE713A">
        <w:rPr>
          <w:rFonts w:ascii="Times New Roman" w:hAnsi="Times New Roman"/>
          <w:bCs/>
          <w:sz w:val="24"/>
          <w:szCs w:val="24"/>
          <w:lang w:val="ru-RU"/>
        </w:rPr>
        <w:t>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w:t>
      </w:r>
    </w:p>
    <w:p w:rsidR="00C36182" w:rsidRPr="00FE713A" w:rsidRDefault="00C36182" w:rsidP="00C36182">
      <w:pPr>
        <w:ind w:firstLine="720"/>
        <w:jc w:val="both"/>
        <w:rPr>
          <w:rFonts w:ascii="Times New Roman" w:hAnsi="Times New Roman"/>
          <w:bCs/>
          <w:sz w:val="24"/>
          <w:szCs w:val="24"/>
          <w:lang w:val="ru-RU"/>
        </w:rPr>
      </w:pPr>
      <w:r w:rsidRPr="00FE713A">
        <w:rPr>
          <w:rFonts w:ascii="Times New Roman" w:hAnsi="Times New Roman"/>
          <w:bCs/>
          <w:sz w:val="24"/>
          <w:szCs w:val="24"/>
          <w:lang w:val="ru-RU"/>
        </w:rPr>
        <w:t>На полеђини коверте или на кутији навести назив</w:t>
      </w:r>
      <w:r w:rsidRPr="00BA2B5D">
        <w:rPr>
          <w:rFonts w:ascii="Times New Roman" w:hAnsi="Times New Roman"/>
          <w:bCs/>
          <w:sz w:val="24"/>
          <w:szCs w:val="24"/>
          <w:lang w:val="sr-Cyrl-CS"/>
        </w:rPr>
        <w:t xml:space="preserve"> и адресу</w:t>
      </w:r>
      <w:r w:rsidRPr="00FE713A">
        <w:rPr>
          <w:rFonts w:ascii="Times New Roman" w:hAnsi="Times New Roman"/>
          <w:bCs/>
          <w:sz w:val="24"/>
          <w:szCs w:val="24"/>
          <w:lang w:val="ru-RU"/>
        </w:rPr>
        <w:t xml:space="preserve"> понуђача.</w:t>
      </w:r>
    </w:p>
    <w:p w:rsidR="00C36182" w:rsidRPr="00FE713A" w:rsidRDefault="00C36182" w:rsidP="00C36182">
      <w:pPr>
        <w:ind w:firstLine="720"/>
        <w:jc w:val="both"/>
        <w:rPr>
          <w:rFonts w:ascii="Times New Roman" w:hAnsi="Times New Roman"/>
          <w:bCs/>
          <w:sz w:val="24"/>
          <w:szCs w:val="24"/>
          <w:lang w:val="ru-RU"/>
        </w:rPr>
      </w:pPr>
      <w:r w:rsidRPr="00FE713A">
        <w:rPr>
          <w:rFonts w:ascii="Times New Roman" w:hAnsi="Times New Roman"/>
          <w:bCs/>
          <w:sz w:val="24"/>
          <w:szCs w:val="24"/>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C36182" w:rsidRPr="00FE713A" w:rsidRDefault="00C36182" w:rsidP="00C36182">
      <w:pPr>
        <w:autoSpaceDE w:val="0"/>
        <w:autoSpaceDN w:val="0"/>
        <w:adjustRightInd w:val="0"/>
        <w:spacing w:line="240" w:lineRule="auto"/>
        <w:ind w:firstLine="720"/>
        <w:jc w:val="both"/>
        <w:rPr>
          <w:rFonts w:ascii="Times New Roman" w:hAnsi="Times New Roman"/>
          <w:bCs/>
          <w:sz w:val="24"/>
          <w:szCs w:val="24"/>
          <w:lang w:val="ru-RU"/>
        </w:rPr>
      </w:pPr>
      <w:r w:rsidRPr="00FE713A">
        <w:rPr>
          <w:rFonts w:ascii="Times New Roman" w:hAnsi="Times New Roman"/>
          <w:bCs/>
          <w:sz w:val="24"/>
          <w:szCs w:val="24"/>
          <w:lang w:val="ru-RU"/>
        </w:rPr>
        <w:t xml:space="preserve">Понуду доставити на адресу: </w:t>
      </w:r>
    </w:p>
    <w:p w:rsidR="00C36182" w:rsidRPr="007F7B28" w:rsidRDefault="00C36182" w:rsidP="00C36182">
      <w:pPr>
        <w:autoSpaceDE w:val="0"/>
        <w:autoSpaceDN w:val="0"/>
        <w:adjustRightInd w:val="0"/>
        <w:spacing w:after="0" w:line="240" w:lineRule="auto"/>
        <w:jc w:val="center"/>
        <w:rPr>
          <w:rFonts w:ascii="Times New Roman" w:hAnsi="Times New Roman"/>
          <w:b/>
          <w:bCs/>
          <w:sz w:val="24"/>
          <w:szCs w:val="24"/>
          <w:lang w:val="sr-Cyrl-CS"/>
        </w:rPr>
      </w:pPr>
      <w:r>
        <w:rPr>
          <w:rFonts w:ascii="Times New Roman" w:hAnsi="Times New Roman"/>
          <w:b/>
          <w:bCs/>
          <w:sz w:val="24"/>
          <w:szCs w:val="24"/>
          <w:lang w:val="sr-Cyrl-CS"/>
        </w:rPr>
        <w:t>Општинска управа општине Баточина</w:t>
      </w:r>
    </w:p>
    <w:p w:rsidR="00C36182" w:rsidRPr="007F7B28" w:rsidRDefault="00C36182" w:rsidP="00C36182">
      <w:pPr>
        <w:autoSpaceDE w:val="0"/>
        <w:autoSpaceDN w:val="0"/>
        <w:adjustRightInd w:val="0"/>
        <w:spacing w:after="0" w:line="240" w:lineRule="auto"/>
        <w:jc w:val="center"/>
        <w:rPr>
          <w:rFonts w:ascii="Times New Roman" w:hAnsi="Times New Roman"/>
          <w:b/>
          <w:bCs/>
          <w:sz w:val="24"/>
          <w:szCs w:val="24"/>
          <w:lang w:val="sr-Cyrl-CS"/>
        </w:rPr>
      </w:pPr>
      <w:r>
        <w:rPr>
          <w:rFonts w:ascii="Times New Roman" w:hAnsi="Times New Roman"/>
          <w:b/>
          <w:bCs/>
          <w:sz w:val="24"/>
          <w:szCs w:val="24"/>
          <w:lang w:val="sr-Cyrl-CS"/>
        </w:rPr>
        <w:t xml:space="preserve">ул. Краља Петра </w:t>
      </w:r>
      <w:r>
        <w:rPr>
          <w:rFonts w:ascii="Times New Roman" w:hAnsi="Times New Roman"/>
          <w:b/>
          <w:bCs/>
          <w:sz w:val="24"/>
          <w:szCs w:val="24"/>
          <w:lang w:val="sr-Latn-CS"/>
        </w:rPr>
        <w:t xml:space="preserve">I </w:t>
      </w:r>
      <w:r>
        <w:rPr>
          <w:rFonts w:ascii="Times New Roman" w:hAnsi="Times New Roman"/>
          <w:b/>
          <w:bCs/>
          <w:sz w:val="24"/>
          <w:szCs w:val="24"/>
          <w:lang w:val="sr-Cyrl-CS"/>
        </w:rPr>
        <w:t>бр. 37</w:t>
      </w:r>
    </w:p>
    <w:p w:rsidR="00C36182" w:rsidRPr="007F7B28" w:rsidRDefault="00C36182" w:rsidP="00C36182">
      <w:pPr>
        <w:autoSpaceDE w:val="0"/>
        <w:autoSpaceDN w:val="0"/>
        <w:adjustRightInd w:val="0"/>
        <w:spacing w:after="0" w:line="240" w:lineRule="auto"/>
        <w:jc w:val="center"/>
        <w:rPr>
          <w:rFonts w:ascii="Times New Roman" w:hAnsi="Times New Roman"/>
          <w:bCs/>
          <w:sz w:val="24"/>
          <w:szCs w:val="24"/>
          <w:lang w:val="sr-Cyrl-CS"/>
        </w:rPr>
      </w:pPr>
      <w:r>
        <w:rPr>
          <w:rFonts w:ascii="Times New Roman" w:hAnsi="Times New Roman"/>
          <w:b/>
          <w:bCs/>
          <w:sz w:val="24"/>
          <w:szCs w:val="24"/>
          <w:lang w:val="sr-Cyrl-CS"/>
        </w:rPr>
        <w:t>34227 Баточина</w:t>
      </w:r>
    </w:p>
    <w:p w:rsidR="00C36182" w:rsidRPr="007F21EC" w:rsidRDefault="00C36182" w:rsidP="00C36182">
      <w:pPr>
        <w:autoSpaceDE w:val="0"/>
        <w:autoSpaceDN w:val="0"/>
        <w:adjustRightInd w:val="0"/>
        <w:spacing w:line="240" w:lineRule="auto"/>
        <w:jc w:val="both"/>
        <w:rPr>
          <w:rFonts w:ascii="Times New Roman" w:hAnsi="Times New Roman"/>
          <w:sz w:val="24"/>
          <w:szCs w:val="24"/>
        </w:rPr>
      </w:pPr>
      <w:r w:rsidRPr="00FE713A">
        <w:rPr>
          <w:rFonts w:ascii="Times New Roman" w:hAnsi="Times New Roman"/>
          <w:bCs/>
          <w:sz w:val="24"/>
          <w:szCs w:val="24"/>
          <w:lang w:val="ru-RU"/>
        </w:rPr>
        <w:t xml:space="preserve">са назнаком: </w:t>
      </w:r>
      <w:r w:rsidRPr="00FE713A">
        <w:rPr>
          <w:rFonts w:ascii="Times New Roman" w:eastAsia="TimesNewRomanPS-BoldMT" w:hAnsi="Times New Roman"/>
          <w:b/>
          <w:bCs/>
          <w:sz w:val="24"/>
          <w:szCs w:val="24"/>
          <w:lang w:val="ru-RU"/>
        </w:rPr>
        <w:t xml:space="preserve">,,Понуда за јавну набавку– </w:t>
      </w:r>
      <w:r w:rsidR="00471810">
        <w:rPr>
          <w:rFonts w:ascii="Times New Roman" w:hAnsi="Times New Roman"/>
          <w:b/>
          <w:bCs/>
          <w:sz w:val="24"/>
          <w:szCs w:val="24"/>
          <w:lang w:val="sr-Cyrl-CS"/>
        </w:rPr>
        <w:t>Набавка и монтажа дечјег и парковског мобилијара</w:t>
      </w:r>
      <w:r w:rsidRPr="00FE713A">
        <w:rPr>
          <w:rFonts w:ascii="Times New Roman" w:hAnsi="Times New Roman"/>
          <w:sz w:val="24"/>
          <w:szCs w:val="24"/>
          <w:lang w:val="ru-RU"/>
        </w:rPr>
        <w:t xml:space="preserve">, </w:t>
      </w:r>
      <w:r>
        <w:rPr>
          <w:rFonts w:ascii="Times New Roman" w:eastAsia="TimesNewRomanPS-BoldMT" w:hAnsi="Times New Roman"/>
          <w:b/>
          <w:bCs/>
          <w:sz w:val="24"/>
          <w:szCs w:val="24"/>
          <w:lang w:val="ru-RU"/>
        </w:rPr>
        <w:t>ЈНМВ</w:t>
      </w:r>
      <w:r w:rsidR="00996E89">
        <w:rPr>
          <w:rFonts w:ascii="Times New Roman" w:eastAsia="TimesNewRomanPS-BoldMT" w:hAnsi="Times New Roman"/>
          <w:b/>
          <w:bCs/>
          <w:sz w:val="24"/>
          <w:szCs w:val="24"/>
          <w:lang w:val="ru-RU"/>
        </w:rPr>
        <w:t xml:space="preserve"> интерни</w:t>
      </w:r>
      <w:r>
        <w:rPr>
          <w:rFonts w:ascii="Times New Roman" w:eastAsia="TimesNewRomanPS-BoldMT" w:hAnsi="Times New Roman"/>
          <w:b/>
          <w:bCs/>
          <w:sz w:val="24"/>
          <w:szCs w:val="24"/>
          <w:lang w:val="ru-RU"/>
        </w:rPr>
        <w:t xml:space="preserve"> бр. </w:t>
      </w:r>
      <w:r w:rsidR="00E35BF5">
        <w:rPr>
          <w:rFonts w:ascii="Times New Roman" w:eastAsia="TimesNewRomanPS-BoldMT" w:hAnsi="Times New Roman"/>
          <w:b/>
          <w:bCs/>
          <w:sz w:val="24"/>
          <w:szCs w:val="24"/>
          <w:lang w:val="sr-Cyrl-CS"/>
        </w:rPr>
        <w:t>18/2017</w:t>
      </w:r>
      <w:r w:rsidRPr="00FE713A">
        <w:rPr>
          <w:rFonts w:ascii="Times New Roman" w:hAnsi="Times New Roman"/>
          <w:b/>
          <w:bCs/>
          <w:sz w:val="24"/>
          <w:szCs w:val="24"/>
          <w:lang w:val="ru-RU"/>
        </w:rPr>
        <w:t xml:space="preserve">- </w:t>
      </w:r>
      <w:r w:rsidRPr="00FE713A">
        <w:rPr>
          <w:rFonts w:ascii="Times New Roman" w:eastAsia="TimesNewRomanPS-BoldMT" w:hAnsi="Times New Roman"/>
          <w:b/>
          <w:bCs/>
          <w:sz w:val="24"/>
          <w:szCs w:val="24"/>
          <w:lang w:val="ru-RU"/>
        </w:rPr>
        <w:t>НЕ ОТВАРАТИ”</w:t>
      </w:r>
      <w:r w:rsidRPr="00FE713A">
        <w:rPr>
          <w:rFonts w:ascii="Times New Roman" w:hAnsi="Times New Roman"/>
          <w:b/>
          <w:sz w:val="24"/>
          <w:szCs w:val="24"/>
          <w:lang w:val="ru-RU"/>
        </w:rPr>
        <w:t>.</w:t>
      </w:r>
      <w:r>
        <w:rPr>
          <w:rFonts w:ascii="Times New Roman" w:hAnsi="Times New Roman"/>
          <w:b/>
          <w:sz w:val="24"/>
          <w:szCs w:val="24"/>
          <w:lang w:val="sr-Cyrl-CS"/>
        </w:rPr>
        <w:t xml:space="preserve"> </w:t>
      </w:r>
      <w:r w:rsidRPr="00FE713A">
        <w:rPr>
          <w:rFonts w:ascii="Times New Roman" w:hAnsi="Times New Roman"/>
          <w:sz w:val="24"/>
          <w:szCs w:val="24"/>
          <w:lang w:val="ru-RU"/>
        </w:rPr>
        <w:t xml:space="preserve">Понуда се сматра благовременом уколико је примљена од стране наручиоца до </w:t>
      </w:r>
      <w:r w:rsidR="00027952">
        <w:rPr>
          <w:rFonts w:ascii="Times New Roman" w:hAnsi="Times New Roman"/>
          <w:b/>
          <w:sz w:val="24"/>
          <w:szCs w:val="24"/>
          <w:lang w:val="sr-Cyrl-CS"/>
        </w:rPr>
        <w:t>18</w:t>
      </w:r>
      <w:r w:rsidRPr="007F21EC">
        <w:rPr>
          <w:rFonts w:ascii="Times New Roman" w:hAnsi="Times New Roman"/>
          <w:b/>
          <w:sz w:val="24"/>
          <w:szCs w:val="24"/>
          <w:lang w:val="ru-RU"/>
        </w:rPr>
        <w:t>.</w:t>
      </w:r>
      <w:r w:rsidR="00027952">
        <w:rPr>
          <w:rFonts w:ascii="Times New Roman" w:hAnsi="Times New Roman"/>
          <w:b/>
          <w:sz w:val="24"/>
          <w:szCs w:val="24"/>
          <w:lang w:val="ru-RU"/>
        </w:rPr>
        <w:t>12</w:t>
      </w:r>
      <w:r w:rsidRPr="007F21EC">
        <w:rPr>
          <w:rFonts w:ascii="Times New Roman" w:hAnsi="Times New Roman"/>
          <w:b/>
          <w:sz w:val="24"/>
          <w:szCs w:val="24"/>
          <w:lang w:val="ru-RU"/>
        </w:rPr>
        <w:t>.201</w:t>
      </w:r>
      <w:r>
        <w:rPr>
          <w:rFonts w:ascii="Times New Roman" w:hAnsi="Times New Roman"/>
          <w:b/>
          <w:sz w:val="24"/>
          <w:szCs w:val="24"/>
          <w:lang w:val="sr-Cyrl-CS"/>
        </w:rPr>
        <w:t>7</w:t>
      </w:r>
      <w:r w:rsidRPr="007F21EC">
        <w:rPr>
          <w:rFonts w:ascii="Times New Roman" w:hAnsi="Times New Roman"/>
          <w:b/>
          <w:sz w:val="24"/>
          <w:szCs w:val="24"/>
          <w:lang w:val="ru-RU"/>
        </w:rPr>
        <w:t>.</w:t>
      </w:r>
      <w:r w:rsidRPr="007F21EC">
        <w:rPr>
          <w:rFonts w:ascii="Times New Roman" w:hAnsi="Times New Roman"/>
          <w:b/>
          <w:sz w:val="24"/>
          <w:szCs w:val="24"/>
          <w:lang w:val="sr-Cyrl-CS"/>
        </w:rPr>
        <w:t xml:space="preserve"> </w:t>
      </w:r>
      <w:r w:rsidRPr="007F21EC">
        <w:rPr>
          <w:rFonts w:ascii="Times New Roman" w:hAnsi="Times New Roman"/>
          <w:b/>
          <w:sz w:val="24"/>
          <w:szCs w:val="24"/>
          <w:lang w:val="ru-RU"/>
        </w:rPr>
        <w:t>године до 10</w:t>
      </w:r>
      <w:r w:rsidRPr="007F21EC">
        <w:rPr>
          <w:rFonts w:ascii="Times New Roman" w:hAnsi="Times New Roman"/>
          <w:b/>
          <w:sz w:val="24"/>
          <w:szCs w:val="24"/>
          <w:lang w:val="sr-Cyrl-CS"/>
        </w:rPr>
        <w:t xml:space="preserve"> </w:t>
      </w:r>
      <w:r w:rsidRPr="007F21EC">
        <w:rPr>
          <w:rFonts w:ascii="Times New Roman" w:hAnsi="Times New Roman"/>
          <w:b/>
          <w:sz w:val="24"/>
          <w:szCs w:val="24"/>
          <w:lang w:val="ru-RU"/>
        </w:rPr>
        <w:t>часова</w:t>
      </w:r>
      <w:r w:rsidRPr="007F21EC">
        <w:rPr>
          <w:rFonts w:ascii="Times New Roman" w:hAnsi="Times New Roman"/>
          <w:b/>
          <w:sz w:val="24"/>
          <w:szCs w:val="24"/>
        </w:rPr>
        <w:t>.</w:t>
      </w:r>
    </w:p>
    <w:p w:rsidR="00996E89" w:rsidRPr="00996E89" w:rsidRDefault="00996E89" w:rsidP="00996E89">
      <w:pPr>
        <w:jc w:val="both"/>
        <w:rPr>
          <w:rFonts w:ascii="Times New Roman" w:hAnsi="Times New Roman"/>
          <w:sz w:val="24"/>
          <w:szCs w:val="24"/>
          <w:lang w:val="sr-Cyrl-CS"/>
        </w:rPr>
      </w:pPr>
      <w:r w:rsidRPr="00996E89">
        <w:rPr>
          <w:rFonts w:ascii="Times New Roman" w:hAnsi="Times New Roman"/>
          <w:sz w:val="24"/>
          <w:szCs w:val="24"/>
          <w:lang w:val="sr-Cyrl-CS"/>
        </w:rPr>
        <w:t xml:space="preserve">Отварање понуда обавиће се јавно у сали Скупштине општине Баточина, Краља Петра </w:t>
      </w:r>
      <w:r w:rsidRPr="00996E89">
        <w:rPr>
          <w:rFonts w:ascii="Times New Roman" w:hAnsi="Times New Roman"/>
          <w:sz w:val="24"/>
          <w:szCs w:val="24"/>
          <w:lang w:val="sr-Latn-CS"/>
        </w:rPr>
        <w:t>I</w:t>
      </w:r>
      <w:r w:rsidRPr="00996E89">
        <w:rPr>
          <w:rFonts w:ascii="Times New Roman" w:hAnsi="Times New Roman"/>
          <w:sz w:val="24"/>
          <w:szCs w:val="24"/>
          <w:lang w:val="sr-Cyrl-CS"/>
        </w:rPr>
        <w:t xml:space="preserve">, бр. 37, дана </w:t>
      </w:r>
      <w:r w:rsidR="00027952">
        <w:rPr>
          <w:rFonts w:ascii="Times New Roman" w:hAnsi="Times New Roman"/>
          <w:b/>
          <w:sz w:val="24"/>
          <w:szCs w:val="24"/>
          <w:u w:val="single"/>
          <w:lang w:val="sr-Cyrl-CS"/>
        </w:rPr>
        <w:t>18</w:t>
      </w:r>
      <w:r w:rsidRPr="00996E89">
        <w:rPr>
          <w:rFonts w:ascii="Times New Roman" w:hAnsi="Times New Roman"/>
          <w:b/>
          <w:sz w:val="24"/>
          <w:szCs w:val="24"/>
          <w:u w:val="single"/>
          <w:lang w:val="sr-Cyrl-CS"/>
        </w:rPr>
        <w:t>.</w:t>
      </w:r>
      <w:r w:rsidR="00027952">
        <w:rPr>
          <w:rFonts w:ascii="Times New Roman" w:hAnsi="Times New Roman"/>
          <w:b/>
          <w:sz w:val="24"/>
          <w:szCs w:val="24"/>
          <w:u w:val="single"/>
          <w:lang w:val="sr-Cyrl-CS"/>
        </w:rPr>
        <w:t>12</w:t>
      </w:r>
      <w:r w:rsidRPr="00996E89">
        <w:rPr>
          <w:rFonts w:ascii="Times New Roman" w:hAnsi="Times New Roman"/>
          <w:b/>
          <w:sz w:val="24"/>
          <w:szCs w:val="24"/>
          <w:u w:val="single"/>
          <w:lang w:val="sr-Cyrl-CS"/>
        </w:rPr>
        <w:t>.2017</w:t>
      </w:r>
      <w:r w:rsidRPr="00996E89">
        <w:rPr>
          <w:rFonts w:ascii="Times New Roman" w:hAnsi="Times New Roman"/>
          <w:i/>
          <w:iCs/>
          <w:sz w:val="24"/>
          <w:szCs w:val="24"/>
          <w:lang w:val="sr-Cyrl-CS"/>
        </w:rPr>
        <w:t xml:space="preserve"> </w:t>
      </w:r>
      <w:r w:rsidRPr="00996E89">
        <w:rPr>
          <w:rFonts w:ascii="Times New Roman" w:hAnsi="Times New Roman"/>
          <w:sz w:val="24"/>
          <w:szCs w:val="24"/>
          <w:lang w:val="sr-Cyrl-CS"/>
        </w:rPr>
        <w:t xml:space="preserve"> у </w:t>
      </w:r>
      <w:r w:rsidRPr="00996E89">
        <w:rPr>
          <w:rFonts w:ascii="Times New Roman" w:hAnsi="Times New Roman"/>
          <w:b/>
          <w:sz w:val="24"/>
          <w:szCs w:val="24"/>
          <w:u w:val="single"/>
          <w:lang w:val="sr-Cyrl-CS"/>
        </w:rPr>
        <w:t>10.30</w:t>
      </w:r>
      <w:r w:rsidRPr="00996E89">
        <w:rPr>
          <w:rFonts w:ascii="Times New Roman" w:hAnsi="Times New Roman"/>
          <w:sz w:val="24"/>
          <w:szCs w:val="24"/>
          <w:lang w:val="sr-Cyrl-CS"/>
        </w:rPr>
        <w:t xml:space="preserve"> часова.</w:t>
      </w:r>
    </w:p>
    <w:p w:rsidR="00996E89" w:rsidRPr="00996E89" w:rsidRDefault="00996E89" w:rsidP="00996E89">
      <w:pPr>
        <w:autoSpaceDE w:val="0"/>
        <w:autoSpaceDN w:val="0"/>
        <w:adjustRightInd w:val="0"/>
        <w:spacing w:line="240" w:lineRule="auto"/>
        <w:jc w:val="both"/>
        <w:rPr>
          <w:rFonts w:ascii="Times New Roman" w:hAnsi="Times New Roman"/>
          <w:i/>
          <w:iCs/>
          <w:color w:val="FF0000"/>
          <w:sz w:val="24"/>
          <w:szCs w:val="24"/>
          <w:lang w:val="ru-RU"/>
        </w:rPr>
      </w:pPr>
      <w:r w:rsidRPr="00996E89">
        <w:rPr>
          <w:rFonts w:ascii="Times New Roman" w:hAnsi="Times New Roman"/>
          <w:sz w:val="24"/>
          <w:szCs w:val="24"/>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996E89">
        <w:rPr>
          <w:rFonts w:ascii="Times New Roman" w:hAnsi="Times New Roman"/>
          <w:sz w:val="24"/>
          <w:szCs w:val="24"/>
          <w:lang w:val="sr-Cyrl-CS"/>
        </w:rPr>
        <w:t>н</w:t>
      </w:r>
      <w:r w:rsidRPr="00996E89">
        <w:rPr>
          <w:rFonts w:ascii="Times New Roman" w:hAnsi="Times New Roman"/>
          <w:sz w:val="24"/>
          <w:szCs w:val="24"/>
          <w:lang w:val="ru-RU"/>
        </w:rPr>
        <w:t>аручулац ће понуђачу предати потврду пријема понуде. У потврди о пријему наручилац ће навести датум и сат пријема понуде.</w:t>
      </w:r>
    </w:p>
    <w:p w:rsidR="00996E89" w:rsidRPr="00996E89" w:rsidRDefault="00996E89" w:rsidP="00996E89">
      <w:pPr>
        <w:autoSpaceDE w:val="0"/>
        <w:autoSpaceDN w:val="0"/>
        <w:adjustRightInd w:val="0"/>
        <w:spacing w:line="240" w:lineRule="auto"/>
        <w:jc w:val="both"/>
        <w:rPr>
          <w:rFonts w:ascii="Times New Roman" w:hAnsi="Times New Roman"/>
          <w:i/>
          <w:iCs/>
          <w:color w:val="FF0000"/>
          <w:sz w:val="24"/>
          <w:szCs w:val="24"/>
          <w:lang w:val="ru-RU"/>
        </w:rPr>
      </w:pPr>
      <w:r w:rsidRPr="00996E89">
        <w:rPr>
          <w:rFonts w:ascii="Times New Roman" w:hAnsi="Times New Roman"/>
          <w:sz w:val="24"/>
          <w:szCs w:val="24"/>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C36182" w:rsidRDefault="00C36182" w:rsidP="00C36182">
      <w:pPr>
        <w:autoSpaceDE w:val="0"/>
        <w:autoSpaceDN w:val="0"/>
        <w:adjustRightInd w:val="0"/>
        <w:spacing w:after="0" w:line="240" w:lineRule="auto"/>
        <w:jc w:val="both"/>
        <w:rPr>
          <w:rFonts w:ascii="Times New Roman" w:hAnsi="Times New Roman"/>
          <w:b/>
          <w:sz w:val="24"/>
          <w:szCs w:val="24"/>
          <w:lang w:val="ru-RU"/>
        </w:rPr>
      </w:pPr>
      <w:r w:rsidRPr="003C059B">
        <w:rPr>
          <w:rFonts w:ascii="Times New Roman" w:hAnsi="Times New Roman"/>
          <w:b/>
          <w:sz w:val="24"/>
          <w:szCs w:val="24"/>
          <w:lang w:val="ru-RU"/>
        </w:rPr>
        <w:t>Понуда мора да садржи:</w:t>
      </w:r>
    </w:p>
    <w:p w:rsidR="00996E89" w:rsidRPr="001E6139" w:rsidRDefault="00996E89" w:rsidP="00996E89">
      <w:pPr>
        <w:numPr>
          <w:ilvl w:val="0"/>
          <w:numId w:val="39"/>
        </w:numPr>
        <w:suppressAutoHyphens/>
        <w:autoSpaceDE w:val="0"/>
        <w:autoSpaceDN w:val="0"/>
        <w:adjustRightInd w:val="0"/>
        <w:spacing w:after="0" w:line="240" w:lineRule="auto"/>
        <w:jc w:val="both"/>
        <w:rPr>
          <w:rFonts w:ascii="Times New Roman" w:hAnsi="Times New Roman"/>
          <w:sz w:val="24"/>
          <w:szCs w:val="24"/>
        </w:rPr>
      </w:pPr>
      <w:r w:rsidRPr="00996E89">
        <w:rPr>
          <w:rFonts w:ascii="Times New Roman" w:hAnsi="Times New Roman"/>
          <w:bCs/>
          <w:sz w:val="24"/>
          <w:szCs w:val="24"/>
          <w:lang w:val="ru-RU"/>
        </w:rPr>
        <w:t>Попуњен, потписан и оверен печатом о</w:t>
      </w:r>
      <w:r w:rsidRPr="00996E89">
        <w:rPr>
          <w:rFonts w:ascii="Times New Roman" w:hAnsi="Times New Roman"/>
          <w:sz w:val="24"/>
          <w:szCs w:val="24"/>
        </w:rPr>
        <w:t xml:space="preserve">бразац понуде (Образац 1); </w:t>
      </w:r>
    </w:p>
    <w:p w:rsidR="001E6139" w:rsidRPr="00996E89" w:rsidRDefault="001E6139" w:rsidP="00996E89">
      <w:pPr>
        <w:numPr>
          <w:ilvl w:val="0"/>
          <w:numId w:val="39"/>
        </w:numPr>
        <w:suppressAutoHyphens/>
        <w:autoSpaceDE w:val="0"/>
        <w:autoSpaceDN w:val="0"/>
        <w:adjustRightInd w:val="0"/>
        <w:spacing w:after="0" w:line="240" w:lineRule="auto"/>
        <w:jc w:val="both"/>
        <w:rPr>
          <w:rFonts w:ascii="Times New Roman" w:hAnsi="Times New Roman"/>
          <w:sz w:val="24"/>
          <w:szCs w:val="24"/>
        </w:rPr>
      </w:pPr>
      <w:r w:rsidRPr="00996E89">
        <w:rPr>
          <w:rFonts w:ascii="Times New Roman" w:hAnsi="Times New Roman"/>
          <w:bCs/>
          <w:sz w:val="24"/>
          <w:szCs w:val="24"/>
          <w:lang w:val="ru-RU"/>
        </w:rPr>
        <w:t xml:space="preserve">Попуњен, потписан и оверен печатом </w:t>
      </w:r>
      <w:r>
        <w:rPr>
          <w:rFonts w:ascii="Times New Roman" w:hAnsi="Times New Roman"/>
          <w:lang w:val="sr-Cyrl-CS"/>
        </w:rPr>
        <w:t>о</w:t>
      </w:r>
      <w:r w:rsidRPr="00886C7D">
        <w:rPr>
          <w:rFonts w:ascii="Times New Roman" w:hAnsi="Times New Roman"/>
        </w:rPr>
        <w:t>бразац структуре понуђене цене, са упутством како да се попуни (Образац 2);</w:t>
      </w:r>
    </w:p>
    <w:p w:rsidR="00996E89" w:rsidRPr="00996E89" w:rsidRDefault="00996E89" w:rsidP="00996E89">
      <w:pPr>
        <w:numPr>
          <w:ilvl w:val="0"/>
          <w:numId w:val="39"/>
        </w:numPr>
        <w:suppressAutoHyphens/>
        <w:autoSpaceDE w:val="0"/>
        <w:autoSpaceDN w:val="0"/>
        <w:adjustRightInd w:val="0"/>
        <w:spacing w:after="0" w:line="240" w:lineRule="auto"/>
        <w:jc w:val="both"/>
        <w:rPr>
          <w:rFonts w:ascii="Times New Roman" w:hAnsi="Times New Roman"/>
          <w:sz w:val="24"/>
          <w:szCs w:val="24"/>
        </w:rPr>
      </w:pPr>
      <w:r w:rsidRPr="00996E89">
        <w:rPr>
          <w:rFonts w:ascii="Times New Roman" w:hAnsi="Times New Roman"/>
          <w:bCs/>
          <w:sz w:val="24"/>
          <w:szCs w:val="24"/>
          <w:lang w:val="ru-RU"/>
        </w:rPr>
        <w:t>Попуњен, потписан и оверен печатом о</w:t>
      </w:r>
      <w:r w:rsidRPr="00996E89">
        <w:rPr>
          <w:rFonts w:ascii="Times New Roman" w:hAnsi="Times New Roman"/>
          <w:sz w:val="24"/>
          <w:szCs w:val="24"/>
        </w:rPr>
        <w:t xml:space="preserve">бразац трошкова припреме понуде (Образац </w:t>
      </w:r>
      <w:r w:rsidR="001E6139">
        <w:rPr>
          <w:rFonts w:ascii="Times New Roman" w:hAnsi="Times New Roman"/>
          <w:sz w:val="24"/>
          <w:szCs w:val="24"/>
          <w:lang w:val="sr-Cyrl-CS"/>
        </w:rPr>
        <w:t>3</w:t>
      </w:r>
      <w:r w:rsidRPr="00996E89">
        <w:rPr>
          <w:rFonts w:ascii="Times New Roman" w:hAnsi="Times New Roman"/>
          <w:sz w:val="24"/>
          <w:szCs w:val="24"/>
        </w:rPr>
        <w:t>);</w:t>
      </w:r>
    </w:p>
    <w:p w:rsidR="00996E89" w:rsidRPr="00996E89" w:rsidRDefault="00996E89" w:rsidP="00996E89">
      <w:pPr>
        <w:numPr>
          <w:ilvl w:val="0"/>
          <w:numId w:val="39"/>
        </w:numPr>
        <w:suppressAutoHyphens/>
        <w:autoSpaceDE w:val="0"/>
        <w:autoSpaceDN w:val="0"/>
        <w:adjustRightInd w:val="0"/>
        <w:spacing w:after="0" w:line="240" w:lineRule="auto"/>
        <w:jc w:val="both"/>
        <w:rPr>
          <w:rFonts w:ascii="Times New Roman" w:hAnsi="Times New Roman"/>
          <w:sz w:val="24"/>
          <w:szCs w:val="24"/>
        </w:rPr>
      </w:pPr>
      <w:r w:rsidRPr="00996E89">
        <w:rPr>
          <w:rFonts w:ascii="Times New Roman" w:hAnsi="Times New Roman"/>
          <w:bCs/>
          <w:sz w:val="24"/>
          <w:szCs w:val="24"/>
          <w:lang w:val="ru-RU"/>
        </w:rPr>
        <w:lastRenderedPageBreak/>
        <w:t>Попуњен, потписан и оверен печатом о</w:t>
      </w:r>
      <w:r w:rsidRPr="00996E89">
        <w:rPr>
          <w:rFonts w:ascii="Times New Roman" w:hAnsi="Times New Roman"/>
          <w:sz w:val="24"/>
          <w:szCs w:val="24"/>
        </w:rPr>
        <w:t xml:space="preserve">бразац изјаве о независној понуди (Образац </w:t>
      </w:r>
      <w:r w:rsidR="001E6139">
        <w:rPr>
          <w:rFonts w:ascii="Times New Roman" w:hAnsi="Times New Roman"/>
          <w:sz w:val="24"/>
          <w:szCs w:val="24"/>
          <w:lang w:val="sr-Cyrl-CS"/>
        </w:rPr>
        <w:t>4</w:t>
      </w:r>
      <w:r w:rsidRPr="00996E89">
        <w:rPr>
          <w:rFonts w:ascii="Times New Roman" w:hAnsi="Times New Roman"/>
          <w:sz w:val="24"/>
          <w:szCs w:val="24"/>
        </w:rPr>
        <w:t>);</w:t>
      </w:r>
    </w:p>
    <w:p w:rsidR="00996E89" w:rsidRPr="00996E89" w:rsidRDefault="00996E89" w:rsidP="00996E89">
      <w:pPr>
        <w:numPr>
          <w:ilvl w:val="0"/>
          <w:numId w:val="39"/>
        </w:numPr>
        <w:suppressAutoHyphens/>
        <w:autoSpaceDE w:val="0"/>
        <w:autoSpaceDN w:val="0"/>
        <w:adjustRightInd w:val="0"/>
        <w:spacing w:after="0" w:line="240" w:lineRule="auto"/>
        <w:jc w:val="both"/>
        <w:rPr>
          <w:rFonts w:ascii="Times New Roman" w:hAnsi="Times New Roman"/>
          <w:sz w:val="24"/>
          <w:szCs w:val="24"/>
        </w:rPr>
      </w:pPr>
      <w:r w:rsidRPr="00996E89">
        <w:rPr>
          <w:rFonts w:ascii="Times New Roman" w:hAnsi="Times New Roman"/>
          <w:bCs/>
          <w:sz w:val="24"/>
          <w:szCs w:val="24"/>
          <w:lang w:val="ru-RU"/>
        </w:rPr>
        <w:t>Попуњен, потписан и оверен печатом о</w:t>
      </w:r>
      <w:r w:rsidRPr="00996E89">
        <w:rPr>
          <w:rFonts w:ascii="Times New Roman" w:hAnsi="Times New Roman"/>
          <w:sz w:val="24"/>
          <w:szCs w:val="24"/>
        </w:rPr>
        <w:t xml:space="preserve">бразац изјаве понуђача о испуњености услова за учешће у поступку јавне набавке - чл. 75. и 76. ЗЈН (Образац </w:t>
      </w:r>
      <w:r w:rsidR="00886C7D">
        <w:rPr>
          <w:rFonts w:ascii="Times New Roman" w:hAnsi="Times New Roman"/>
          <w:sz w:val="24"/>
          <w:szCs w:val="24"/>
        </w:rPr>
        <w:t>5</w:t>
      </w:r>
      <w:r w:rsidRPr="00996E89">
        <w:rPr>
          <w:rFonts w:ascii="Times New Roman" w:hAnsi="Times New Roman"/>
          <w:sz w:val="24"/>
          <w:szCs w:val="24"/>
        </w:rPr>
        <w:t>);</w:t>
      </w:r>
    </w:p>
    <w:p w:rsidR="00996E89" w:rsidRPr="00996E89" w:rsidRDefault="00996E89" w:rsidP="00996E89">
      <w:pPr>
        <w:numPr>
          <w:ilvl w:val="0"/>
          <w:numId w:val="39"/>
        </w:numPr>
        <w:suppressAutoHyphens/>
        <w:autoSpaceDE w:val="0"/>
        <w:autoSpaceDN w:val="0"/>
        <w:adjustRightInd w:val="0"/>
        <w:spacing w:after="0" w:line="240" w:lineRule="auto"/>
        <w:jc w:val="both"/>
        <w:rPr>
          <w:rFonts w:ascii="Times New Roman" w:hAnsi="Times New Roman"/>
          <w:sz w:val="24"/>
          <w:szCs w:val="24"/>
        </w:rPr>
      </w:pPr>
      <w:r w:rsidRPr="00996E89">
        <w:rPr>
          <w:rFonts w:ascii="Times New Roman" w:hAnsi="Times New Roman"/>
          <w:bCs/>
          <w:sz w:val="24"/>
          <w:szCs w:val="24"/>
          <w:lang w:val="ru-RU"/>
        </w:rPr>
        <w:t>Попуњен, потписан и оверен печатом о</w:t>
      </w:r>
      <w:r w:rsidRPr="00996E89">
        <w:rPr>
          <w:rFonts w:ascii="Times New Roman" w:hAnsi="Times New Roman"/>
          <w:sz w:val="24"/>
          <w:szCs w:val="24"/>
        </w:rPr>
        <w:t xml:space="preserve">бразац изјаве подизвођача о испуњености услова за учешће у поступку јавне набавке - чл. 75. (Образац </w:t>
      </w:r>
      <w:r w:rsidR="00886C7D">
        <w:rPr>
          <w:rFonts w:ascii="Times New Roman" w:hAnsi="Times New Roman"/>
          <w:sz w:val="24"/>
          <w:szCs w:val="24"/>
        </w:rPr>
        <w:t>6</w:t>
      </w:r>
      <w:r w:rsidRPr="00996E89">
        <w:rPr>
          <w:rFonts w:ascii="Times New Roman" w:hAnsi="Times New Roman"/>
          <w:sz w:val="24"/>
          <w:szCs w:val="24"/>
        </w:rPr>
        <w:t>), уколико понуђач подноси понуду са подизвођачем;</w:t>
      </w:r>
    </w:p>
    <w:p w:rsidR="00996E89" w:rsidRPr="00197DC7" w:rsidRDefault="00996E89" w:rsidP="00996E89">
      <w:pPr>
        <w:numPr>
          <w:ilvl w:val="0"/>
          <w:numId w:val="39"/>
        </w:numPr>
        <w:suppressAutoHyphens/>
        <w:autoSpaceDE w:val="0"/>
        <w:autoSpaceDN w:val="0"/>
        <w:adjustRightInd w:val="0"/>
        <w:spacing w:after="0" w:line="240" w:lineRule="auto"/>
        <w:jc w:val="both"/>
        <w:rPr>
          <w:rFonts w:ascii="Times New Roman" w:hAnsi="Times New Roman"/>
          <w:sz w:val="24"/>
          <w:szCs w:val="24"/>
        </w:rPr>
      </w:pPr>
      <w:r w:rsidRPr="00996E89">
        <w:rPr>
          <w:rFonts w:ascii="Times New Roman" w:hAnsi="Times New Roman"/>
          <w:sz w:val="24"/>
          <w:szCs w:val="24"/>
        </w:rPr>
        <w:t>Модел уговора;</w:t>
      </w:r>
    </w:p>
    <w:p w:rsidR="00197DC7" w:rsidRPr="00197DC7" w:rsidRDefault="00197DC7" w:rsidP="00197DC7">
      <w:pPr>
        <w:pStyle w:val="ListParagraph"/>
        <w:numPr>
          <w:ilvl w:val="0"/>
          <w:numId w:val="39"/>
        </w:numPr>
        <w:autoSpaceDE w:val="0"/>
        <w:autoSpaceDN w:val="0"/>
        <w:adjustRightInd w:val="0"/>
        <w:jc w:val="both"/>
        <w:rPr>
          <w:rFonts w:eastAsiaTheme="minorHAnsi"/>
        </w:rPr>
      </w:pPr>
      <w:r w:rsidRPr="00197DC7">
        <w:rPr>
          <w:rFonts w:eastAsiaTheme="minorHAnsi"/>
          <w:lang w:val="sr-Cyrl-CS"/>
        </w:rPr>
        <w:t>Средство финансијског обезбеђења (регистровану меницу, менично овлашћење – писмо и картон депонованих потписа)</w:t>
      </w:r>
    </w:p>
    <w:p w:rsidR="00C36182" w:rsidRPr="00FE713A" w:rsidRDefault="00C36182" w:rsidP="00C36182">
      <w:pPr>
        <w:pStyle w:val="ListParagraph"/>
        <w:numPr>
          <w:ilvl w:val="0"/>
          <w:numId w:val="7"/>
        </w:numPr>
        <w:suppressAutoHyphens/>
        <w:ind w:left="714" w:hanging="357"/>
        <w:jc w:val="both"/>
        <w:rPr>
          <w:bCs/>
          <w:iCs/>
          <w:lang w:val="ru-RU"/>
        </w:rPr>
      </w:pPr>
      <w:r w:rsidRPr="00FE713A">
        <w:rPr>
          <w:bCs/>
          <w:iCs/>
          <w:lang w:val="ru-RU"/>
        </w:rPr>
        <w:t xml:space="preserve">У случају заједничке понуде и понуде са подизвођачем, све у складу како је предвиђено конкурсном документацијом. </w:t>
      </w:r>
    </w:p>
    <w:p w:rsidR="00C36182" w:rsidRPr="00996E89" w:rsidRDefault="00C36182" w:rsidP="00C36182">
      <w:pPr>
        <w:suppressAutoHyphens/>
        <w:spacing w:after="0" w:line="240" w:lineRule="auto"/>
        <w:jc w:val="both"/>
        <w:rPr>
          <w:rFonts w:ascii="Times New Roman" w:hAnsi="Times New Roman"/>
          <w:color w:val="993300"/>
          <w:sz w:val="24"/>
          <w:szCs w:val="24"/>
          <w:lang w:val="ru-RU"/>
        </w:rPr>
      </w:pPr>
    </w:p>
    <w:p w:rsidR="00996E89" w:rsidRPr="00996E89" w:rsidRDefault="00996E89" w:rsidP="00996E89">
      <w:pPr>
        <w:spacing w:line="240" w:lineRule="auto"/>
        <w:jc w:val="both"/>
        <w:rPr>
          <w:rFonts w:ascii="Times New Roman" w:hAnsi="Times New Roman"/>
          <w:sz w:val="24"/>
          <w:szCs w:val="24"/>
          <w:lang w:val="ru-RU"/>
        </w:rPr>
      </w:pPr>
      <w:r w:rsidRPr="00996E89">
        <w:rPr>
          <w:rFonts w:ascii="Times New Roman" w:hAnsi="Times New Roman"/>
          <w:iCs/>
          <w:sz w:val="24"/>
          <w:szCs w:val="24"/>
          <w:lang w:val="ru-RU"/>
        </w:rPr>
        <w:t>Уколико понуђачи подносе заједничку понуду, група понуђача може да се определи да обрасце дате у конкурсној документацији потписују и печатом оверавају сви понуђачи из групе понуђача или група понуђача може да одреди једног понуђача из групе који ће потписивати и печатом  оверавати обрасце дате у конкурсној документацији, изузев образаца који подразумевају давање изјава под матерјалном и кривичном одговорношћу (нпр. Изјава о независној понуди, Изјава о поштовању обавеза из чл.75.ст.2. Закона...),који морају бити потписани и оверени печатом од стране сваког понуђача из групе понуђача.</w:t>
      </w:r>
      <w:r w:rsidRPr="00996E89">
        <w:rPr>
          <w:rFonts w:ascii="Times New Roman" w:hAnsi="Times New Roman"/>
          <w:bCs/>
          <w:iCs/>
          <w:sz w:val="24"/>
          <w:szCs w:val="24"/>
          <w:lang w:val="ru-RU"/>
        </w:rPr>
        <w:t>У случају да се понуђачи определе да</w:t>
      </w:r>
      <w:r w:rsidRPr="00996E89">
        <w:rPr>
          <w:rFonts w:ascii="Times New Roman" w:hAnsi="Times New Roman"/>
          <w:iCs/>
          <w:sz w:val="24"/>
          <w:szCs w:val="24"/>
          <w:lang w:val="ru-RU"/>
        </w:rPr>
        <w:t xml:space="preserve"> један понуђач из групе потписује и печатом оверава обрасце дате у конкурсној документацији (изузев образаца који подразумевају давање изјава под материјалном и кривичном одговорношћу),</w:t>
      </w:r>
      <w:r w:rsidRPr="00996E89">
        <w:rPr>
          <w:rFonts w:ascii="Times New Roman" w:hAnsi="Times New Roman"/>
          <w:bCs/>
          <w:iCs/>
          <w:sz w:val="24"/>
          <w:szCs w:val="24"/>
          <w:lang w:val="ru-RU"/>
        </w:rPr>
        <w:t xml:space="preserve"> наведено треба дефинисати </w:t>
      </w:r>
      <w:r w:rsidRPr="00996E89">
        <w:rPr>
          <w:rFonts w:ascii="Times New Roman" w:hAnsi="Times New Roman"/>
          <w:sz w:val="24"/>
          <w:szCs w:val="24"/>
          <w:lang w:val="ru-RU"/>
        </w:rPr>
        <w:t>споразумом којим се понуђачи из групе међусобно и према наручиоцу обавезују на извршење јавне набавке, а који чини саставни део заједничке понуде сагласно чл. 81. Закона и мора бити достављен уз понуду.</w:t>
      </w:r>
    </w:p>
    <w:p w:rsidR="00996E89" w:rsidRPr="00996E89" w:rsidRDefault="00996E89" w:rsidP="00996E89">
      <w:pPr>
        <w:jc w:val="both"/>
        <w:rPr>
          <w:rFonts w:ascii="Times New Roman" w:hAnsi="Times New Roman"/>
          <w:sz w:val="24"/>
          <w:szCs w:val="24"/>
          <w:lang w:val="ru-RU"/>
        </w:rPr>
      </w:pPr>
      <w:r w:rsidRPr="00996E89">
        <w:rPr>
          <w:rFonts w:ascii="Times New Roman" w:hAnsi="Times New Roman"/>
          <w:b/>
          <w:bCs/>
          <w:sz w:val="24"/>
          <w:szCs w:val="24"/>
          <w:lang w:val="ru-RU"/>
        </w:rPr>
        <w:t xml:space="preserve">3. Партије </w:t>
      </w:r>
    </w:p>
    <w:p w:rsidR="00996E89" w:rsidRPr="00996E89" w:rsidRDefault="00996E89" w:rsidP="00996E89">
      <w:pPr>
        <w:jc w:val="both"/>
        <w:rPr>
          <w:rFonts w:ascii="Times New Roman" w:hAnsi="Times New Roman"/>
          <w:sz w:val="24"/>
          <w:szCs w:val="24"/>
          <w:lang w:val="ru-RU"/>
        </w:rPr>
      </w:pPr>
      <w:r w:rsidRPr="00996E89">
        <w:rPr>
          <w:rFonts w:ascii="Times New Roman" w:hAnsi="Times New Roman"/>
          <w:sz w:val="24"/>
          <w:szCs w:val="24"/>
          <w:lang w:val="ru-RU"/>
        </w:rPr>
        <w:t xml:space="preserve">Предмет  јавне набавке није обликован по партијама. </w:t>
      </w:r>
    </w:p>
    <w:p w:rsidR="00996E89" w:rsidRPr="00996E89" w:rsidRDefault="00996E89" w:rsidP="00996E89">
      <w:pPr>
        <w:jc w:val="both"/>
        <w:rPr>
          <w:rFonts w:ascii="Times New Roman" w:hAnsi="Times New Roman"/>
          <w:sz w:val="24"/>
          <w:szCs w:val="24"/>
          <w:lang w:val="ru-RU"/>
        </w:rPr>
      </w:pPr>
      <w:r w:rsidRPr="00996E89">
        <w:rPr>
          <w:rFonts w:ascii="Times New Roman" w:hAnsi="Times New Roman"/>
          <w:b/>
          <w:bCs/>
          <w:sz w:val="24"/>
          <w:szCs w:val="24"/>
          <w:lang w:val="ru-RU"/>
        </w:rPr>
        <w:t xml:space="preserve">4. Понуда са варијантама </w:t>
      </w:r>
    </w:p>
    <w:p w:rsidR="00996E89" w:rsidRPr="00996E89" w:rsidRDefault="00996E89" w:rsidP="00996E89">
      <w:pPr>
        <w:jc w:val="both"/>
        <w:rPr>
          <w:rFonts w:ascii="Times New Roman" w:hAnsi="Times New Roman"/>
          <w:bCs/>
          <w:iCs/>
          <w:sz w:val="24"/>
          <w:szCs w:val="24"/>
          <w:lang w:val="ru-RU"/>
        </w:rPr>
      </w:pPr>
      <w:r w:rsidRPr="00996E89">
        <w:rPr>
          <w:rFonts w:ascii="Times New Roman" w:hAnsi="Times New Roman"/>
          <w:bCs/>
          <w:iCs/>
          <w:sz w:val="24"/>
          <w:szCs w:val="24"/>
          <w:lang w:val="ru-RU"/>
        </w:rPr>
        <w:t>Подношење понуде са варијантама није дозвољено.</w:t>
      </w:r>
    </w:p>
    <w:p w:rsidR="00C36182" w:rsidRPr="00FE713A" w:rsidRDefault="00C36182" w:rsidP="00C36182">
      <w:pPr>
        <w:jc w:val="both"/>
        <w:rPr>
          <w:rFonts w:ascii="Times New Roman" w:hAnsi="Times New Roman"/>
          <w:sz w:val="24"/>
          <w:szCs w:val="24"/>
          <w:lang w:val="ru-RU"/>
        </w:rPr>
      </w:pPr>
      <w:r w:rsidRPr="00FE713A">
        <w:rPr>
          <w:rFonts w:ascii="Times New Roman" w:hAnsi="Times New Roman"/>
          <w:b/>
          <w:bCs/>
          <w:sz w:val="24"/>
          <w:szCs w:val="24"/>
          <w:lang w:val="ru-RU"/>
        </w:rPr>
        <w:t>5. Начин измене, допуне и опозива</w:t>
      </w:r>
    </w:p>
    <w:p w:rsidR="00C36182" w:rsidRPr="00FE713A" w:rsidRDefault="00C36182" w:rsidP="00C36182">
      <w:pPr>
        <w:jc w:val="both"/>
        <w:rPr>
          <w:rFonts w:ascii="Times New Roman" w:hAnsi="Times New Roman"/>
          <w:sz w:val="24"/>
          <w:szCs w:val="24"/>
          <w:lang w:val="ru-RU"/>
        </w:rPr>
      </w:pPr>
      <w:r w:rsidRPr="00FE713A">
        <w:rPr>
          <w:rFonts w:ascii="Times New Roman" w:hAnsi="Times New Roman"/>
          <w:sz w:val="24"/>
          <w:szCs w:val="24"/>
          <w:lang w:val="ru-RU"/>
        </w:rPr>
        <w:t>У року за подношење понуде понуђач може да измени, допуни или опозове своју понуду на начин који је одређен за подношење понуде.</w:t>
      </w:r>
    </w:p>
    <w:p w:rsidR="00C36182" w:rsidRPr="00FE713A" w:rsidRDefault="00C36182" w:rsidP="00C36182">
      <w:pPr>
        <w:jc w:val="both"/>
        <w:rPr>
          <w:rFonts w:ascii="Times New Roman" w:hAnsi="Times New Roman"/>
          <w:bCs/>
          <w:iCs/>
          <w:sz w:val="24"/>
          <w:szCs w:val="24"/>
          <w:lang w:val="ru-RU"/>
        </w:rPr>
      </w:pPr>
      <w:r w:rsidRPr="00FE713A">
        <w:rPr>
          <w:rFonts w:ascii="Times New Roman" w:hAnsi="Times New Roman"/>
          <w:sz w:val="24"/>
          <w:szCs w:val="24"/>
          <w:lang w:val="ru-RU"/>
        </w:rPr>
        <w:t>Понуђач је дужан да јасно назначи који део понуде мења односно која документа накнадно доставља.</w:t>
      </w:r>
    </w:p>
    <w:p w:rsidR="00C36182" w:rsidRPr="00FE713A" w:rsidRDefault="00C36182" w:rsidP="00C36182">
      <w:pPr>
        <w:jc w:val="both"/>
        <w:rPr>
          <w:rFonts w:ascii="Times New Roman" w:hAnsi="Times New Roman"/>
          <w:bCs/>
          <w:iCs/>
          <w:sz w:val="24"/>
          <w:szCs w:val="24"/>
          <w:lang w:val="ru-RU"/>
        </w:rPr>
      </w:pPr>
      <w:r w:rsidRPr="00FE713A">
        <w:rPr>
          <w:rFonts w:ascii="Times New Roman" w:hAnsi="Times New Roman"/>
          <w:bCs/>
          <w:iCs/>
          <w:sz w:val="24"/>
          <w:szCs w:val="24"/>
          <w:lang w:val="ru-RU"/>
        </w:rPr>
        <w:t>Измену, допуну или опозив понуде треба доставити на адресу:</w:t>
      </w:r>
      <w:r>
        <w:rPr>
          <w:rFonts w:ascii="Times New Roman" w:hAnsi="Times New Roman"/>
          <w:bCs/>
          <w:iCs/>
          <w:sz w:val="24"/>
          <w:szCs w:val="24"/>
          <w:lang w:val="ru-RU"/>
        </w:rPr>
        <w:t xml:space="preserve"> </w:t>
      </w:r>
      <w:r>
        <w:rPr>
          <w:rFonts w:ascii="Times New Roman" w:hAnsi="Times New Roman"/>
          <w:bCs/>
          <w:iCs/>
          <w:sz w:val="24"/>
          <w:szCs w:val="24"/>
          <w:lang w:val="sr-Cyrl-CS"/>
        </w:rPr>
        <w:t>Општинска управа општине Баточина</w:t>
      </w:r>
      <w:r w:rsidRPr="00FE713A">
        <w:rPr>
          <w:rFonts w:ascii="Times New Roman" w:hAnsi="Times New Roman"/>
          <w:bCs/>
          <w:iCs/>
          <w:sz w:val="24"/>
          <w:szCs w:val="24"/>
          <w:lang w:val="ru-RU"/>
        </w:rPr>
        <w:t xml:space="preserve">, </w:t>
      </w:r>
      <w:r>
        <w:rPr>
          <w:rFonts w:ascii="Times New Roman" w:hAnsi="Times New Roman"/>
          <w:bCs/>
          <w:iCs/>
          <w:sz w:val="24"/>
          <w:szCs w:val="24"/>
          <w:lang w:val="sr-Cyrl-CS"/>
        </w:rPr>
        <w:t xml:space="preserve">ул. Краља Петра </w:t>
      </w:r>
      <w:r>
        <w:rPr>
          <w:rFonts w:ascii="Times New Roman" w:hAnsi="Times New Roman"/>
          <w:bCs/>
          <w:iCs/>
          <w:sz w:val="24"/>
          <w:szCs w:val="24"/>
        </w:rPr>
        <w:t>I</w:t>
      </w:r>
      <w:r>
        <w:rPr>
          <w:rFonts w:ascii="Times New Roman" w:hAnsi="Times New Roman"/>
          <w:bCs/>
          <w:iCs/>
          <w:sz w:val="24"/>
          <w:szCs w:val="24"/>
          <w:lang w:val="sr-Cyrl-CS"/>
        </w:rPr>
        <w:t xml:space="preserve"> бр.37</w:t>
      </w:r>
      <w:r w:rsidRPr="00FE713A">
        <w:rPr>
          <w:rFonts w:ascii="Times New Roman" w:hAnsi="Times New Roman"/>
          <w:bCs/>
          <w:iCs/>
          <w:sz w:val="24"/>
          <w:szCs w:val="24"/>
          <w:lang w:val="ru-RU"/>
        </w:rPr>
        <w:t>,</w:t>
      </w:r>
      <w:r>
        <w:rPr>
          <w:rFonts w:ascii="Times New Roman" w:hAnsi="Times New Roman"/>
          <w:bCs/>
          <w:iCs/>
          <w:sz w:val="24"/>
          <w:szCs w:val="24"/>
          <w:lang w:val="sr-Cyrl-CS"/>
        </w:rPr>
        <w:t xml:space="preserve"> 34227 Баточина,</w:t>
      </w:r>
      <w:r w:rsidRPr="00FE713A">
        <w:rPr>
          <w:rFonts w:ascii="Times New Roman" w:hAnsi="Times New Roman"/>
          <w:bCs/>
          <w:iCs/>
          <w:sz w:val="24"/>
          <w:szCs w:val="24"/>
          <w:lang w:val="ru-RU"/>
        </w:rPr>
        <w:t xml:space="preserve"> са назнаком:</w:t>
      </w:r>
    </w:p>
    <w:p w:rsidR="00C36182" w:rsidRPr="00FE713A" w:rsidRDefault="00C36182" w:rsidP="00C36182">
      <w:pPr>
        <w:spacing w:after="0"/>
        <w:jc w:val="both"/>
        <w:rPr>
          <w:rFonts w:ascii="Times New Roman" w:hAnsi="Times New Roman"/>
          <w:bCs/>
          <w:iCs/>
          <w:sz w:val="24"/>
          <w:szCs w:val="24"/>
          <w:lang w:val="ru-RU"/>
        </w:rPr>
      </w:pPr>
      <w:r w:rsidRPr="00FE713A">
        <w:rPr>
          <w:rFonts w:ascii="Times New Roman" w:hAnsi="Times New Roman"/>
          <w:bCs/>
          <w:iCs/>
          <w:sz w:val="24"/>
          <w:szCs w:val="24"/>
          <w:lang w:val="ru-RU"/>
        </w:rPr>
        <w:t>„Измена понуде</w:t>
      </w:r>
      <w:r w:rsidRPr="00FE713A">
        <w:rPr>
          <w:rFonts w:ascii="Times New Roman" w:eastAsia="TimesNewRomanPS-BoldMT" w:hAnsi="Times New Roman"/>
          <w:bCs/>
          <w:sz w:val="24"/>
          <w:szCs w:val="24"/>
          <w:lang w:val="ru-RU"/>
        </w:rPr>
        <w:t xml:space="preserve"> за јавну набавку</w:t>
      </w:r>
      <w:r w:rsidRPr="00FE713A">
        <w:rPr>
          <w:rFonts w:ascii="Times New Roman" w:hAnsi="Times New Roman"/>
          <w:sz w:val="24"/>
          <w:szCs w:val="24"/>
          <w:lang w:val="ru-RU"/>
        </w:rPr>
        <w:t xml:space="preserve"> </w:t>
      </w:r>
      <w:r w:rsidR="00471810">
        <w:rPr>
          <w:rFonts w:ascii="Times New Roman" w:hAnsi="Times New Roman"/>
          <w:bCs/>
          <w:sz w:val="24"/>
          <w:szCs w:val="24"/>
          <w:lang w:val="sr-Cyrl-CS"/>
        </w:rPr>
        <w:t>Набавка и монтажа дечјег и парковског мобилијара</w:t>
      </w:r>
      <w:r w:rsidRPr="00FE713A">
        <w:rPr>
          <w:rFonts w:ascii="Times New Roman" w:hAnsi="Times New Roman"/>
          <w:sz w:val="24"/>
          <w:szCs w:val="24"/>
          <w:lang w:val="ru-RU"/>
        </w:rPr>
        <w:t>,</w:t>
      </w:r>
      <w:r>
        <w:rPr>
          <w:rFonts w:ascii="Times New Roman" w:hAnsi="Times New Roman"/>
          <w:sz w:val="24"/>
          <w:szCs w:val="24"/>
          <w:lang w:val="ru-RU"/>
        </w:rPr>
        <w:t xml:space="preserve"> </w:t>
      </w:r>
      <w:r w:rsidRPr="00FE713A">
        <w:rPr>
          <w:rFonts w:ascii="Times New Roman" w:eastAsia="TimesNewRomanPS-BoldMT" w:hAnsi="Times New Roman"/>
          <w:bCs/>
          <w:sz w:val="24"/>
          <w:szCs w:val="24"/>
          <w:lang w:val="ru-RU"/>
        </w:rPr>
        <w:t>ЈН</w:t>
      </w:r>
      <w:r>
        <w:rPr>
          <w:rFonts w:ascii="Times New Roman" w:eastAsia="TimesNewRomanPS-BoldMT" w:hAnsi="Times New Roman"/>
          <w:bCs/>
          <w:sz w:val="24"/>
          <w:szCs w:val="24"/>
          <w:lang w:val="ru-RU"/>
        </w:rPr>
        <w:t xml:space="preserve">МВ </w:t>
      </w:r>
      <w:r w:rsidR="009C606B">
        <w:rPr>
          <w:rFonts w:ascii="Times New Roman" w:eastAsia="TimesNewRomanPS-BoldMT" w:hAnsi="Times New Roman"/>
          <w:bCs/>
          <w:sz w:val="24"/>
          <w:szCs w:val="24"/>
          <w:lang w:val="ru-RU"/>
        </w:rPr>
        <w:t xml:space="preserve">интерни </w:t>
      </w:r>
      <w:r>
        <w:rPr>
          <w:rFonts w:ascii="Times New Roman" w:eastAsia="TimesNewRomanPS-BoldMT" w:hAnsi="Times New Roman"/>
          <w:bCs/>
          <w:sz w:val="24"/>
          <w:szCs w:val="24"/>
          <w:lang w:val="ru-RU"/>
        </w:rPr>
        <w:t xml:space="preserve">бр. </w:t>
      </w:r>
      <w:r w:rsidR="00E35BF5">
        <w:rPr>
          <w:rFonts w:ascii="Times New Roman" w:eastAsia="TimesNewRomanPS-BoldMT" w:hAnsi="Times New Roman"/>
          <w:bCs/>
          <w:sz w:val="24"/>
          <w:szCs w:val="24"/>
          <w:lang w:val="sr-Cyrl-CS"/>
        </w:rPr>
        <w:t>18/2017</w:t>
      </w:r>
      <w:r w:rsidRPr="00FE713A">
        <w:rPr>
          <w:rFonts w:ascii="Times New Roman" w:hAnsi="Times New Roman"/>
          <w:bCs/>
          <w:sz w:val="24"/>
          <w:szCs w:val="24"/>
          <w:lang w:val="ru-RU"/>
        </w:rPr>
        <w:t xml:space="preserve">- </w:t>
      </w:r>
      <w:r w:rsidRPr="00FE713A">
        <w:rPr>
          <w:rFonts w:ascii="Times New Roman" w:eastAsia="TimesNewRomanPS-BoldMT" w:hAnsi="Times New Roman"/>
          <w:bCs/>
          <w:sz w:val="24"/>
          <w:szCs w:val="24"/>
          <w:lang w:val="ru-RU"/>
        </w:rPr>
        <w:t>НЕ ОТВАРАТИ”</w:t>
      </w:r>
      <w:r w:rsidRPr="00FE713A">
        <w:rPr>
          <w:rFonts w:ascii="Times New Roman" w:hAnsi="Times New Roman"/>
          <w:bCs/>
          <w:iCs/>
          <w:sz w:val="24"/>
          <w:szCs w:val="24"/>
          <w:lang w:val="ru-RU"/>
        </w:rPr>
        <w:t xml:space="preserve"> или</w:t>
      </w:r>
    </w:p>
    <w:p w:rsidR="00C36182" w:rsidRPr="00585653" w:rsidRDefault="00C36182" w:rsidP="00C36182">
      <w:pPr>
        <w:spacing w:after="0"/>
        <w:jc w:val="both"/>
        <w:rPr>
          <w:rFonts w:ascii="Times New Roman" w:hAnsi="Times New Roman"/>
          <w:bCs/>
          <w:iCs/>
          <w:sz w:val="24"/>
          <w:szCs w:val="24"/>
          <w:lang w:val="ru-RU"/>
        </w:rPr>
      </w:pPr>
      <w:r w:rsidRPr="00FE713A">
        <w:rPr>
          <w:rFonts w:ascii="Times New Roman" w:hAnsi="Times New Roman"/>
          <w:bCs/>
          <w:iCs/>
          <w:sz w:val="24"/>
          <w:szCs w:val="24"/>
          <w:lang w:val="ru-RU"/>
        </w:rPr>
        <w:lastRenderedPageBreak/>
        <w:t xml:space="preserve">„Допуна понуде </w:t>
      </w:r>
      <w:r w:rsidR="009C606B" w:rsidRPr="00FE713A">
        <w:rPr>
          <w:rFonts w:ascii="Times New Roman" w:eastAsia="TimesNewRomanPS-BoldMT" w:hAnsi="Times New Roman"/>
          <w:bCs/>
          <w:sz w:val="24"/>
          <w:szCs w:val="24"/>
          <w:lang w:val="ru-RU"/>
        </w:rPr>
        <w:t>за јавну набавку</w:t>
      </w:r>
      <w:r w:rsidR="009C606B" w:rsidRPr="00FE713A">
        <w:rPr>
          <w:rFonts w:ascii="Times New Roman" w:hAnsi="Times New Roman"/>
          <w:sz w:val="24"/>
          <w:szCs w:val="24"/>
          <w:lang w:val="ru-RU"/>
        </w:rPr>
        <w:t xml:space="preserve"> </w:t>
      </w:r>
      <w:r w:rsidR="00471810">
        <w:rPr>
          <w:rFonts w:ascii="Times New Roman" w:hAnsi="Times New Roman"/>
          <w:bCs/>
          <w:sz w:val="24"/>
          <w:szCs w:val="24"/>
          <w:lang w:val="sr-Cyrl-CS"/>
        </w:rPr>
        <w:t>Набавка и монтажа дечјег и парковског мобилијара</w:t>
      </w:r>
      <w:r w:rsidR="009C606B" w:rsidRPr="00FE713A">
        <w:rPr>
          <w:rFonts w:ascii="Times New Roman" w:hAnsi="Times New Roman"/>
          <w:sz w:val="24"/>
          <w:szCs w:val="24"/>
          <w:lang w:val="ru-RU"/>
        </w:rPr>
        <w:t>,</w:t>
      </w:r>
      <w:r w:rsidR="009C606B">
        <w:rPr>
          <w:rFonts w:ascii="Times New Roman" w:hAnsi="Times New Roman"/>
          <w:sz w:val="24"/>
          <w:szCs w:val="24"/>
          <w:lang w:val="ru-RU"/>
        </w:rPr>
        <w:t xml:space="preserve"> </w:t>
      </w:r>
      <w:r w:rsidR="009C606B" w:rsidRPr="00FE713A">
        <w:rPr>
          <w:rFonts w:ascii="Times New Roman" w:eastAsia="TimesNewRomanPS-BoldMT" w:hAnsi="Times New Roman"/>
          <w:bCs/>
          <w:sz w:val="24"/>
          <w:szCs w:val="24"/>
          <w:lang w:val="ru-RU"/>
        </w:rPr>
        <w:t>ЈН</w:t>
      </w:r>
      <w:r w:rsidR="009C606B">
        <w:rPr>
          <w:rFonts w:ascii="Times New Roman" w:eastAsia="TimesNewRomanPS-BoldMT" w:hAnsi="Times New Roman"/>
          <w:bCs/>
          <w:sz w:val="24"/>
          <w:szCs w:val="24"/>
          <w:lang w:val="ru-RU"/>
        </w:rPr>
        <w:t xml:space="preserve">МВ интерни бр. </w:t>
      </w:r>
      <w:r w:rsidR="00E35BF5">
        <w:rPr>
          <w:rFonts w:ascii="Times New Roman" w:eastAsia="TimesNewRomanPS-BoldMT" w:hAnsi="Times New Roman"/>
          <w:bCs/>
          <w:sz w:val="24"/>
          <w:szCs w:val="24"/>
          <w:lang w:val="sr-Cyrl-CS"/>
        </w:rPr>
        <w:t>18/2017</w:t>
      </w:r>
      <w:r w:rsidR="009C606B" w:rsidRPr="00FE713A">
        <w:rPr>
          <w:rFonts w:ascii="Times New Roman" w:hAnsi="Times New Roman"/>
          <w:bCs/>
          <w:sz w:val="24"/>
          <w:szCs w:val="24"/>
          <w:lang w:val="ru-RU"/>
        </w:rPr>
        <w:t xml:space="preserve">- </w:t>
      </w:r>
      <w:r w:rsidR="009C606B" w:rsidRPr="00FE713A">
        <w:rPr>
          <w:rFonts w:ascii="Times New Roman" w:eastAsia="TimesNewRomanPS-BoldMT" w:hAnsi="Times New Roman"/>
          <w:bCs/>
          <w:sz w:val="24"/>
          <w:szCs w:val="24"/>
          <w:lang w:val="ru-RU"/>
        </w:rPr>
        <w:t xml:space="preserve">НЕ ОТВАРАТИ </w:t>
      </w:r>
      <w:r w:rsidRPr="00FE713A">
        <w:rPr>
          <w:rFonts w:ascii="Times New Roman" w:eastAsia="TimesNewRomanPS-BoldMT" w:hAnsi="Times New Roman"/>
          <w:bCs/>
          <w:sz w:val="24"/>
          <w:szCs w:val="24"/>
          <w:lang w:val="ru-RU"/>
        </w:rPr>
        <w:t>”</w:t>
      </w:r>
      <w:r w:rsidRPr="00585653">
        <w:rPr>
          <w:rFonts w:ascii="Times New Roman" w:hAnsi="Times New Roman"/>
          <w:bCs/>
          <w:iCs/>
          <w:sz w:val="24"/>
          <w:szCs w:val="24"/>
          <w:lang w:val="ru-RU"/>
        </w:rPr>
        <w:t xml:space="preserve"> или</w:t>
      </w:r>
    </w:p>
    <w:p w:rsidR="00C36182" w:rsidRPr="00585653" w:rsidRDefault="00C36182" w:rsidP="00C36182">
      <w:pPr>
        <w:spacing w:after="0"/>
        <w:jc w:val="both"/>
        <w:rPr>
          <w:rFonts w:ascii="Times New Roman" w:hAnsi="Times New Roman"/>
          <w:bCs/>
          <w:iCs/>
          <w:sz w:val="24"/>
          <w:szCs w:val="24"/>
          <w:lang w:val="ru-RU"/>
        </w:rPr>
      </w:pPr>
      <w:r w:rsidRPr="00585653">
        <w:rPr>
          <w:rFonts w:ascii="Times New Roman" w:hAnsi="Times New Roman"/>
          <w:bCs/>
          <w:iCs/>
          <w:sz w:val="24"/>
          <w:szCs w:val="24"/>
          <w:lang w:val="ru-RU"/>
        </w:rPr>
        <w:t xml:space="preserve">„Опозив понуде </w:t>
      </w:r>
      <w:r w:rsidR="009C606B" w:rsidRPr="00FE713A">
        <w:rPr>
          <w:rFonts w:ascii="Times New Roman" w:eastAsia="TimesNewRomanPS-BoldMT" w:hAnsi="Times New Roman"/>
          <w:bCs/>
          <w:sz w:val="24"/>
          <w:szCs w:val="24"/>
          <w:lang w:val="ru-RU"/>
        </w:rPr>
        <w:t>за јавну набавку</w:t>
      </w:r>
      <w:r w:rsidR="009C606B" w:rsidRPr="00FE713A">
        <w:rPr>
          <w:rFonts w:ascii="Times New Roman" w:hAnsi="Times New Roman"/>
          <w:sz w:val="24"/>
          <w:szCs w:val="24"/>
          <w:lang w:val="ru-RU"/>
        </w:rPr>
        <w:t xml:space="preserve"> </w:t>
      </w:r>
      <w:r w:rsidR="00471810">
        <w:rPr>
          <w:rFonts w:ascii="Times New Roman" w:hAnsi="Times New Roman"/>
          <w:bCs/>
          <w:sz w:val="24"/>
          <w:szCs w:val="24"/>
          <w:lang w:val="sr-Cyrl-CS"/>
        </w:rPr>
        <w:t>Набавка и монтажа дечјег и парковског мобилијара</w:t>
      </w:r>
      <w:r w:rsidR="009C606B" w:rsidRPr="00FE713A">
        <w:rPr>
          <w:rFonts w:ascii="Times New Roman" w:hAnsi="Times New Roman"/>
          <w:sz w:val="24"/>
          <w:szCs w:val="24"/>
          <w:lang w:val="ru-RU"/>
        </w:rPr>
        <w:t>,</w:t>
      </w:r>
      <w:r w:rsidR="009C606B">
        <w:rPr>
          <w:rFonts w:ascii="Times New Roman" w:hAnsi="Times New Roman"/>
          <w:sz w:val="24"/>
          <w:szCs w:val="24"/>
          <w:lang w:val="ru-RU"/>
        </w:rPr>
        <w:t xml:space="preserve"> </w:t>
      </w:r>
      <w:r w:rsidR="009C606B" w:rsidRPr="00FE713A">
        <w:rPr>
          <w:rFonts w:ascii="Times New Roman" w:eastAsia="TimesNewRomanPS-BoldMT" w:hAnsi="Times New Roman"/>
          <w:bCs/>
          <w:sz w:val="24"/>
          <w:szCs w:val="24"/>
          <w:lang w:val="ru-RU"/>
        </w:rPr>
        <w:t>ЈН</w:t>
      </w:r>
      <w:r w:rsidR="009C606B">
        <w:rPr>
          <w:rFonts w:ascii="Times New Roman" w:eastAsia="TimesNewRomanPS-BoldMT" w:hAnsi="Times New Roman"/>
          <w:bCs/>
          <w:sz w:val="24"/>
          <w:szCs w:val="24"/>
          <w:lang w:val="ru-RU"/>
        </w:rPr>
        <w:t xml:space="preserve">МВ интерни бр. </w:t>
      </w:r>
      <w:r w:rsidR="00E35BF5">
        <w:rPr>
          <w:rFonts w:ascii="Times New Roman" w:eastAsia="TimesNewRomanPS-BoldMT" w:hAnsi="Times New Roman"/>
          <w:bCs/>
          <w:sz w:val="24"/>
          <w:szCs w:val="24"/>
          <w:lang w:val="sr-Cyrl-CS"/>
        </w:rPr>
        <w:t>18/2017</w:t>
      </w:r>
      <w:r w:rsidR="009C606B" w:rsidRPr="00FE713A">
        <w:rPr>
          <w:rFonts w:ascii="Times New Roman" w:hAnsi="Times New Roman"/>
          <w:bCs/>
          <w:sz w:val="24"/>
          <w:szCs w:val="24"/>
          <w:lang w:val="ru-RU"/>
        </w:rPr>
        <w:t xml:space="preserve">- </w:t>
      </w:r>
      <w:r w:rsidR="009C606B" w:rsidRPr="00FE713A">
        <w:rPr>
          <w:rFonts w:ascii="Times New Roman" w:eastAsia="TimesNewRomanPS-BoldMT" w:hAnsi="Times New Roman"/>
          <w:bCs/>
          <w:sz w:val="24"/>
          <w:szCs w:val="24"/>
          <w:lang w:val="ru-RU"/>
        </w:rPr>
        <w:t xml:space="preserve">НЕ ОТВАРАТИ </w:t>
      </w:r>
      <w:r w:rsidRPr="00FE713A">
        <w:rPr>
          <w:rFonts w:ascii="Times New Roman" w:eastAsia="TimesNewRomanPS-BoldMT" w:hAnsi="Times New Roman"/>
          <w:bCs/>
          <w:sz w:val="24"/>
          <w:szCs w:val="24"/>
          <w:lang w:val="ru-RU"/>
        </w:rPr>
        <w:t>”</w:t>
      </w:r>
      <w:r w:rsidRPr="00585653">
        <w:rPr>
          <w:rFonts w:ascii="Times New Roman" w:hAnsi="Times New Roman"/>
          <w:bCs/>
          <w:iCs/>
          <w:sz w:val="24"/>
          <w:szCs w:val="24"/>
          <w:lang w:val="ru-RU"/>
        </w:rPr>
        <w:t xml:space="preserve"> или</w:t>
      </w:r>
    </w:p>
    <w:p w:rsidR="00C36182" w:rsidRPr="00FE713A" w:rsidRDefault="00C36182" w:rsidP="00C36182">
      <w:pPr>
        <w:spacing w:after="0"/>
        <w:jc w:val="both"/>
        <w:rPr>
          <w:rFonts w:ascii="Times New Roman" w:hAnsi="Times New Roman"/>
          <w:bCs/>
          <w:iCs/>
          <w:sz w:val="24"/>
          <w:szCs w:val="24"/>
          <w:lang w:val="ru-RU"/>
        </w:rPr>
      </w:pPr>
      <w:r w:rsidRPr="00585653">
        <w:rPr>
          <w:rFonts w:ascii="Times New Roman" w:hAnsi="Times New Roman"/>
          <w:bCs/>
          <w:iCs/>
          <w:sz w:val="24"/>
          <w:szCs w:val="24"/>
          <w:lang w:val="ru-RU"/>
        </w:rPr>
        <w:t>„Измена и допуна понуде</w:t>
      </w:r>
      <w:r w:rsidRPr="00585653">
        <w:rPr>
          <w:rFonts w:ascii="Times New Roman" w:eastAsia="TimesNewRomanPS-BoldMT" w:hAnsi="Times New Roman"/>
          <w:bCs/>
          <w:sz w:val="24"/>
          <w:szCs w:val="24"/>
          <w:lang w:val="ru-RU"/>
        </w:rPr>
        <w:t xml:space="preserve"> </w:t>
      </w:r>
      <w:r w:rsidR="009C606B" w:rsidRPr="00FE713A">
        <w:rPr>
          <w:rFonts w:ascii="Times New Roman" w:eastAsia="TimesNewRomanPS-BoldMT" w:hAnsi="Times New Roman"/>
          <w:bCs/>
          <w:sz w:val="24"/>
          <w:szCs w:val="24"/>
          <w:lang w:val="ru-RU"/>
        </w:rPr>
        <w:t>за јавну набавку</w:t>
      </w:r>
      <w:r w:rsidR="009C606B" w:rsidRPr="00FE713A">
        <w:rPr>
          <w:rFonts w:ascii="Times New Roman" w:hAnsi="Times New Roman"/>
          <w:sz w:val="24"/>
          <w:szCs w:val="24"/>
          <w:lang w:val="ru-RU"/>
        </w:rPr>
        <w:t xml:space="preserve"> </w:t>
      </w:r>
      <w:r w:rsidR="00471810">
        <w:rPr>
          <w:rFonts w:ascii="Times New Roman" w:hAnsi="Times New Roman"/>
          <w:bCs/>
          <w:sz w:val="24"/>
          <w:szCs w:val="24"/>
          <w:lang w:val="sr-Cyrl-CS"/>
        </w:rPr>
        <w:t>Набавка и монтажа дечјег и парковског мобилијара</w:t>
      </w:r>
      <w:r w:rsidR="009C606B" w:rsidRPr="00FE713A">
        <w:rPr>
          <w:rFonts w:ascii="Times New Roman" w:hAnsi="Times New Roman"/>
          <w:sz w:val="24"/>
          <w:szCs w:val="24"/>
          <w:lang w:val="ru-RU"/>
        </w:rPr>
        <w:t>,</w:t>
      </w:r>
      <w:r w:rsidR="009C606B">
        <w:rPr>
          <w:rFonts w:ascii="Times New Roman" w:hAnsi="Times New Roman"/>
          <w:sz w:val="24"/>
          <w:szCs w:val="24"/>
          <w:lang w:val="ru-RU"/>
        </w:rPr>
        <w:t xml:space="preserve"> </w:t>
      </w:r>
      <w:r w:rsidR="009C606B" w:rsidRPr="00FE713A">
        <w:rPr>
          <w:rFonts w:ascii="Times New Roman" w:eastAsia="TimesNewRomanPS-BoldMT" w:hAnsi="Times New Roman"/>
          <w:bCs/>
          <w:sz w:val="24"/>
          <w:szCs w:val="24"/>
          <w:lang w:val="ru-RU"/>
        </w:rPr>
        <w:t>ЈН</w:t>
      </w:r>
      <w:r w:rsidR="009C606B">
        <w:rPr>
          <w:rFonts w:ascii="Times New Roman" w:eastAsia="TimesNewRomanPS-BoldMT" w:hAnsi="Times New Roman"/>
          <w:bCs/>
          <w:sz w:val="24"/>
          <w:szCs w:val="24"/>
          <w:lang w:val="ru-RU"/>
        </w:rPr>
        <w:t xml:space="preserve">МВ интерни бр. </w:t>
      </w:r>
      <w:r w:rsidR="00E35BF5">
        <w:rPr>
          <w:rFonts w:ascii="Times New Roman" w:eastAsia="TimesNewRomanPS-BoldMT" w:hAnsi="Times New Roman"/>
          <w:bCs/>
          <w:sz w:val="24"/>
          <w:szCs w:val="24"/>
          <w:lang w:val="sr-Cyrl-CS"/>
        </w:rPr>
        <w:t>18/2017</w:t>
      </w:r>
      <w:r w:rsidR="009C606B" w:rsidRPr="00FE713A">
        <w:rPr>
          <w:rFonts w:ascii="Times New Roman" w:hAnsi="Times New Roman"/>
          <w:bCs/>
          <w:sz w:val="24"/>
          <w:szCs w:val="24"/>
          <w:lang w:val="ru-RU"/>
        </w:rPr>
        <w:t xml:space="preserve">- </w:t>
      </w:r>
      <w:r w:rsidR="009C606B" w:rsidRPr="00FE713A">
        <w:rPr>
          <w:rFonts w:ascii="Times New Roman" w:eastAsia="TimesNewRomanPS-BoldMT" w:hAnsi="Times New Roman"/>
          <w:bCs/>
          <w:sz w:val="24"/>
          <w:szCs w:val="24"/>
          <w:lang w:val="ru-RU"/>
        </w:rPr>
        <w:t xml:space="preserve">НЕ ОТВАРАТИ </w:t>
      </w:r>
      <w:r w:rsidRPr="00FE713A">
        <w:rPr>
          <w:rFonts w:ascii="Times New Roman" w:eastAsia="TimesNewRomanPS-BoldMT" w:hAnsi="Times New Roman"/>
          <w:bCs/>
          <w:sz w:val="24"/>
          <w:szCs w:val="24"/>
          <w:lang w:val="ru-RU"/>
        </w:rPr>
        <w:t>”</w:t>
      </w:r>
      <w:r w:rsidRPr="00FE713A">
        <w:rPr>
          <w:rFonts w:ascii="Times New Roman" w:hAnsi="Times New Roman"/>
          <w:bCs/>
          <w:iCs/>
          <w:sz w:val="24"/>
          <w:szCs w:val="24"/>
          <w:lang w:val="ru-RU"/>
        </w:rPr>
        <w:t xml:space="preserve">. </w:t>
      </w:r>
    </w:p>
    <w:p w:rsidR="00C36182" w:rsidRPr="00FE713A" w:rsidRDefault="00C36182" w:rsidP="00C36182">
      <w:pPr>
        <w:jc w:val="both"/>
        <w:rPr>
          <w:rFonts w:ascii="Times New Roman" w:hAnsi="Times New Roman"/>
          <w:sz w:val="24"/>
          <w:szCs w:val="24"/>
          <w:lang w:val="ru-RU"/>
        </w:rPr>
      </w:pPr>
      <w:r w:rsidRPr="00FE713A">
        <w:rPr>
          <w:rFonts w:ascii="Times New Roman" w:hAnsi="Times New Roman"/>
          <w:bCs/>
          <w:sz w:val="24"/>
          <w:szCs w:val="24"/>
          <w:lang w:val="ru-RU"/>
        </w:rPr>
        <w:t>На полеђини коверте или на кутији навести назив</w:t>
      </w:r>
      <w:r w:rsidRPr="00BA2B5D">
        <w:rPr>
          <w:rFonts w:ascii="Times New Roman" w:hAnsi="Times New Roman"/>
          <w:bCs/>
          <w:sz w:val="24"/>
          <w:szCs w:val="24"/>
          <w:lang w:val="sr-Cyrl-CS"/>
        </w:rPr>
        <w:t xml:space="preserve"> и адресу</w:t>
      </w:r>
      <w:r w:rsidRPr="00FE713A">
        <w:rPr>
          <w:rFonts w:ascii="Times New Roman" w:hAnsi="Times New Roman"/>
          <w:bCs/>
          <w:sz w:val="24"/>
          <w:szCs w:val="24"/>
          <w:lang w:val="ru-RU"/>
        </w:rPr>
        <w:t xml:space="preserve"> понуђача.У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C36182" w:rsidRPr="00FE713A" w:rsidRDefault="00C36182" w:rsidP="00C36182">
      <w:pPr>
        <w:jc w:val="both"/>
        <w:rPr>
          <w:rFonts w:ascii="Times New Roman" w:hAnsi="Times New Roman"/>
          <w:b/>
          <w:i/>
          <w:iCs/>
          <w:sz w:val="24"/>
          <w:szCs w:val="24"/>
          <w:lang w:val="ru-RU"/>
        </w:rPr>
      </w:pPr>
      <w:r w:rsidRPr="00FE713A">
        <w:rPr>
          <w:rFonts w:ascii="Times New Roman" w:hAnsi="Times New Roman"/>
          <w:sz w:val="24"/>
          <w:szCs w:val="24"/>
          <w:lang w:val="ru-RU"/>
        </w:rPr>
        <w:t>По истеку рока за подношење понуда понуђач не може да повуче нити да мења своју понуду.</w:t>
      </w:r>
    </w:p>
    <w:p w:rsidR="00C36182" w:rsidRPr="00FE713A" w:rsidRDefault="00C36182" w:rsidP="00C36182">
      <w:pPr>
        <w:jc w:val="both"/>
        <w:rPr>
          <w:rFonts w:ascii="Times New Roman" w:hAnsi="Times New Roman"/>
          <w:sz w:val="24"/>
          <w:szCs w:val="24"/>
          <w:lang w:val="ru-RU"/>
        </w:rPr>
      </w:pPr>
      <w:r w:rsidRPr="00FE713A">
        <w:rPr>
          <w:rFonts w:ascii="Times New Roman" w:hAnsi="Times New Roman"/>
          <w:b/>
          <w:bCs/>
          <w:sz w:val="24"/>
          <w:szCs w:val="24"/>
          <w:lang w:val="ru-RU"/>
        </w:rPr>
        <w:t xml:space="preserve">6. Учествовање у заједничкој понуди или као подизвођач </w:t>
      </w:r>
    </w:p>
    <w:p w:rsidR="009C606B" w:rsidRPr="009C606B" w:rsidRDefault="009C606B" w:rsidP="009C606B">
      <w:pPr>
        <w:jc w:val="both"/>
        <w:rPr>
          <w:rFonts w:ascii="Times New Roman" w:hAnsi="Times New Roman"/>
          <w:iCs/>
          <w:sz w:val="24"/>
          <w:szCs w:val="24"/>
        </w:rPr>
      </w:pPr>
      <w:r w:rsidRPr="009C606B">
        <w:rPr>
          <w:rFonts w:ascii="Times New Roman" w:hAnsi="Times New Roman"/>
          <w:bCs/>
          <w:iCs/>
          <w:sz w:val="24"/>
          <w:szCs w:val="24"/>
        </w:rPr>
        <w:t>Понуђач може да поднесе само једну понуду.</w:t>
      </w:r>
      <w:r w:rsidRPr="009C606B">
        <w:rPr>
          <w:rFonts w:ascii="Times New Roman" w:hAnsi="Times New Roman"/>
          <w:i/>
          <w:iCs/>
          <w:sz w:val="24"/>
          <w:szCs w:val="24"/>
        </w:rPr>
        <w:t xml:space="preserve"> </w:t>
      </w:r>
    </w:p>
    <w:p w:rsidR="009C606B" w:rsidRPr="009C606B" w:rsidRDefault="009C606B" w:rsidP="009C606B">
      <w:pPr>
        <w:jc w:val="both"/>
        <w:rPr>
          <w:rFonts w:ascii="Times New Roman" w:hAnsi="Times New Roman"/>
          <w:iCs/>
          <w:sz w:val="24"/>
          <w:szCs w:val="24"/>
        </w:rPr>
      </w:pPr>
      <w:r w:rsidRPr="009C606B">
        <w:rPr>
          <w:rFonts w:ascii="Times New Roman" w:hAnsi="Times New Roman"/>
          <w:iCs/>
          <w:sz w:val="24"/>
          <w:szCs w:val="24"/>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9C606B" w:rsidRPr="009C606B" w:rsidRDefault="009C606B" w:rsidP="009C606B">
      <w:pPr>
        <w:jc w:val="both"/>
        <w:rPr>
          <w:rFonts w:ascii="Times New Roman" w:hAnsi="Times New Roman"/>
          <w:i/>
          <w:iCs/>
          <w:color w:val="FF0000"/>
          <w:sz w:val="24"/>
          <w:szCs w:val="24"/>
        </w:rPr>
      </w:pPr>
      <w:r w:rsidRPr="009C606B">
        <w:rPr>
          <w:rFonts w:ascii="Times New Roman" w:hAnsi="Times New Roman"/>
          <w:iCs/>
          <w:sz w:val="24"/>
          <w:szCs w:val="24"/>
        </w:rPr>
        <w:t xml:space="preserve">У Обрасцу понуде </w:t>
      </w:r>
      <w:r w:rsidRPr="009C606B">
        <w:rPr>
          <w:rFonts w:ascii="Times New Roman" w:hAnsi="Times New Roman"/>
          <w:iCs/>
          <w:sz w:val="24"/>
          <w:szCs w:val="24"/>
          <w:lang w:val="sr-Cyrl-CS"/>
        </w:rPr>
        <w:t xml:space="preserve">(Образац 1 у поглављу </w:t>
      </w:r>
      <w:r w:rsidR="00670BB8">
        <w:rPr>
          <w:rFonts w:ascii="Times New Roman" w:hAnsi="Times New Roman"/>
          <w:iCs/>
          <w:sz w:val="24"/>
          <w:szCs w:val="24"/>
        </w:rPr>
        <w:t>VI</w:t>
      </w:r>
      <w:r w:rsidRPr="009C606B">
        <w:rPr>
          <w:rFonts w:ascii="Times New Roman" w:hAnsi="Times New Roman"/>
          <w:iCs/>
          <w:sz w:val="24"/>
          <w:szCs w:val="24"/>
          <w:lang w:val="ru-RU"/>
        </w:rPr>
        <w:t>)</w:t>
      </w:r>
      <w:r w:rsidRPr="009C606B">
        <w:rPr>
          <w:rFonts w:ascii="Times New Roman" w:hAnsi="Times New Roman"/>
          <w:iCs/>
          <w:sz w:val="24"/>
          <w:szCs w:val="24"/>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9C606B" w:rsidRPr="009C606B" w:rsidRDefault="009C606B" w:rsidP="009C606B">
      <w:pPr>
        <w:jc w:val="both"/>
        <w:rPr>
          <w:rFonts w:ascii="Times New Roman" w:hAnsi="Times New Roman"/>
          <w:sz w:val="24"/>
          <w:szCs w:val="24"/>
        </w:rPr>
      </w:pPr>
    </w:p>
    <w:p w:rsidR="009C606B" w:rsidRPr="009C606B" w:rsidRDefault="009C606B" w:rsidP="009C606B">
      <w:pPr>
        <w:jc w:val="both"/>
        <w:rPr>
          <w:rFonts w:ascii="Times New Roman" w:hAnsi="Times New Roman"/>
          <w:iCs/>
          <w:sz w:val="24"/>
          <w:szCs w:val="24"/>
        </w:rPr>
      </w:pPr>
      <w:r w:rsidRPr="009C606B">
        <w:rPr>
          <w:rFonts w:ascii="Times New Roman" w:hAnsi="Times New Roman"/>
          <w:b/>
          <w:bCs/>
          <w:i/>
          <w:iCs/>
          <w:sz w:val="24"/>
          <w:szCs w:val="24"/>
        </w:rPr>
        <w:t>7. ПОНУДА СА ПОДИЗВОЂАЧЕМ</w:t>
      </w:r>
    </w:p>
    <w:p w:rsidR="009C606B" w:rsidRPr="009C606B" w:rsidRDefault="009C606B" w:rsidP="009C606B">
      <w:pPr>
        <w:jc w:val="both"/>
        <w:rPr>
          <w:rFonts w:ascii="Times New Roman" w:hAnsi="Times New Roman"/>
          <w:iCs/>
          <w:sz w:val="24"/>
          <w:szCs w:val="24"/>
        </w:rPr>
      </w:pPr>
    </w:p>
    <w:p w:rsidR="009C606B" w:rsidRPr="009C606B" w:rsidRDefault="009C606B" w:rsidP="009C606B">
      <w:pPr>
        <w:jc w:val="both"/>
        <w:rPr>
          <w:rFonts w:ascii="Times New Roman" w:hAnsi="Times New Roman"/>
          <w:iCs/>
          <w:sz w:val="24"/>
          <w:szCs w:val="24"/>
        </w:rPr>
      </w:pPr>
      <w:r w:rsidRPr="009C606B">
        <w:rPr>
          <w:rFonts w:ascii="Times New Roman" w:hAnsi="Times New Roman"/>
          <w:iCs/>
          <w:sz w:val="24"/>
          <w:szCs w:val="24"/>
        </w:rPr>
        <w:t>Уколико понуђач подноси понуду са подизвођачем дужан је да у Обрасцу понуде</w:t>
      </w:r>
      <w:r w:rsidRPr="009C606B">
        <w:rPr>
          <w:rFonts w:ascii="Times New Roman" w:hAnsi="Times New Roman"/>
          <w:iCs/>
          <w:sz w:val="24"/>
          <w:szCs w:val="24"/>
          <w:lang w:val="sr-Cyrl-CS"/>
        </w:rPr>
        <w:t xml:space="preserve"> (Образац 1 у поглављу </w:t>
      </w:r>
      <w:r w:rsidR="00670BB8">
        <w:rPr>
          <w:rFonts w:ascii="Times New Roman" w:hAnsi="Times New Roman"/>
          <w:iCs/>
          <w:sz w:val="24"/>
          <w:szCs w:val="24"/>
        </w:rPr>
        <w:t>V</w:t>
      </w:r>
      <w:r w:rsidRPr="009C606B">
        <w:rPr>
          <w:rFonts w:ascii="Times New Roman" w:hAnsi="Times New Roman"/>
          <w:iCs/>
          <w:sz w:val="24"/>
          <w:szCs w:val="24"/>
        </w:rPr>
        <w:t>I</w:t>
      </w:r>
      <w:r w:rsidRPr="009C606B">
        <w:rPr>
          <w:rFonts w:ascii="Times New Roman" w:hAnsi="Times New Roman"/>
          <w:iCs/>
          <w:sz w:val="24"/>
          <w:szCs w:val="24"/>
          <w:lang w:val="ru-RU"/>
        </w:rPr>
        <w:t>)</w:t>
      </w:r>
      <w:r w:rsidRPr="009C606B">
        <w:rPr>
          <w:rFonts w:ascii="Times New Roman" w:hAnsi="Times New Roman"/>
          <w:iCs/>
          <w:sz w:val="24"/>
          <w:szCs w:val="24"/>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9C606B" w:rsidRPr="009C606B" w:rsidRDefault="009C606B" w:rsidP="009C606B">
      <w:pPr>
        <w:jc w:val="both"/>
        <w:rPr>
          <w:rFonts w:ascii="Times New Roman" w:hAnsi="Times New Roman"/>
          <w:iCs/>
          <w:sz w:val="24"/>
          <w:szCs w:val="24"/>
        </w:rPr>
      </w:pPr>
      <w:r w:rsidRPr="009C606B">
        <w:rPr>
          <w:rFonts w:ascii="Times New Roman" w:hAnsi="Times New Roman"/>
          <w:iCs/>
          <w:sz w:val="24"/>
          <w:szCs w:val="24"/>
        </w:rPr>
        <w:t>Понуђач у Обрасцу понуде</w:t>
      </w:r>
      <w:r w:rsidRPr="009C606B">
        <w:rPr>
          <w:rFonts w:ascii="Times New Roman" w:hAnsi="Times New Roman"/>
          <w:i/>
          <w:iCs/>
          <w:sz w:val="24"/>
          <w:szCs w:val="24"/>
        </w:rPr>
        <w:t xml:space="preserve"> </w:t>
      </w:r>
      <w:r w:rsidRPr="009C606B">
        <w:rPr>
          <w:rFonts w:ascii="Times New Roman" w:hAnsi="Times New Roman"/>
          <w:iCs/>
          <w:sz w:val="24"/>
          <w:szCs w:val="24"/>
        </w:rPr>
        <w:t xml:space="preserve">наводи назив и седиште подизвођача, уколико ће делимично извршење набавке поверити подизвођачу. </w:t>
      </w:r>
    </w:p>
    <w:p w:rsidR="009C606B" w:rsidRPr="009C606B" w:rsidRDefault="009C606B" w:rsidP="009C606B">
      <w:pPr>
        <w:jc w:val="both"/>
        <w:rPr>
          <w:rFonts w:ascii="Times New Roman" w:eastAsia="TimesNewRomanPSMT" w:hAnsi="Times New Roman"/>
          <w:bCs/>
          <w:sz w:val="24"/>
          <w:szCs w:val="24"/>
        </w:rPr>
      </w:pPr>
      <w:r w:rsidRPr="009C606B">
        <w:rPr>
          <w:rFonts w:ascii="Times New Roman" w:hAnsi="Times New Roman"/>
          <w:iCs/>
          <w:sz w:val="24"/>
          <w:szCs w:val="24"/>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9C606B">
        <w:rPr>
          <w:rFonts w:ascii="Times New Roman" w:eastAsia="TimesNewRomanPSMT" w:hAnsi="Times New Roman"/>
          <w:bCs/>
          <w:sz w:val="24"/>
          <w:szCs w:val="24"/>
        </w:rPr>
        <w:t xml:space="preserve"> </w:t>
      </w:r>
    </w:p>
    <w:p w:rsidR="009C606B" w:rsidRPr="009C606B" w:rsidRDefault="009C606B" w:rsidP="009C606B">
      <w:pPr>
        <w:jc w:val="both"/>
        <w:rPr>
          <w:rFonts w:ascii="Times New Roman" w:hAnsi="Times New Roman"/>
          <w:iCs/>
          <w:color w:val="FF0000"/>
          <w:sz w:val="24"/>
          <w:szCs w:val="24"/>
        </w:rPr>
      </w:pPr>
      <w:r w:rsidRPr="009C606B">
        <w:rPr>
          <w:rFonts w:ascii="Times New Roman" w:eastAsia="TimesNewRomanPSMT" w:hAnsi="Times New Roman"/>
          <w:bCs/>
          <w:sz w:val="24"/>
          <w:szCs w:val="24"/>
        </w:rPr>
        <w:t xml:space="preserve">Понуђач је дужан да за подизвођаче достави доказе о испуњености услова који су наведени у </w:t>
      </w:r>
      <w:r w:rsidRPr="009C606B">
        <w:rPr>
          <w:rFonts w:ascii="Times New Roman" w:eastAsia="TimesNewRomanPSMT" w:hAnsi="Times New Roman"/>
          <w:bCs/>
          <w:sz w:val="24"/>
          <w:szCs w:val="24"/>
          <w:lang w:val="sr-Cyrl-CS"/>
        </w:rPr>
        <w:t>поглављу</w:t>
      </w:r>
      <w:r w:rsidRPr="009C606B">
        <w:rPr>
          <w:rFonts w:ascii="Times New Roman" w:eastAsia="TimesNewRomanPSMT" w:hAnsi="Times New Roman"/>
          <w:bCs/>
          <w:sz w:val="24"/>
          <w:szCs w:val="24"/>
        </w:rPr>
        <w:t xml:space="preserve"> </w:t>
      </w:r>
      <w:r w:rsidR="00670BB8">
        <w:rPr>
          <w:rFonts w:ascii="Times New Roman" w:hAnsi="Times New Roman"/>
          <w:iCs/>
          <w:sz w:val="24"/>
          <w:szCs w:val="24"/>
        </w:rPr>
        <w:t>V</w:t>
      </w:r>
      <w:r w:rsidR="00C07154" w:rsidRPr="009C606B">
        <w:rPr>
          <w:rFonts w:ascii="Times New Roman" w:hAnsi="Times New Roman"/>
          <w:iCs/>
          <w:sz w:val="24"/>
          <w:szCs w:val="24"/>
        </w:rPr>
        <w:t>I</w:t>
      </w:r>
      <w:r w:rsidRPr="009C606B">
        <w:rPr>
          <w:rFonts w:ascii="Times New Roman" w:eastAsia="TimesNewRomanPSMT" w:hAnsi="Times New Roman"/>
          <w:bCs/>
          <w:sz w:val="24"/>
          <w:szCs w:val="24"/>
          <w:lang w:val="ru-RU"/>
        </w:rPr>
        <w:t xml:space="preserve"> </w:t>
      </w:r>
      <w:r w:rsidRPr="009C606B">
        <w:rPr>
          <w:rFonts w:ascii="Times New Roman" w:eastAsia="TimesNewRomanPSMT" w:hAnsi="Times New Roman"/>
          <w:bCs/>
          <w:sz w:val="24"/>
          <w:szCs w:val="24"/>
        </w:rPr>
        <w:t>конкурсне документације, у складу са упутством како се доказује испуњеност услова.</w:t>
      </w:r>
    </w:p>
    <w:p w:rsidR="009C606B" w:rsidRPr="009C606B" w:rsidRDefault="009C606B" w:rsidP="009C606B">
      <w:pPr>
        <w:jc w:val="both"/>
        <w:rPr>
          <w:rFonts w:ascii="Times New Roman" w:hAnsi="Times New Roman"/>
          <w:iCs/>
          <w:sz w:val="24"/>
          <w:szCs w:val="24"/>
        </w:rPr>
      </w:pPr>
      <w:r w:rsidRPr="009C606B">
        <w:rPr>
          <w:rFonts w:ascii="Times New Roman" w:hAnsi="Times New Roman"/>
          <w:iCs/>
          <w:sz w:val="24"/>
          <w:szCs w:val="24"/>
        </w:rPr>
        <w:lastRenderedPageBreak/>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9C606B" w:rsidRPr="009C606B" w:rsidRDefault="009C606B" w:rsidP="009C606B">
      <w:pPr>
        <w:jc w:val="both"/>
        <w:rPr>
          <w:rFonts w:ascii="Times New Roman" w:hAnsi="Times New Roman"/>
          <w:sz w:val="24"/>
          <w:szCs w:val="24"/>
        </w:rPr>
      </w:pPr>
      <w:r w:rsidRPr="009C606B">
        <w:rPr>
          <w:rFonts w:ascii="Times New Roman" w:hAnsi="Times New Roman"/>
          <w:iCs/>
          <w:sz w:val="24"/>
          <w:szCs w:val="24"/>
        </w:rPr>
        <w:t>Понуђач је дужан да наручиоцу, на његов захтев, омогући приступ код подизвођача, ради утврђивања испуњености тражених услова.</w:t>
      </w:r>
    </w:p>
    <w:p w:rsidR="00C36182" w:rsidRPr="00FE713A" w:rsidRDefault="00C36182" w:rsidP="00C36182">
      <w:pPr>
        <w:jc w:val="both"/>
        <w:rPr>
          <w:rFonts w:ascii="Times New Roman" w:hAnsi="Times New Roman"/>
          <w:sz w:val="24"/>
          <w:szCs w:val="24"/>
          <w:lang w:val="ru-RU"/>
        </w:rPr>
      </w:pPr>
      <w:r w:rsidRPr="00FE713A">
        <w:rPr>
          <w:rFonts w:ascii="Times New Roman" w:hAnsi="Times New Roman"/>
          <w:b/>
          <w:bCs/>
          <w:sz w:val="24"/>
          <w:szCs w:val="24"/>
          <w:lang w:val="ru-RU"/>
        </w:rPr>
        <w:t xml:space="preserve">8. Заједничка понуда </w:t>
      </w:r>
    </w:p>
    <w:p w:rsidR="009C606B" w:rsidRPr="009C606B" w:rsidRDefault="009C606B" w:rsidP="009C606B">
      <w:pPr>
        <w:jc w:val="both"/>
        <w:rPr>
          <w:rFonts w:ascii="Times New Roman" w:hAnsi="Times New Roman"/>
          <w:sz w:val="24"/>
          <w:szCs w:val="24"/>
        </w:rPr>
      </w:pPr>
      <w:r w:rsidRPr="009C606B">
        <w:rPr>
          <w:rFonts w:ascii="Times New Roman" w:hAnsi="Times New Roman"/>
          <w:sz w:val="24"/>
          <w:szCs w:val="24"/>
        </w:rPr>
        <w:t>Понуду може поднети група понуђача.</w:t>
      </w:r>
    </w:p>
    <w:p w:rsidR="009C606B" w:rsidRPr="009C606B" w:rsidRDefault="009C606B" w:rsidP="009C606B">
      <w:pPr>
        <w:jc w:val="both"/>
        <w:rPr>
          <w:rFonts w:ascii="Times New Roman" w:hAnsi="Times New Roman"/>
          <w:sz w:val="24"/>
          <w:szCs w:val="24"/>
        </w:rPr>
      </w:pPr>
      <w:r w:rsidRPr="009C606B">
        <w:rPr>
          <w:rFonts w:ascii="Times New Roman" w:hAnsi="Times New Roman"/>
          <w:sz w:val="24"/>
          <w:szCs w:val="24"/>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9C606B">
        <w:rPr>
          <w:rFonts w:ascii="Times New Roman" w:hAnsi="Times New Roman"/>
          <w:sz w:val="24"/>
          <w:szCs w:val="24"/>
          <w:lang w:val="sr-Cyrl-CS"/>
        </w:rPr>
        <w:t>.</w:t>
      </w:r>
      <w:r w:rsidRPr="009C606B">
        <w:rPr>
          <w:rFonts w:ascii="Times New Roman" w:hAnsi="Times New Roman"/>
          <w:sz w:val="24"/>
          <w:szCs w:val="24"/>
        </w:rPr>
        <w:t xml:space="preserve"> 4. тач</w:t>
      </w:r>
      <w:r w:rsidRPr="009C606B">
        <w:rPr>
          <w:rFonts w:ascii="Times New Roman" w:hAnsi="Times New Roman"/>
          <w:sz w:val="24"/>
          <w:szCs w:val="24"/>
          <w:lang w:val="sr-Cyrl-CS"/>
        </w:rPr>
        <w:t>.</w:t>
      </w:r>
      <w:r w:rsidRPr="009C606B">
        <w:rPr>
          <w:rFonts w:ascii="Times New Roman" w:hAnsi="Times New Roman"/>
          <w:sz w:val="24"/>
          <w:szCs w:val="24"/>
        </w:rPr>
        <w:t xml:space="preserve"> 1</w:t>
      </w:r>
      <w:r w:rsidRPr="009C606B">
        <w:rPr>
          <w:rFonts w:ascii="Times New Roman" w:hAnsi="Times New Roman"/>
          <w:sz w:val="24"/>
          <w:szCs w:val="24"/>
          <w:lang w:val="sr-Cyrl-CS"/>
        </w:rPr>
        <w:t>)</w:t>
      </w:r>
      <w:r w:rsidRPr="009C606B">
        <w:rPr>
          <w:rFonts w:ascii="Times New Roman" w:hAnsi="Times New Roman"/>
          <w:sz w:val="24"/>
          <w:szCs w:val="24"/>
        </w:rPr>
        <w:t xml:space="preserve">  и 2</w:t>
      </w:r>
      <w:r w:rsidRPr="009C606B">
        <w:rPr>
          <w:rFonts w:ascii="Times New Roman" w:hAnsi="Times New Roman"/>
          <w:sz w:val="24"/>
          <w:szCs w:val="24"/>
          <w:lang w:val="sr-Cyrl-CS"/>
        </w:rPr>
        <w:t>)</w:t>
      </w:r>
      <w:r w:rsidRPr="009C606B">
        <w:rPr>
          <w:rFonts w:ascii="Times New Roman" w:hAnsi="Times New Roman"/>
          <w:sz w:val="24"/>
          <w:szCs w:val="24"/>
        </w:rPr>
        <w:t xml:space="preserve"> ЗЈН и то податке о: </w:t>
      </w:r>
    </w:p>
    <w:p w:rsidR="009C606B" w:rsidRPr="009C606B" w:rsidRDefault="009C606B" w:rsidP="009C606B">
      <w:pPr>
        <w:numPr>
          <w:ilvl w:val="0"/>
          <w:numId w:val="7"/>
        </w:numPr>
        <w:suppressAutoHyphens/>
        <w:spacing w:after="0" w:line="100" w:lineRule="atLeast"/>
        <w:jc w:val="both"/>
        <w:rPr>
          <w:rFonts w:ascii="Times New Roman" w:hAnsi="Times New Roman"/>
          <w:sz w:val="24"/>
          <w:szCs w:val="24"/>
        </w:rPr>
      </w:pPr>
      <w:r w:rsidRPr="009C606B">
        <w:rPr>
          <w:rFonts w:ascii="Times New Roman" w:hAnsi="Times New Roman"/>
          <w:sz w:val="24"/>
          <w:szCs w:val="24"/>
        </w:rPr>
        <w:t xml:space="preserve">члану групе који ће бити носилац посла, односно који ће поднети понуду и који ће заступати групу понуђача пред наручиоцем, </w:t>
      </w:r>
    </w:p>
    <w:p w:rsidR="009C606B" w:rsidRPr="009C606B" w:rsidRDefault="009C606B" w:rsidP="009C606B">
      <w:pPr>
        <w:pStyle w:val="CommentText"/>
        <w:numPr>
          <w:ilvl w:val="0"/>
          <w:numId w:val="7"/>
        </w:numPr>
        <w:suppressAutoHyphens/>
        <w:rPr>
          <w:sz w:val="24"/>
          <w:szCs w:val="24"/>
        </w:rPr>
      </w:pPr>
      <w:r w:rsidRPr="009C606B">
        <w:rPr>
          <w:sz w:val="24"/>
          <w:szCs w:val="24"/>
        </w:rPr>
        <w:t>опису послова сваког од понуђача из групе понуђача у извршењу уговора</w:t>
      </w:r>
    </w:p>
    <w:p w:rsidR="009C606B" w:rsidRPr="009C606B" w:rsidRDefault="009C606B" w:rsidP="009C606B">
      <w:pPr>
        <w:jc w:val="both"/>
        <w:rPr>
          <w:rFonts w:ascii="Times New Roman" w:eastAsia="TimesNewRomanPSMT" w:hAnsi="Times New Roman"/>
          <w:bCs/>
          <w:sz w:val="24"/>
          <w:szCs w:val="24"/>
          <w:lang w:val="sr-Cyrl-CS"/>
        </w:rPr>
      </w:pPr>
    </w:p>
    <w:p w:rsidR="009C606B" w:rsidRPr="009C606B" w:rsidRDefault="009C606B" w:rsidP="009C606B">
      <w:pPr>
        <w:jc w:val="both"/>
        <w:rPr>
          <w:rFonts w:ascii="Times New Roman" w:hAnsi="Times New Roman"/>
          <w:sz w:val="24"/>
          <w:szCs w:val="24"/>
        </w:rPr>
      </w:pPr>
      <w:r w:rsidRPr="009C606B">
        <w:rPr>
          <w:rFonts w:ascii="Times New Roman" w:eastAsia="TimesNewRomanPSMT" w:hAnsi="Times New Roman"/>
          <w:bCs/>
          <w:sz w:val="24"/>
          <w:szCs w:val="24"/>
        </w:rPr>
        <w:t xml:space="preserve">Група понуђача је дужна да достави све доказе о испуњености услова који су наведени у </w:t>
      </w:r>
      <w:r w:rsidRPr="009C606B">
        <w:rPr>
          <w:rFonts w:ascii="Times New Roman" w:eastAsia="TimesNewRomanPSMT" w:hAnsi="Times New Roman"/>
          <w:bCs/>
          <w:sz w:val="24"/>
          <w:szCs w:val="24"/>
          <w:lang w:val="sr-Cyrl-CS"/>
        </w:rPr>
        <w:t>поглављу</w:t>
      </w:r>
      <w:r w:rsidRPr="009C606B">
        <w:rPr>
          <w:rFonts w:ascii="Times New Roman" w:eastAsia="TimesNewRomanPSMT" w:hAnsi="Times New Roman"/>
          <w:bCs/>
          <w:sz w:val="24"/>
          <w:szCs w:val="24"/>
        </w:rPr>
        <w:t xml:space="preserve"> </w:t>
      </w:r>
      <w:r w:rsidR="00670BB8">
        <w:rPr>
          <w:rFonts w:ascii="Times New Roman" w:hAnsi="Times New Roman"/>
          <w:iCs/>
          <w:sz w:val="24"/>
          <w:szCs w:val="24"/>
        </w:rPr>
        <w:t>VI</w:t>
      </w:r>
      <w:r w:rsidRPr="009C606B">
        <w:rPr>
          <w:rFonts w:ascii="Times New Roman" w:eastAsia="TimesNewRomanPSMT" w:hAnsi="Times New Roman"/>
          <w:bCs/>
          <w:sz w:val="24"/>
          <w:szCs w:val="24"/>
        </w:rPr>
        <w:t xml:space="preserve"> ове</w:t>
      </w:r>
      <w:r w:rsidRPr="009C606B">
        <w:rPr>
          <w:rFonts w:ascii="Times New Roman" w:eastAsia="TimesNewRomanPSMT" w:hAnsi="Times New Roman"/>
          <w:bCs/>
          <w:sz w:val="24"/>
          <w:szCs w:val="24"/>
          <w:lang w:val="ru-RU"/>
        </w:rPr>
        <w:t xml:space="preserve"> </w:t>
      </w:r>
      <w:r w:rsidRPr="009C606B">
        <w:rPr>
          <w:rFonts w:ascii="Times New Roman" w:eastAsia="TimesNewRomanPSMT" w:hAnsi="Times New Roman"/>
          <w:bCs/>
          <w:sz w:val="24"/>
          <w:szCs w:val="24"/>
        </w:rPr>
        <w:t xml:space="preserve">конкурсне документације, у складу са Упутством како се доказује испуњеност услова (Образац </w:t>
      </w:r>
      <w:r w:rsidR="00886C7D">
        <w:rPr>
          <w:rFonts w:ascii="Times New Roman" w:eastAsia="TimesNewRomanPSMT" w:hAnsi="Times New Roman"/>
          <w:bCs/>
          <w:sz w:val="24"/>
          <w:szCs w:val="24"/>
        </w:rPr>
        <w:t>5</w:t>
      </w:r>
      <w:r w:rsidRPr="009C606B">
        <w:rPr>
          <w:rFonts w:ascii="Times New Roman" w:eastAsia="TimesNewRomanPSMT" w:hAnsi="Times New Roman"/>
          <w:bCs/>
          <w:sz w:val="24"/>
          <w:szCs w:val="24"/>
        </w:rPr>
        <w:t xml:space="preserve">. у </w:t>
      </w:r>
      <w:r w:rsidRPr="009C606B">
        <w:rPr>
          <w:rFonts w:ascii="Times New Roman" w:eastAsia="TimesNewRomanPSMT" w:hAnsi="Times New Roman"/>
          <w:bCs/>
          <w:sz w:val="24"/>
          <w:szCs w:val="24"/>
          <w:lang w:val="sr-Cyrl-CS"/>
        </w:rPr>
        <w:t>поглављу</w:t>
      </w:r>
      <w:r w:rsidRPr="009C606B">
        <w:rPr>
          <w:rFonts w:ascii="Times New Roman" w:eastAsia="TimesNewRomanPSMT" w:hAnsi="Times New Roman"/>
          <w:bCs/>
          <w:sz w:val="24"/>
          <w:szCs w:val="24"/>
        </w:rPr>
        <w:t xml:space="preserve"> </w:t>
      </w:r>
      <w:r w:rsidR="00670BB8">
        <w:rPr>
          <w:rFonts w:ascii="Times New Roman" w:hAnsi="Times New Roman"/>
          <w:iCs/>
          <w:sz w:val="24"/>
          <w:szCs w:val="24"/>
        </w:rPr>
        <w:t>VI</w:t>
      </w:r>
      <w:r w:rsidRPr="009C606B">
        <w:rPr>
          <w:rFonts w:ascii="Times New Roman" w:eastAsia="TimesNewRomanPSMT" w:hAnsi="Times New Roman"/>
          <w:bCs/>
          <w:sz w:val="24"/>
          <w:szCs w:val="24"/>
        </w:rPr>
        <w:t xml:space="preserve"> ове конкурсне документације).</w:t>
      </w:r>
    </w:p>
    <w:p w:rsidR="009C606B" w:rsidRPr="009C606B" w:rsidRDefault="009C606B" w:rsidP="009C606B">
      <w:pPr>
        <w:jc w:val="both"/>
        <w:rPr>
          <w:rFonts w:ascii="Times New Roman" w:hAnsi="Times New Roman"/>
          <w:sz w:val="24"/>
          <w:szCs w:val="24"/>
        </w:rPr>
      </w:pPr>
      <w:r w:rsidRPr="009C606B">
        <w:rPr>
          <w:rFonts w:ascii="Times New Roman" w:hAnsi="Times New Roman"/>
          <w:sz w:val="24"/>
          <w:szCs w:val="24"/>
        </w:rPr>
        <w:t xml:space="preserve">Понуђачи из групе понуђача одговарају неограничено солидарно према наручиоцу. </w:t>
      </w:r>
    </w:p>
    <w:p w:rsidR="009C606B" w:rsidRPr="009C606B" w:rsidRDefault="009C606B" w:rsidP="009C606B">
      <w:pPr>
        <w:jc w:val="both"/>
        <w:rPr>
          <w:rFonts w:ascii="Times New Roman" w:hAnsi="Times New Roman"/>
          <w:sz w:val="24"/>
          <w:szCs w:val="24"/>
        </w:rPr>
      </w:pPr>
      <w:r w:rsidRPr="009C606B">
        <w:rPr>
          <w:rFonts w:ascii="Times New Roman" w:hAnsi="Times New Roman"/>
          <w:sz w:val="24"/>
          <w:szCs w:val="24"/>
        </w:rPr>
        <w:t>Задруга може поднети понуду самостално, у своје име, а за рачун задругара или заједничку понуду у име задругара.</w:t>
      </w:r>
    </w:p>
    <w:p w:rsidR="009C606B" w:rsidRPr="009C606B" w:rsidRDefault="009C606B" w:rsidP="009C606B">
      <w:pPr>
        <w:jc w:val="both"/>
        <w:rPr>
          <w:rFonts w:ascii="Times New Roman" w:hAnsi="Times New Roman"/>
          <w:sz w:val="24"/>
          <w:szCs w:val="24"/>
        </w:rPr>
      </w:pPr>
      <w:r w:rsidRPr="009C606B">
        <w:rPr>
          <w:rFonts w:ascii="Times New Roman" w:hAnsi="Times New Roman"/>
          <w:sz w:val="24"/>
          <w:szCs w:val="24"/>
        </w:rPr>
        <w:t>Ако задруга подноси понуду у своје име за обавезе из поступка јавне набавке и уговора о јавној набавци одговара задруга и задругари у складу са ЗЈНом.</w:t>
      </w:r>
    </w:p>
    <w:p w:rsidR="009C606B" w:rsidRPr="009C606B" w:rsidRDefault="009C606B" w:rsidP="009C606B">
      <w:pPr>
        <w:jc w:val="both"/>
        <w:rPr>
          <w:rFonts w:ascii="Times New Roman" w:hAnsi="Times New Roman"/>
          <w:sz w:val="24"/>
          <w:szCs w:val="24"/>
        </w:rPr>
      </w:pPr>
      <w:r w:rsidRPr="009C606B">
        <w:rPr>
          <w:rFonts w:ascii="Times New Roman" w:hAnsi="Times New Roman"/>
          <w:sz w:val="24"/>
          <w:szCs w:val="24"/>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9C606B" w:rsidRDefault="009C606B" w:rsidP="009C606B">
      <w:pPr>
        <w:jc w:val="both"/>
        <w:rPr>
          <w:rFonts w:ascii="Arial" w:hAnsi="Arial" w:cs="Arial"/>
        </w:rPr>
      </w:pPr>
    </w:p>
    <w:p w:rsidR="00C36182" w:rsidRPr="00FE713A" w:rsidRDefault="00C36182" w:rsidP="00C36182">
      <w:pPr>
        <w:jc w:val="both"/>
        <w:rPr>
          <w:rFonts w:ascii="Times New Roman" w:hAnsi="Times New Roman"/>
          <w:b/>
          <w:bCs/>
          <w:sz w:val="24"/>
          <w:szCs w:val="24"/>
          <w:lang w:val="ru-RU"/>
        </w:rPr>
      </w:pPr>
      <w:r w:rsidRPr="00FE713A">
        <w:rPr>
          <w:rFonts w:ascii="Times New Roman" w:hAnsi="Times New Roman"/>
          <w:b/>
          <w:bCs/>
          <w:sz w:val="24"/>
          <w:szCs w:val="24"/>
          <w:lang w:val="ru-RU"/>
        </w:rPr>
        <w:t xml:space="preserve">9. Начин и услови плаћања, гарантни рок као и друге околности од којих зависи прихватљивост понуда </w:t>
      </w:r>
    </w:p>
    <w:p w:rsidR="00C36182" w:rsidRPr="00FE713A" w:rsidRDefault="00C36182" w:rsidP="00C36182">
      <w:pPr>
        <w:jc w:val="both"/>
        <w:rPr>
          <w:rFonts w:ascii="Times New Roman" w:hAnsi="Times New Roman"/>
          <w:b/>
          <w:iCs/>
          <w:sz w:val="24"/>
          <w:szCs w:val="24"/>
          <w:lang w:val="ru-RU"/>
        </w:rPr>
      </w:pPr>
      <w:r w:rsidRPr="00FE713A">
        <w:rPr>
          <w:rFonts w:ascii="Times New Roman" w:hAnsi="Times New Roman"/>
          <w:b/>
          <w:bCs/>
          <w:iCs/>
          <w:sz w:val="24"/>
          <w:szCs w:val="24"/>
          <w:lang w:val="ru-RU"/>
        </w:rPr>
        <w:t>9.1</w:t>
      </w:r>
      <w:r w:rsidRPr="00FE713A">
        <w:rPr>
          <w:rFonts w:ascii="Times New Roman" w:hAnsi="Times New Roman"/>
          <w:b/>
          <w:bCs/>
          <w:i/>
          <w:iCs/>
          <w:sz w:val="24"/>
          <w:szCs w:val="24"/>
          <w:u w:val="single"/>
          <w:lang w:val="ru-RU"/>
        </w:rPr>
        <w:t xml:space="preserve">. </w:t>
      </w:r>
      <w:r w:rsidRPr="00FE713A">
        <w:rPr>
          <w:rFonts w:ascii="Times New Roman" w:hAnsi="Times New Roman"/>
          <w:b/>
          <w:iCs/>
          <w:sz w:val="24"/>
          <w:szCs w:val="24"/>
          <w:u w:val="single"/>
          <w:lang w:val="ru-RU"/>
        </w:rPr>
        <w:t>Захтеви у погледу начина, рока и услова плаћања</w:t>
      </w:r>
      <w:r w:rsidRPr="00FE713A">
        <w:rPr>
          <w:rFonts w:ascii="Times New Roman" w:hAnsi="Times New Roman"/>
          <w:b/>
          <w:i/>
          <w:iCs/>
          <w:sz w:val="24"/>
          <w:szCs w:val="24"/>
          <w:u w:val="single"/>
          <w:lang w:val="ru-RU"/>
        </w:rPr>
        <w:t>.</w:t>
      </w:r>
    </w:p>
    <w:p w:rsidR="008A7DBE" w:rsidRPr="008A7DBE" w:rsidRDefault="00C36182" w:rsidP="00C36182">
      <w:pPr>
        <w:autoSpaceDE w:val="0"/>
        <w:autoSpaceDN w:val="0"/>
        <w:adjustRightInd w:val="0"/>
        <w:spacing w:after="0" w:line="240" w:lineRule="auto"/>
        <w:rPr>
          <w:rFonts w:ascii="Times New Roman" w:hAnsi="Times New Roman"/>
          <w:sz w:val="24"/>
          <w:szCs w:val="24"/>
          <w:lang w:val="ru-RU"/>
        </w:rPr>
      </w:pPr>
      <w:r w:rsidRPr="008A7DBE">
        <w:rPr>
          <w:rFonts w:ascii="Times New Roman" w:hAnsi="Times New Roman"/>
          <w:sz w:val="24"/>
          <w:szCs w:val="24"/>
          <w:lang w:val="ru-RU"/>
        </w:rPr>
        <w:t>Рок плаћања је 45 дана, од дана испостављања фактуре, коју испоставља понуђач</w:t>
      </w:r>
      <w:r w:rsidR="008A7DBE" w:rsidRPr="008A7DBE">
        <w:rPr>
          <w:rFonts w:ascii="Times New Roman" w:hAnsi="Times New Roman"/>
          <w:sz w:val="24"/>
          <w:szCs w:val="24"/>
          <w:lang w:val="ru-RU"/>
        </w:rPr>
        <w:t>.</w:t>
      </w:r>
    </w:p>
    <w:p w:rsidR="00C36182" w:rsidRPr="008A7DBE" w:rsidRDefault="00C36182" w:rsidP="00C36182">
      <w:pPr>
        <w:autoSpaceDE w:val="0"/>
        <w:autoSpaceDN w:val="0"/>
        <w:adjustRightInd w:val="0"/>
        <w:spacing w:after="0" w:line="240" w:lineRule="auto"/>
        <w:rPr>
          <w:rFonts w:ascii="Times New Roman" w:hAnsi="Times New Roman"/>
          <w:sz w:val="24"/>
          <w:szCs w:val="24"/>
          <w:lang w:val="ru-RU"/>
        </w:rPr>
      </w:pPr>
      <w:r w:rsidRPr="008A7DBE">
        <w:rPr>
          <w:rFonts w:ascii="Times New Roman" w:hAnsi="Times New Roman"/>
          <w:iCs/>
          <w:sz w:val="24"/>
          <w:szCs w:val="24"/>
          <w:lang w:val="ru-RU"/>
        </w:rPr>
        <w:t>Плаћање се врши уплатом на рачун добављача (</w:t>
      </w:r>
      <w:r w:rsidR="008A7DBE" w:rsidRPr="008A7DBE">
        <w:rPr>
          <w:rFonts w:ascii="Times New Roman" w:hAnsi="Times New Roman"/>
          <w:iCs/>
          <w:sz w:val="24"/>
          <w:szCs w:val="24"/>
          <w:lang w:val="ru-RU"/>
        </w:rPr>
        <w:t>Понуђача</w:t>
      </w:r>
      <w:r w:rsidRPr="008A7DBE">
        <w:rPr>
          <w:rFonts w:ascii="Times New Roman" w:hAnsi="Times New Roman"/>
          <w:iCs/>
          <w:sz w:val="24"/>
          <w:szCs w:val="24"/>
          <w:lang w:val="ru-RU"/>
        </w:rPr>
        <w:t>).</w:t>
      </w:r>
    </w:p>
    <w:p w:rsidR="00C36182" w:rsidRPr="008A7DBE" w:rsidRDefault="00C36182" w:rsidP="00C36182">
      <w:pPr>
        <w:jc w:val="both"/>
        <w:rPr>
          <w:rFonts w:ascii="Times New Roman" w:hAnsi="Times New Roman"/>
          <w:iCs/>
          <w:sz w:val="24"/>
          <w:szCs w:val="24"/>
          <w:lang w:val="ru-RU"/>
        </w:rPr>
      </w:pPr>
      <w:r w:rsidRPr="008A7DBE">
        <w:rPr>
          <w:rFonts w:ascii="Times New Roman" w:hAnsi="Times New Roman"/>
          <w:iCs/>
          <w:sz w:val="24"/>
          <w:szCs w:val="24"/>
          <w:lang w:val="ru-RU"/>
        </w:rPr>
        <w:t>Понуђачу није дозвољено да захтева аванс.</w:t>
      </w:r>
    </w:p>
    <w:p w:rsidR="00C36182" w:rsidRPr="004902A0" w:rsidRDefault="00C36182" w:rsidP="00C36182">
      <w:pPr>
        <w:jc w:val="both"/>
        <w:rPr>
          <w:rFonts w:ascii="Times New Roman" w:hAnsi="Times New Roman"/>
          <w:b/>
          <w:iCs/>
          <w:sz w:val="24"/>
          <w:szCs w:val="24"/>
          <w:u w:val="single"/>
        </w:rPr>
      </w:pPr>
      <w:r w:rsidRPr="004902A0">
        <w:rPr>
          <w:rFonts w:ascii="Times New Roman" w:hAnsi="Times New Roman"/>
          <w:b/>
          <w:bCs/>
          <w:iCs/>
          <w:sz w:val="24"/>
          <w:szCs w:val="24"/>
          <w:u w:val="single"/>
          <w:lang w:val="ru-RU"/>
        </w:rPr>
        <w:t xml:space="preserve">9.2. </w:t>
      </w:r>
      <w:r w:rsidRPr="004902A0">
        <w:rPr>
          <w:rFonts w:ascii="Times New Roman" w:hAnsi="Times New Roman"/>
          <w:b/>
          <w:iCs/>
          <w:sz w:val="24"/>
          <w:szCs w:val="24"/>
          <w:u w:val="single"/>
          <w:lang w:val="ru-RU"/>
        </w:rPr>
        <w:t xml:space="preserve">Захтев у погледу рока </w:t>
      </w:r>
      <w:r w:rsidRPr="004902A0">
        <w:rPr>
          <w:rFonts w:ascii="Times New Roman" w:hAnsi="Times New Roman"/>
          <w:b/>
          <w:iCs/>
          <w:sz w:val="24"/>
          <w:szCs w:val="24"/>
          <w:u w:val="single"/>
        </w:rPr>
        <w:t>и места</w:t>
      </w:r>
      <w:r w:rsidRPr="004902A0">
        <w:rPr>
          <w:rFonts w:ascii="Times New Roman" w:hAnsi="Times New Roman"/>
          <w:b/>
          <w:iCs/>
          <w:sz w:val="24"/>
          <w:szCs w:val="24"/>
          <w:u w:val="single"/>
          <w:lang w:val="ru-RU"/>
        </w:rPr>
        <w:t xml:space="preserve"> испоруке добара</w:t>
      </w:r>
    </w:p>
    <w:p w:rsidR="00C36182" w:rsidRDefault="00C36182" w:rsidP="00C36182">
      <w:pPr>
        <w:autoSpaceDE w:val="0"/>
        <w:jc w:val="both"/>
        <w:rPr>
          <w:rFonts w:ascii="Times New Roman" w:hAnsi="Times New Roman"/>
          <w:iCs/>
          <w:sz w:val="24"/>
          <w:szCs w:val="24"/>
          <w:lang w:val="sr-Cyrl-CS"/>
        </w:rPr>
      </w:pPr>
      <w:r w:rsidRPr="00C61821">
        <w:rPr>
          <w:rFonts w:ascii="Times New Roman" w:hAnsi="Times New Roman"/>
          <w:iCs/>
          <w:sz w:val="24"/>
          <w:szCs w:val="24"/>
        </w:rPr>
        <w:lastRenderedPageBreak/>
        <w:t xml:space="preserve">Место испоруке </w:t>
      </w:r>
      <w:r w:rsidR="00670BB8">
        <w:rPr>
          <w:rFonts w:ascii="Times New Roman" w:hAnsi="Times New Roman"/>
          <w:iCs/>
          <w:sz w:val="24"/>
          <w:szCs w:val="24"/>
          <w:lang w:val="sr-Cyrl-CS"/>
        </w:rPr>
        <w:t>: Плато ДР Зорана Ђинђића у Баточини</w:t>
      </w:r>
    </w:p>
    <w:p w:rsidR="00670BB8" w:rsidRPr="00670BB8" w:rsidRDefault="00670BB8" w:rsidP="00C36182">
      <w:pPr>
        <w:autoSpaceDE w:val="0"/>
        <w:jc w:val="both"/>
        <w:rPr>
          <w:rFonts w:ascii="Times New Roman" w:hAnsi="Times New Roman"/>
          <w:sz w:val="24"/>
          <w:szCs w:val="24"/>
          <w:lang w:val="sr-Cyrl-CS"/>
        </w:rPr>
      </w:pPr>
      <w:r>
        <w:rPr>
          <w:rFonts w:ascii="Times New Roman" w:hAnsi="Times New Roman"/>
          <w:sz w:val="24"/>
          <w:szCs w:val="24"/>
          <w:lang w:val="sr-Cyrl-CS"/>
        </w:rPr>
        <w:t xml:space="preserve">Рок </w:t>
      </w:r>
      <w:r w:rsidR="00607AB8">
        <w:rPr>
          <w:rFonts w:ascii="Times New Roman" w:hAnsi="Times New Roman"/>
          <w:sz w:val="24"/>
          <w:szCs w:val="24"/>
          <w:lang w:val="sr-Cyrl-CS"/>
        </w:rPr>
        <w:t>за испоруку и монтажу</w:t>
      </w:r>
      <w:r>
        <w:rPr>
          <w:rFonts w:ascii="Times New Roman" w:hAnsi="Times New Roman"/>
          <w:sz w:val="24"/>
          <w:szCs w:val="24"/>
          <w:lang w:val="sr-Cyrl-CS"/>
        </w:rPr>
        <w:t>: максимално 10 дана од дана закључења уговора</w:t>
      </w:r>
    </w:p>
    <w:p w:rsidR="00C36182" w:rsidRPr="00FE713A" w:rsidRDefault="00C36182" w:rsidP="00C36182">
      <w:pPr>
        <w:jc w:val="both"/>
        <w:rPr>
          <w:rFonts w:ascii="Times New Roman" w:hAnsi="Times New Roman"/>
          <w:b/>
          <w:iCs/>
          <w:sz w:val="24"/>
          <w:szCs w:val="24"/>
          <w:lang w:val="ru-RU"/>
        </w:rPr>
      </w:pPr>
      <w:r w:rsidRPr="00FE713A">
        <w:rPr>
          <w:rFonts w:ascii="Times New Roman" w:hAnsi="Times New Roman"/>
          <w:b/>
          <w:bCs/>
          <w:iCs/>
          <w:sz w:val="24"/>
          <w:szCs w:val="24"/>
          <w:u w:val="single"/>
          <w:lang w:val="ru-RU"/>
        </w:rPr>
        <w:t>9.</w:t>
      </w:r>
      <w:r>
        <w:rPr>
          <w:rFonts w:ascii="Times New Roman" w:hAnsi="Times New Roman"/>
          <w:b/>
          <w:bCs/>
          <w:iCs/>
          <w:sz w:val="24"/>
          <w:szCs w:val="24"/>
          <w:u w:val="single"/>
          <w:lang w:val="ru-RU"/>
        </w:rPr>
        <w:t>3</w:t>
      </w:r>
      <w:r w:rsidRPr="00FE713A">
        <w:rPr>
          <w:rFonts w:ascii="Times New Roman" w:hAnsi="Times New Roman"/>
          <w:b/>
          <w:bCs/>
          <w:iCs/>
          <w:sz w:val="24"/>
          <w:szCs w:val="24"/>
          <w:u w:val="single"/>
          <w:lang w:val="ru-RU"/>
        </w:rPr>
        <w:t xml:space="preserve">. </w:t>
      </w:r>
      <w:r w:rsidRPr="00FE713A">
        <w:rPr>
          <w:rFonts w:ascii="Times New Roman" w:hAnsi="Times New Roman"/>
          <w:b/>
          <w:iCs/>
          <w:sz w:val="24"/>
          <w:szCs w:val="24"/>
          <w:u w:val="single"/>
          <w:lang w:val="ru-RU"/>
        </w:rPr>
        <w:t>Захтев у погледу рока важења понуде</w:t>
      </w:r>
    </w:p>
    <w:p w:rsidR="00C36182" w:rsidRPr="00FE713A" w:rsidRDefault="00C36182" w:rsidP="00C36182">
      <w:pPr>
        <w:jc w:val="both"/>
        <w:rPr>
          <w:rFonts w:ascii="Times New Roman" w:hAnsi="Times New Roman"/>
          <w:iCs/>
          <w:sz w:val="24"/>
          <w:szCs w:val="24"/>
          <w:lang w:val="ru-RU"/>
        </w:rPr>
      </w:pPr>
      <w:r w:rsidRPr="00FE713A">
        <w:rPr>
          <w:rFonts w:ascii="Times New Roman" w:hAnsi="Times New Roman"/>
          <w:iCs/>
          <w:sz w:val="24"/>
          <w:szCs w:val="24"/>
          <w:lang w:val="ru-RU"/>
        </w:rPr>
        <w:t xml:space="preserve">Рок важења понуде не може бити краћи од </w:t>
      </w:r>
      <w:r w:rsidR="008A7DBE">
        <w:rPr>
          <w:rFonts w:ascii="Times New Roman" w:hAnsi="Times New Roman"/>
          <w:iCs/>
          <w:sz w:val="24"/>
          <w:szCs w:val="24"/>
          <w:lang w:val="ru-RU"/>
        </w:rPr>
        <w:t>30</w:t>
      </w:r>
      <w:r w:rsidRPr="00FE713A">
        <w:rPr>
          <w:rFonts w:ascii="Times New Roman" w:hAnsi="Times New Roman"/>
          <w:iCs/>
          <w:sz w:val="24"/>
          <w:szCs w:val="24"/>
          <w:lang w:val="ru-RU"/>
        </w:rPr>
        <w:t xml:space="preserve"> дана од дана отварања понуда, у складу са чланом  90. Закона о јавним набавкама.</w:t>
      </w:r>
    </w:p>
    <w:p w:rsidR="00C36182" w:rsidRPr="00FE713A" w:rsidRDefault="00C36182" w:rsidP="00C36182">
      <w:pPr>
        <w:jc w:val="both"/>
        <w:rPr>
          <w:rFonts w:ascii="Times New Roman" w:hAnsi="Times New Roman"/>
          <w:iCs/>
          <w:sz w:val="24"/>
          <w:szCs w:val="24"/>
          <w:lang w:val="ru-RU"/>
        </w:rPr>
      </w:pPr>
      <w:r w:rsidRPr="00FE713A">
        <w:rPr>
          <w:rFonts w:ascii="Times New Roman" w:hAnsi="Times New Roman"/>
          <w:iCs/>
          <w:sz w:val="24"/>
          <w:szCs w:val="24"/>
          <w:lang w:val="ru-RU"/>
        </w:rPr>
        <w:t>У случају истека рока важења понуде, наручилац је дужан да у писаном облику затражи од понуђача продужење рока важења понуде.</w:t>
      </w:r>
    </w:p>
    <w:p w:rsidR="00C36182" w:rsidRDefault="00C36182" w:rsidP="00C36182">
      <w:pPr>
        <w:jc w:val="both"/>
        <w:rPr>
          <w:rFonts w:ascii="Times New Roman" w:hAnsi="Times New Roman"/>
          <w:iCs/>
          <w:sz w:val="24"/>
          <w:szCs w:val="24"/>
        </w:rPr>
      </w:pPr>
      <w:r w:rsidRPr="00FE713A">
        <w:rPr>
          <w:rFonts w:ascii="Times New Roman" w:hAnsi="Times New Roman"/>
          <w:iCs/>
          <w:sz w:val="24"/>
          <w:szCs w:val="24"/>
          <w:lang w:val="ru-RU"/>
        </w:rPr>
        <w:t>Понуђач који прихвати захтев за продужење рока важења понуде на може мењати понуду.</w:t>
      </w:r>
    </w:p>
    <w:p w:rsidR="00C36182" w:rsidRPr="00FE713A" w:rsidRDefault="00C36182" w:rsidP="00C36182">
      <w:pPr>
        <w:jc w:val="both"/>
        <w:rPr>
          <w:rFonts w:ascii="Times New Roman" w:hAnsi="Times New Roman"/>
          <w:b/>
          <w:bCs/>
          <w:sz w:val="24"/>
          <w:szCs w:val="24"/>
          <w:lang w:val="ru-RU"/>
        </w:rPr>
      </w:pPr>
      <w:r w:rsidRPr="00FE713A">
        <w:rPr>
          <w:rFonts w:ascii="Times New Roman" w:hAnsi="Times New Roman"/>
          <w:b/>
          <w:bCs/>
          <w:sz w:val="24"/>
          <w:szCs w:val="24"/>
          <w:lang w:val="ru-RU"/>
        </w:rPr>
        <w:t>10. Валута и начин на који мора да буде наведена и изражена цена у понуди</w:t>
      </w:r>
    </w:p>
    <w:p w:rsidR="00C36182" w:rsidRPr="008E25C3" w:rsidRDefault="00C36182" w:rsidP="00C36182">
      <w:pPr>
        <w:autoSpaceDE w:val="0"/>
        <w:autoSpaceDN w:val="0"/>
        <w:adjustRightInd w:val="0"/>
        <w:spacing w:after="0" w:line="240" w:lineRule="auto"/>
        <w:jc w:val="both"/>
        <w:rPr>
          <w:rFonts w:ascii="Times New Roman" w:hAnsi="Times New Roman"/>
          <w:color w:val="000000"/>
          <w:sz w:val="24"/>
          <w:szCs w:val="24"/>
          <w:lang w:val="ru-RU"/>
        </w:rPr>
      </w:pPr>
      <w:r w:rsidRPr="008E25C3">
        <w:rPr>
          <w:rFonts w:ascii="Times New Roman" w:hAnsi="Times New Roman"/>
          <w:color w:val="000000"/>
          <w:sz w:val="24"/>
          <w:szCs w:val="24"/>
          <w:lang w:val="ru-RU"/>
        </w:rPr>
        <w:t xml:space="preserve">Цена мора бити исказана у динарима, са и </w:t>
      </w:r>
      <w:r w:rsidRPr="008E25C3">
        <w:rPr>
          <w:rFonts w:ascii="Times New Roman" w:hAnsi="Times New Roman"/>
          <w:color w:val="00000A"/>
          <w:sz w:val="24"/>
          <w:szCs w:val="24"/>
          <w:lang w:val="ru-RU"/>
        </w:rPr>
        <w:t xml:space="preserve">без пореза на додату вредност, </w:t>
      </w:r>
      <w:r w:rsidRPr="008E25C3">
        <w:rPr>
          <w:rFonts w:ascii="Times New Roman" w:hAnsi="Times New Roman"/>
          <w:color w:val="000000"/>
          <w:sz w:val="24"/>
          <w:szCs w:val="24"/>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C36182" w:rsidRPr="008E25C3" w:rsidRDefault="00C36182" w:rsidP="00C36182">
      <w:pPr>
        <w:autoSpaceDE w:val="0"/>
        <w:autoSpaceDN w:val="0"/>
        <w:adjustRightInd w:val="0"/>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Цена се може се мењати у складу са кретањем цена на тржишту нафтних деривата у Републици Србији.</w:t>
      </w:r>
    </w:p>
    <w:p w:rsidR="00C36182" w:rsidRPr="008E25C3" w:rsidRDefault="00C36182" w:rsidP="00C36182">
      <w:pPr>
        <w:autoSpaceDE w:val="0"/>
        <w:autoSpaceDN w:val="0"/>
        <w:adjustRightInd w:val="0"/>
        <w:spacing w:after="0" w:line="240" w:lineRule="auto"/>
        <w:jc w:val="both"/>
        <w:rPr>
          <w:rFonts w:ascii="Times New Roman" w:hAnsi="Times New Roman"/>
          <w:color w:val="000000"/>
          <w:sz w:val="24"/>
          <w:szCs w:val="24"/>
          <w:lang w:val="ru-RU"/>
        </w:rPr>
      </w:pPr>
      <w:r w:rsidRPr="008E25C3">
        <w:rPr>
          <w:rFonts w:ascii="Times New Roman" w:hAnsi="Times New Roman"/>
          <w:color w:val="000000"/>
          <w:sz w:val="24"/>
          <w:szCs w:val="24"/>
          <w:lang w:val="ru-RU"/>
        </w:rPr>
        <w:t>Ако је у понуди исказана неуобичајено ниска цена, наручилац ће поступити у складу са чланом 92. Закона.</w:t>
      </w:r>
    </w:p>
    <w:p w:rsidR="00C36182" w:rsidRPr="008E25C3" w:rsidRDefault="00C36182" w:rsidP="00C36182">
      <w:pPr>
        <w:autoSpaceDE w:val="0"/>
        <w:autoSpaceDN w:val="0"/>
        <w:adjustRightInd w:val="0"/>
        <w:spacing w:after="0" w:line="240" w:lineRule="auto"/>
        <w:jc w:val="both"/>
        <w:rPr>
          <w:rFonts w:ascii="Times New Roman" w:hAnsi="Times New Roman"/>
          <w:color w:val="000000"/>
          <w:sz w:val="24"/>
          <w:szCs w:val="24"/>
          <w:lang w:val="ru-RU"/>
        </w:rPr>
      </w:pPr>
      <w:r w:rsidRPr="008E25C3">
        <w:rPr>
          <w:rFonts w:ascii="Times New Roman" w:hAnsi="Times New Roman"/>
          <w:color w:val="000000"/>
          <w:sz w:val="24"/>
          <w:szCs w:val="24"/>
          <w:lang w:val="ru-RU"/>
        </w:rPr>
        <w:t>Ако понуђена цена укључује увозну царину и друге дажбине, понуђач је дужан да тај део</w:t>
      </w:r>
    </w:p>
    <w:p w:rsidR="00C36182" w:rsidRPr="008E25C3" w:rsidRDefault="00C36182" w:rsidP="00C36182">
      <w:pPr>
        <w:spacing w:after="120"/>
        <w:jc w:val="both"/>
        <w:rPr>
          <w:rFonts w:ascii="Times New Roman" w:hAnsi="Times New Roman"/>
          <w:sz w:val="24"/>
          <w:szCs w:val="24"/>
          <w:lang w:val="ru-RU"/>
        </w:rPr>
      </w:pPr>
      <w:r w:rsidRPr="008E25C3">
        <w:rPr>
          <w:rFonts w:ascii="Times New Roman" w:hAnsi="Times New Roman"/>
          <w:color w:val="000000"/>
          <w:sz w:val="24"/>
          <w:szCs w:val="24"/>
        </w:rPr>
        <w:t>одвојено искаже у динарима</w:t>
      </w:r>
    </w:p>
    <w:p w:rsidR="00A27DE7" w:rsidRDefault="00A27DE7" w:rsidP="00A27DE7">
      <w:pPr>
        <w:jc w:val="both"/>
      </w:pPr>
    </w:p>
    <w:p w:rsidR="00A27DE7" w:rsidRPr="00A27DE7" w:rsidRDefault="00A27DE7" w:rsidP="00A27DE7">
      <w:pPr>
        <w:jc w:val="both"/>
        <w:rPr>
          <w:rFonts w:ascii="Times New Roman" w:hAnsi="Times New Roman"/>
          <w:sz w:val="24"/>
          <w:szCs w:val="24"/>
        </w:rPr>
      </w:pPr>
      <w:r w:rsidRPr="00A27DE7">
        <w:rPr>
          <w:rFonts w:ascii="Times New Roman" w:hAnsi="Times New Roman"/>
          <w:b/>
          <w:bCs/>
          <w:i/>
          <w:sz w:val="24"/>
          <w:szCs w:val="24"/>
        </w:rPr>
        <w:t>1</w:t>
      </w:r>
      <w:r w:rsidRPr="00A27DE7">
        <w:rPr>
          <w:rFonts w:ascii="Times New Roman" w:hAnsi="Times New Roman"/>
          <w:b/>
          <w:bCs/>
          <w:i/>
          <w:sz w:val="24"/>
          <w:szCs w:val="24"/>
          <w:lang w:val="sr-Cyrl-CS"/>
        </w:rPr>
        <w:t>1</w:t>
      </w:r>
      <w:r w:rsidRPr="00A27DE7">
        <w:rPr>
          <w:rFonts w:ascii="Times New Roman" w:hAnsi="Times New Roman"/>
          <w:b/>
          <w:bCs/>
          <w:i/>
          <w:sz w:val="24"/>
          <w:szCs w:val="24"/>
        </w:rPr>
        <w:t xml:space="preserve">. ЗАШТИТА ПОВЕРЉИВОСТИ ПОДАТАКА КОЈЕ НАРУЧИЛАЦ СТАВЉА ПОНУЂАЧИМА НА РАСПОЛАГАЊЕ, УКЉУЧУЈУЋИ И ЊИХОВЕ ПОДИЗВОЂАЧЕ </w:t>
      </w:r>
    </w:p>
    <w:p w:rsidR="00A27DE7" w:rsidRDefault="00A27DE7" w:rsidP="00A27DE7">
      <w:pPr>
        <w:spacing w:before="120" w:after="120"/>
        <w:jc w:val="both"/>
        <w:rPr>
          <w:rFonts w:ascii="Times New Roman" w:hAnsi="Times New Roman"/>
          <w:sz w:val="24"/>
          <w:szCs w:val="24"/>
          <w:lang w:val="sr-Cyrl-CS"/>
        </w:rPr>
      </w:pPr>
      <w:r w:rsidRPr="00A27DE7">
        <w:rPr>
          <w:rFonts w:ascii="Times New Roman" w:hAnsi="Times New Roman"/>
          <w:sz w:val="24"/>
          <w:szCs w:val="24"/>
        </w:rPr>
        <w:t>Предметна набавка не садржи поверљиве информације које наручилац ставља на располагање.</w:t>
      </w:r>
    </w:p>
    <w:p w:rsidR="005D6482" w:rsidRPr="005D6482" w:rsidRDefault="005D6482" w:rsidP="005D6482">
      <w:pPr>
        <w:jc w:val="both"/>
        <w:rPr>
          <w:rFonts w:ascii="Times New Roman" w:hAnsi="Times New Roman"/>
          <w:b/>
          <w:i/>
          <w:iCs/>
          <w:sz w:val="24"/>
          <w:szCs w:val="24"/>
          <w:lang w:val="ru-RU"/>
        </w:rPr>
      </w:pPr>
      <w:r w:rsidRPr="005D6482">
        <w:rPr>
          <w:rFonts w:ascii="Times New Roman" w:hAnsi="Times New Roman"/>
          <w:b/>
          <w:i/>
          <w:iCs/>
          <w:sz w:val="24"/>
          <w:szCs w:val="24"/>
          <w:lang w:val="ru-RU"/>
        </w:rPr>
        <w:t>12. ПОДАЦИ О ВРСТИ, САДРЖИНИ, НАЧИНУ ПОДНОШЕЊА, ВИСИНИ И РОКОВИМА ОБЕЗБЕЂЕЊА ИСПУЊЕЊА ОБАВЕЗА ПОНУЂАЧА</w:t>
      </w:r>
    </w:p>
    <w:p w:rsidR="005D6482" w:rsidRPr="005D6482" w:rsidRDefault="005D6482" w:rsidP="005D6482">
      <w:pPr>
        <w:jc w:val="both"/>
        <w:rPr>
          <w:rFonts w:ascii="Times New Roman" w:hAnsi="Times New Roman"/>
          <w:b/>
          <w:i/>
          <w:iCs/>
          <w:sz w:val="24"/>
          <w:szCs w:val="24"/>
          <w:lang w:val="ru-RU"/>
        </w:rPr>
      </w:pPr>
    </w:p>
    <w:p w:rsidR="005D6482" w:rsidRPr="005D6482" w:rsidRDefault="005D6482" w:rsidP="005D6482">
      <w:pPr>
        <w:jc w:val="both"/>
        <w:rPr>
          <w:rFonts w:ascii="Times New Roman" w:eastAsia="TimesNewRomanPSMT" w:hAnsi="Times New Roman"/>
          <w:b/>
          <w:bCs/>
          <w:i/>
          <w:iCs/>
          <w:sz w:val="24"/>
          <w:szCs w:val="24"/>
          <w:u w:val="single"/>
        </w:rPr>
      </w:pPr>
      <w:r w:rsidRPr="005D6482">
        <w:rPr>
          <w:rFonts w:ascii="Times New Roman" w:eastAsia="TimesNewRomanPSMT" w:hAnsi="Times New Roman"/>
          <w:b/>
          <w:bCs/>
          <w:i/>
          <w:iCs/>
          <w:sz w:val="24"/>
          <w:szCs w:val="24"/>
          <w:u w:val="single"/>
        </w:rPr>
        <w:t xml:space="preserve">I </w:t>
      </w:r>
      <w:r w:rsidRPr="005D6482">
        <w:rPr>
          <w:rFonts w:ascii="Times New Roman" w:eastAsia="TimesNewRomanPSMT" w:hAnsi="Times New Roman"/>
          <w:b/>
          <w:bCs/>
          <w:i/>
          <w:iCs/>
          <w:sz w:val="24"/>
          <w:szCs w:val="24"/>
          <w:u w:val="single"/>
          <w:lang w:val="sr-Cyrl-CS"/>
        </w:rPr>
        <w:t>Изабрани понуђач је дужан</w:t>
      </w:r>
      <w:r w:rsidRPr="005D6482">
        <w:rPr>
          <w:rFonts w:ascii="Times New Roman" w:eastAsia="TimesNewRomanPSMT" w:hAnsi="Times New Roman"/>
          <w:b/>
          <w:bCs/>
          <w:i/>
          <w:iCs/>
          <w:sz w:val="24"/>
          <w:szCs w:val="24"/>
          <w:u w:val="single"/>
        </w:rPr>
        <w:t xml:space="preserve"> </w:t>
      </w:r>
      <w:r w:rsidRPr="005D6482">
        <w:rPr>
          <w:rFonts w:ascii="Times New Roman" w:eastAsia="TimesNewRomanPSMT" w:hAnsi="Times New Roman"/>
          <w:b/>
          <w:bCs/>
          <w:i/>
          <w:iCs/>
          <w:sz w:val="24"/>
          <w:szCs w:val="24"/>
          <w:u w:val="single"/>
          <w:lang w:val="sr-Cyrl-CS"/>
        </w:rPr>
        <w:t>да достави</w:t>
      </w:r>
      <w:r w:rsidRPr="005D6482">
        <w:rPr>
          <w:rFonts w:ascii="Times New Roman" w:eastAsia="TimesNewRomanPSMT" w:hAnsi="Times New Roman"/>
          <w:b/>
          <w:bCs/>
          <w:i/>
          <w:iCs/>
          <w:sz w:val="24"/>
          <w:szCs w:val="24"/>
          <w:u w:val="single"/>
        </w:rPr>
        <w:t xml:space="preserve"> </w:t>
      </w:r>
      <w:r w:rsidRPr="005D6482">
        <w:rPr>
          <w:rFonts w:ascii="Times New Roman" w:eastAsia="TimesNewRomanPSMT" w:hAnsi="Times New Roman"/>
          <w:b/>
          <w:bCs/>
          <w:i/>
          <w:iCs/>
          <w:sz w:val="24"/>
          <w:szCs w:val="24"/>
          <w:u w:val="single"/>
          <w:lang w:val="sr-Cyrl-CS"/>
        </w:rPr>
        <w:t>следећа средства финансијског обезбеђења:</w:t>
      </w:r>
    </w:p>
    <w:p w:rsidR="005D6482" w:rsidRPr="005D6482" w:rsidRDefault="005D6482" w:rsidP="005D6482">
      <w:pPr>
        <w:pStyle w:val="Default"/>
        <w:numPr>
          <w:ilvl w:val="0"/>
          <w:numId w:val="45"/>
        </w:numPr>
        <w:ind w:left="540" w:hanging="540"/>
        <w:jc w:val="both"/>
        <w:rPr>
          <w:rFonts w:ascii="Times New Roman" w:eastAsia="TimesNewRomanPSMT" w:hAnsi="Times New Roman" w:cs="Times New Roman"/>
          <w:bCs/>
          <w:iCs/>
          <w:color w:val="auto"/>
          <w:lang w:val="sr-Cyrl-CS"/>
        </w:rPr>
      </w:pPr>
      <w:r w:rsidRPr="005D6482">
        <w:rPr>
          <w:rFonts w:ascii="Times New Roman" w:eastAsia="TimesNewRomanPSMT" w:hAnsi="Times New Roman" w:cs="Times New Roman"/>
          <w:b/>
          <w:bCs/>
          <w:iCs/>
          <w:color w:val="auto"/>
          <w:lang w:val="sr-Cyrl-CS"/>
        </w:rPr>
        <w:t>Меницу са меничним овлашћењем за добро извршење посла</w:t>
      </w:r>
      <w:r w:rsidRPr="005D6482">
        <w:rPr>
          <w:rFonts w:ascii="Times New Roman" w:eastAsia="TimesNewRomanPSMT" w:hAnsi="Times New Roman" w:cs="Times New Roman"/>
          <w:bCs/>
          <w:iCs/>
          <w:color w:val="auto"/>
          <w:lang w:val="sr-Cyrl-CS"/>
        </w:rPr>
        <w:t xml:space="preserve">   </w:t>
      </w:r>
    </w:p>
    <w:p w:rsidR="005D6482" w:rsidRPr="005D6482" w:rsidRDefault="005D6482" w:rsidP="005D6482">
      <w:pPr>
        <w:pStyle w:val="Default"/>
        <w:jc w:val="both"/>
        <w:rPr>
          <w:rFonts w:ascii="Times New Roman" w:eastAsia="TimesNewRomanPSMT" w:hAnsi="Times New Roman" w:cs="Times New Roman"/>
          <w:bCs/>
          <w:iCs/>
          <w:color w:val="auto"/>
          <w:lang w:val="sr-Cyrl-CS"/>
        </w:rPr>
      </w:pPr>
      <w:r w:rsidRPr="005D6482">
        <w:rPr>
          <w:rFonts w:ascii="Times New Roman" w:eastAsia="TimesNewRomanPSMT" w:hAnsi="Times New Roman" w:cs="Times New Roman"/>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w:t>
      </w:r>
      <w:r w:rsidRPr="005D6482">
        <w:rPr>
          <w:rFonts w:ascii="Times New Roman" w:eastAsia="TimesNewRomanPSMT" w:hAnsi="Times New Roman" w:cs="Times New Roman"/>
          <w:bCs/>
          <w:iCs/>
          <w:color w:val="auto"/>
          <w:lang w:val="sr-Cyrl-CS"/>
        </w:rPr>
        <w:lastRenderedPageBreak/>
        <w:t>од уговорене вредности радова без пдв-а, са роком важења 30 дана дужим од уговореног рока за извршење услуге.</w:t>
      </w:r>
    </w:p>
    <w:p w:rsidR="005D6482" w:rsidRDefault="005D6482" w:rsidP="005D6482">
      <w:pPr>
        <w:pStyle w:val="Default"/>
        <w:jc w:val="both"/>
        <w:rPr>
          <w:rFonts w:ascii="Times New Roman" w:eastAsia="TimesNewRomanPSMT" w:hAnsi="Times New Roman" w:cs="Times New Roman"/>
          <w:bCs/>
          <w:iCs/>
          <w:color w:val="auto"/>
          <w:lang w:val="sr-Cyrl-CS"/>
        </w:rPr>
      </w:pPr>
      <w:r w:rsidRPr="005D6482">
        <w:rPr>
          <w:rFonts w:ascii="Times New Roman" w:eastAsia="TimesNewRomanPSMT" w:hAnsi="Times New Roman" w:cs="Times New Roman"/>
          <w:bCs/>
          <w:iCs/>
          <w:color w:val="auto"/>
          <w:lang w:val="sr-Cyrl-CS"/>
        </w:rPr>
        <w:t xml:space="preserve">У случају наступања услова за продужења рока </w:t>
      </w:r>
      <w:r w:rsidR="00607AB8">
        <w:rPr>
          <w:rFonts w:ascii="Times New Roman" w:eastAsia="TimesNewRomanPSMT" w:hAnsi="Times New Roman" w:cs="Times New Roman"/>
          <w:bCs/>
          <w:iCs/>
          <w:color w:val="auto"/>
          <w:lang w:val="sr-Cyrl-CS"/>
        </w:rPr>
        <w:t>за испоруку и монтажу</w:t>
      </w:r>
      <w:r w:rsidRPr="005D6482">
        <w:rPr>
          <w:rFonts w:ascii="Times New Roman" w:eastAsia="TimesNewRomanPSMT" w:hAnsi="Times New Roman" w:cs="Times New Roman"/>
          <w:bCs/>
          <w:iCs/>
          <w:color w:val="auto"/>
          <w:lang w:val="sr-Cyrl-CS"/>
        </w:rPr>
        <w:t xml:space="preserve"> услуге, Извршилац је у обавези да продужи важност меничног овлашћења.  </w:t>
      </w:r>
    </w:p>
    <w:p w:rsidR="005D6482" w:rsidRPr="005D6482" w:rsidRDefault="005D6482" w:rsidP="005D6482">
      <w:pPr>
        <w:pStyle w:val="Default"/>
        <w:numPr>
          <w:ilvl w:val="0"/>
          <w:numId w:val="45"/>
        </w:numPr>
        <w:ind w:left="540" w:hanging="540"/>
        <w:jc w:val="both"/>
        <w:rPr>
          <w:rFonts w:ascii="Times New Roman" w:eastAsia="TimesNewRomanPSMT" w:hAnsi="Times New Roman" w:cs="Times New Roman"/>
          <w:bCs/>
          <w:iCs/>
          <w:color w:val="auto"/>
          <w:lang w:val="sr-Cyrl-CS"/>
        </w:rPr>
      </w:pPr>
      <w:r w:rsidRPr="005D6482">
        <w:rPr>
          <w:rFonts w:ascii="Times New Roman" w:eastAsia="TimesNewRomanPSMT" w:hAnsi="Times New Roman" w:cs="Times New Roman"/>
          <w:b/>
          <w:bCs/>
          <w:iCs/>
          <w:color w:val="auto"/>
          <w:lang w:val="sr-Cyrl-CS"/>
        </w:rPr>
        <w:t xml:space="preserve">Меницу са меничним овлашћењем за </w:t>
      </w:r>
      <w:r>
        <w:rPr>
          <w:rFonts w:ascii="Times New Roman" w:eastAsia="TimesNewRomanPSMT" w:hAnsi="Times New Roman" w:cs="Times New Roman"/>
          <w:b/>
          <w:bCs/>
          <w:iCs/>
          <w:color w:val="auto"/>
          <w:lang w:val="sr-Cyrl-CS"/>
        </w:rPr>
        <w:t>отклањање грешака у гарантном року</w:t>
      </w:r>
      <w:r w:rsidRPr="005D6482">
        <w:rPr>
          <w:rFonts w:ascii="Times New Roman" w:eastAsia="TimesNewRomanPSMT" w:hAnsi="Times New Roman" w:cs="Times New Roman"/>
          <w:bCs/>
          <w:iCs/>
          <w:color w:val="auto"/>
          <w:lang w:val="sr-Cyrl-CS"/>
        </w:rPr>
        <w:t xml:space="preserve">   </w:t>
      </w:r>
    </w:p>
    <w:p w:rsidR="005D6482" w:rsidRPr="005D6482" w:rsidRDefault="005D6482" w:rsidP="005D6482">
      <w:pPr>
        <w:pStyle w:val="Default"/>
        <w:jc w:val="both"/>
        <w:rPr>
          <w:rFonts w:ascii="Times New Roman" w:eastAsia="TimesNewRomanPSMT" w:hAnsi="Times New Roman" w:cs="Times New Roman"/>
          <w:bCs/>
          <w:iCs/>
          <w:color w:val="auto"/>
          <w:lang w:val="sr-Cyrl-CS"/>
        </w:rPr>
      </w:pPr>
    </w:p>
    <w:p w:rsidR="005D6482" w:rsidRPr="005D6482" w:rsidRDefault="005D6482" w:rsidP="005D6482">
      <w:pPr>
        <w:spacing w:after="0" w:line="240" w:lineRule="auto"/>
        <w:rPr>
          <w:rFonts w:ascii="Times New Roman" w:hAnsi="Times New Roman"/>
          <w:sz w:val="24"/>
          <w:szCs w:val="24"/>
        </w:rPr>
      </w:pPr>
      <w:r w:rsidRPr="005D6482">
        <w:rPr>
          <w:rFonts w:ascii="Times New Roman" w:eastAsia="TimesNewRomanPSMT" w:hAnsi="Times New Roman"/>
          <w:bCs/>
          <w:iCs/>
          <w:sz w:val="24"/>
          <w:szCs w:val="24"/>
          <w:lang w:val="sr-Cyrl-CS"/>
        </w:rPr>
        <w:t>Изабрани понуђач се обавезује да н</w:t>
      </w:r>
      <w:r w:rsidRPr="005D6482">
        <w:rPr>
          <w:rFonts w:ascii="Times New Roman" w:hAnsi="Times New Roman"/>
          <w:sz w:val="24"/>
          <w:szCs w:val="24"/>
        </w:rPr>
        <w:t>а дан квалитативне и квант</w:t>
      </w:r>
      <w:r>
        <w:rPr>
          <w:rFonts w:ascii="Times New Roman" w:hAnsi="Times New Roman"/>
          <w:sz w:val="24"/>
          <w:szCs w:val="24"/>
        </w:rPr>
        <w:t>итативне примопредаје предметн</w:t>
      </w:r>
      <w:r>
        <w:rPr>
          <w:rFonts w:ascii="Times New Roman" w:hAnsi="Times New Roman"/>
          <w:sz w:val="24"/>
          <w:szCs w:val="24"/>
          <w:lang w:val="sr-Cyrl-CS"/>
        </w:rPr>
        <w:t>ог</w:t>
      </w:r>
      <w:r w:rsidRPr="005D6482">
        <w:rPr>
          <w:rFonts w:ascii="Times New Roman" w:hAnsi="Times New Roman"/>
          <w:sz w:val="24"/>
          <w:szCs w:val="24"/>
        </w:rPr>
        <w:t xml:space="preserve"> добара преда Наручиоцу</w:t>
      </w:r>
      <w:r w:rsidRPr="005D6482">
        <w:rPr>
          <w:rFonts w:ascii="Times New Roman" w:hAnsi="Times New Roman"/>
          <w:sz w:val="24"/>
          <w:szCs w:val="24"/>
          <w:lang w:val="sr-Cyrl-CS"/>
        </w:rPr>
        <w:t xml:space="preserve"> </w:t>
      </w:r>
      <w:r w:rsidRPr="005D6482">
        <w:rPr>
          <w:rFonts w:ascii="Times New Roman" w:hAnsi="Times New Roman"/>
          <w:sz w:val="24"/>
          <w:szCs w:val="24"/>
        </w:rPr>
        <w:t>средство</w:t>
      </w:r>
      <w:r w:rsidRPr="005D6482">
        <w:rPr>
          <w:rFonts w:ascii="Times New Roman" w:hAnsi="Times New Roman"/>
          <w:sz w:val="24"/>
          <w:szCs w:val="24"/>
          <w:lang w:val="sr-Cyrl-CS"/>
        </w:rPr>
        <w:t xml:space="preserve"> </w:t>
      </w:r>
      <w:r w:rsidRPr="005D6482">
        <w:rPr>
          <w:rFonts w:ascii="Times New Roman" w:hAnsi="Times New Roman"/>
          <w:sz w:val="24"/>
          <w:szCs w:val="24"/>
        </w:rPr>
        <w:t>финансијског обезбеђења за отклањање грешака у гарантном року</w:t>
      </w:r>
      <w:r w:rsidRPr="005D6482">
        <w:rPr>
          <w:rFonts w:ascii="Times New Roman" w:hAnsi="Times New Roman"/>
          <w:sz w:val="24"/>
          <w:szCs w:val="24"/>
          <w:lang w:val="sr-Cyrl-CS"/>
        </w:rPr>
        <w:t xml:space="preserve"> </w:t>
      </w:r>
      <w:r w:rsidRPr="005D6482">
        <w:rPr>
          <w:rFonts w:ascii="Times New Roman" w:hAnsi="Times New Roman"/>
          <w:sz w:val="24"/>
          <w:szCs w:val="24"/>
        </w:rPr>
        <w:t>и то бланко сопствену меницу,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–пи</w:t>
      </w:r>
      <w:r w:rsidR="008A7DBE">
        <w:rPr>
          <w:rFonts w:ascii="Times New Roman" w:hAnsi="Times New Roman"/>
          <w:sz w:val="24"/>
          <w:szCs w:val="24"/>
        </w:rPr>
        <w:t xml:space="preserve">смо, са назначеним износом од </w:t>
      </w:r>
      <w:r w:rsidR="008A7DBE">
        <w:rPr>
          <w:rFonts w:ascii="Times New Roman" w:hAnsi="Times New Roman"/>
          <w:sz w:val="24"/>
          <w:szCs w:val="24"/>
          <w:lang w:val="sr-Cyrl-CS"/>
        </w:rPr>
        <w:t>5</w:t>
      </w:r>
      <w:r w:rsidRPr="005D6482">
        <w:rPr>
          <w:rFonts w:ascii="Times New Roman" w:hAnsi="Times New Roman"/>
          <w:sz w:val="24"/>
          <w:szCs w:val="24"/>
        </w:rPr>
        <w:t>%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w:t>
      </w:r>
      <w:r>
        <w:rPr>
          <w:rFonts w:ascii="Times New Roman" w:hAnsi="Times New Roman"/>
          <w:sz w:val="24"/>
          <w:szCs w:val="24"/>
          <w:lang w:val="sr-Cyrl-CS"/>
        </w:rPr>
        <w:t xml:space="preserve"> </w:t>
      </w:r>
      <w:r w:rsidRPr="005D6482">
        <w:rPr>
          <w:rFonts w:ascii="Times New Roman" w:hAnsi="Times New Roman"/>
          <w:sz w:val="24"/>
          <w:szCs w:val="24"/>
        </w:rPr>
        <w:t>меничном овлашћењу –писму. Рок важења менице је 10</w:t>
      </w:r>
      <w:r>
        <w:rPr>
          <w:rFonts w:ascii="Times New Roman" w:hAnsi="Times New Roman"/>
          <w:sz w:val="24"/>
          <w:szCs w:val="24"/>
          <w:lang w:val="sr-Cyrl-CS"/>
        </w:rPr>
        <w:t xml:space="preserve"> </w:t>
      </w:r>
      <w:r w:rsidRPr="005D6482">
        <w:rPr>
          <w:rFonts w:ascii="Times New Roman" w:hAnsi="Times New Roman"/>
          <w:sz w:val="24"/>
          <w:szCs w:val="24"/>
        </w:rPr>
        <w:t>дана дужи од истека гарантног рока.</w:t>
      </w:r>
    </w:p>
    <w:p w:rsidR="005D6482" w:rsidRDefault="005D6482" w:rsidP="00A27DE7">
      <w:pPr>
        <w:spacing w:before="120" w:after="120"/>
        <w:jc w:val="both"/>
        <w:rPr>
          <w:rFonts w:ascii="Times New Roman" w:hAnsi="Times New Roman"/>
          <w:sz w:val="24"/>
          <w:szCs w:val="24"/>
          <w:lang w:val="sr-Cyrl-CS"/>
        </w:rPr>
      </w:pPr>
    </w:p>
    <w:p w:rsidR="00A27DE7" w:rsidRPr="00A27DE7" w:rsidRDefault="00A27DE7" w:rsidP="00A27DE7">
      <w:pPr>
        <w:jc w:val="both"/>
        <w:rPr>
          <w:rFonts w:ascii="Times New Roman" w:hAnsi="Times New Roman"/>
          <w:b/>
          <w:bCs/>
          <w:sz w:val="24"/>
          <w:szCs w:val="24"/>
        </w:rPr>
      </w:pPr>
      <w:r w:rsidRPr="00A27DE7">
        <w:rPr>
          <w:rFonts w:ascii="Times New Roman" w:hAnsi="Times New Roman"/>
          <w:b/>
          <w:bCs/>
          <w:sz w:val="24"/>
          <w:szCs w:val="24"/>
        </w:rPr>
        <w:t>1</w:t>
      </w:r>
      <w:r w:rsidR="005D6482">
        <w:rPr>
          <w:rFonts w:ascii="Times New Roman" w:hAnsi="Times New Roman"/>
          <w:b/>
          <w:bCs/>
          <w:sz w:val="24"/>
          <w:szCs w:val="24"/>
          <w:lang w:val="sr-Cyrl-CS"/>
        </w:rPr>
        <w:t>3</w:t>
      </w:r>
      <w:r w:rsidRPr="00A27DE7">
        <w:rPr>
          <w:rFonts w:ascii="Times New Roman" w:hAnsi="Times New Roman"/>
          <w:b/>
          <w:bCs/>
          <w:sz w:val="24"/>
          <w:szCs w:val="24"/>
        </w:rPr>
        <w:t>. ДОДАТНЕ ИНФОРМАЦИЈЕ ИЛИ ПОЈАШЊЕЊА У ВЕЗИ СА ПРИПРЕМАЊЕМ ПОНУДЕ</w:t>
      </w:r>
    </w:p>
    <w:p w:rsidR="00A27DE7" w:rsidRPr="00A27DE7" w:rsidRDefault="00A27DE7" w:rsidP="00A27DE7">
      <w:pPr>
        <w:jc w:val="both"/>
        <w:rPr>
          <w:rFonts w:ascii="Times New Roman" w:hAnsi="Times New Roman"/>
          <w:sz w:val="24"/>
          <w:szCs w:val="24"/>
          <w:lang w:val="ru-RU"/>
        </w:rPr>
      </w:pPr>
      <w:r w:rsidRPr="00A27DE7">
        <w:rPr>
          <w:rFonts w:ascii="Times New Roman" w:hAnsi="Times New Roman"/>
          <w:sz w:val="24"/>
          <w:szCs w:val="24"/>
          <w:lang w:val="ru-RU"/>
        </w:rPr>
        <w:t>Заинтересовано лице може, у писаном облику, путем поште</w:t>
      </w:r>
      <w:r w:rsidRPr="00A27DE7">
        <w:rPr>
          <w:rFonts w:ascii="Times New Roman" w:hAnsi="Times New Roman"/>
          <w:sz w:val="24"/>
          <w:szCs w:val="24"/>
          <w:lang w:val="sr-Cyrl-CS"/>
        </w:rPr>
        <w:t xml:space="preserve"> на адресу наручиоца Општинске управе општине Баточина ул. Краља Петра </w:t>
      </w:r>
      <w:r w:rsidRPr="00A27DE7">
        <w:rPr>
          <w:rFonts w:ascii="Times New Roman" w:hAnsi="Times New Roman"/>
          <w:sz w:val="24"/>
          <w:szCs w:val="24"/>
          <w:lang w:val="sr-Latn-CS"/>
        </w:rPr>
        <w:t xml:space="preserve">I </w:t>
      </w:r>
      <w:r w:rsidRPr="00A27DE7">
        <w:rPr>
          <w:rFonts w:ascii="Times New Roman" w:hAnsi="Times New Roman"/>
          <w:sz w:val="24"/>
          <w:szCs w:val="24"/>
          <w:lang w:val="sr-Cyrl-CS"/>
        </w:rPr>
        <w:t>бр.37, 34227 Баточина</w:t>
      </w:r>
      <w:r w:rsidRPr="00A27DE7">
        <w:rPr>
          <w:rFonts w:ascii="Times New Roman" w:hAnsi="Times New Roman"/>
          <w:sz w:val="24"/>
          <w:szCs w:val="24"/>
          <w:lang w:val="ru-RU"/>
        </w:rPr>
        <w:t xml:space="preserve"> или електронске поште</w:t>
      </w:r>
      <w:r w:rsidRPr="00A27DE7">
        <w:rPr>
          <w:rFonts w:ascii="Times New Roman" w:hAnsi="Times New Roman"/>
          <w:sz w:val="24"/>
          <w:szCs w:val="24"/>
          <w:lang w:val="sr-Cyrl-CS"/>
        </w:rPr>
        <w:t xml:space="preserve"> на </w:t>
      </w:r>
      <w:hyperlink r:id="rId11" w:history="1">
        <w:r w:rsidRPr="00A27DE7">
          <w:rPr>
            <w:rStyle w:val="Hyperlink"/>
            <w:rFonts w:ascii="Times New Roman" w:hAnsi="Times New Roman"/>
            <w:color w:val="1F497D"/>
            <w:sz w:val="24"/>
            <w:szCs w:val="24"/>
            <w:lang w:val="sr-Latn-CS"/>
          </w:rPr>
          <w:t>lpabatocina</w:t>
        </w:r>
        <w:r w:rsidRPr="00A27DE7">
          <w:rPr>
            <w:rStyle w:val="Hyperlink"/>
            <w:rFonts w:ascii="Times New Roman" w:hAnsi="Times New Roman"/>
            <w:color w:val="1F497D"/>
            <w:sz w:val="24"/>
            <w:szCs w:val="24"/>
            <w:lang w:val="ru-RU"/>
          </w:rPr>
          <w:t>@</w:t>
        </w:r>
        <w:r w:rsidRPr="00A27DE7">
          <w:rPr>
            <w:rStyle w:val="Hyperlink"/>
            <w:rFonts w:ascii="Times New Roman" w:hAnsi="Times New Roman"/>
            <w:color w:val="1F497D"/>
            <w:sz w:val="24"/>
            <w:szCs w:val="24"/>
            <w:lang w:val="it-IT"/>
          </w:rPr>
          <w:t>sobatocina.org.</w:t>
        </w:r>
      </w:hyperlink>
      <w:r w:rsidRPr="00A27DE7">
        <w:rPr>
          <w:rFonts w:ascii="Times New Roman" w:hAnsi="Times New Roman"/>
          <w:color w:val="1F497D"/>
          <w:sz w:val="24"/>
          <w:szCs w:val="24"/>
          <w:u w:val="single"/>
        </w:rPr>
        <w:t>rs</w:t>
      </w:r>
      <w:r w:rsidRPr="00A27DE7">
        <w:rPr>
          <w:rFonts w:ascii="Times New Roman" w:hAnsi="Times New Roman"/>
          <w:sz w:val="24"/>
          <w:szCs w:val="24"/>
          <w:lang w:val="sr-Cyrl-CS"/>
        </w:rPr>
        <w:t xml:space="preserve"> </w:t>
      </w:r>
      <w:r w:rsidRPr="00A27DE7">
        <w:rPr>
          <w:rFonts w:ascii="Times New Roman" w:hAnsi="Times New Roman"/>
          <w:sz w:val="24"/>
          <w:szCs w:val="24"/>
          <w:lang w:val="ru-RU"/>
        </w:rPr>
        <w:t>тражити од наручиоца додатне информације или појашњења у вези са припремањем понуде, најкасније 5 дана пре истека рока за подношење понуде.</w:t>
      </w:r>
    </w:p>
    <w:p w:rsidR="00A27DE7" w:rsidRPr="00A27DE7" w:rsidRDefault="00A27DE7" w:rsidP="00A27DE7">
      <w:pPr>
        <w:jc w:val="both"/>
        <w:rPr>
          <w:rFonts w:ascii="Times New Roman" w:hAnsi="Times New Roman"/>
          <w:sz w:val="24"/>
          <w:szCs w:val="24"/>
          <w:lang w:val="ru-RU"/>
        </w:rPr>
      </w:pPr>
      <w:r w:rsidRPr="00A27DE7">
        <w:rPr>
          <w:rFonts w:ascii="Times New Roman" w:hAnsi="Times New Roman"/>
          <w:sz w:val="24"/>
          <w:szCs w:val="24"/>
          <w:lang w:val="ru-RU"/>
        </w:rPr>
        <w:t>Наручилац ће заинтересованом лицу</w:t>
      </w:r>
      <w:r w:rsidRPr="00A27DE7">
        <w:rPr>
          <w:rFonts w:ascii="Times New Roman" w:hAnsi="Times New Roman"/>
          <w:sz w:val="24"/>
          <w:szCs w:val="24"/>
          <w:lang w:val="sr-Cyrl-CS"/>
        </w:rPr>
        <w:t>,</w:t>
      </w:r>
      <w:r w:rsidRPr="00A27DE7">
        <w:rPr>
          <w:rFonts w:ascii="Times New Roman" w:hAnsi="Times New Roman"/>
          <w:sz w:val="24"/>
          <w:szCs w:val="24"/>
          <w:lang w:val="ru-RU"/>
        </w:rPr>
        <w:t xml:space="preserve"> у року од 3 (три) дана од дана пријема захтева за додатним информацијама или појашњењима конкурсне документације, одговор доставити у писаном облику и истовремено ће ту информацију објавити на Порталу јавних набавки и на својој интернет страници.</w:t>
      </w:r>
    </w:p>
    <w:p w:rsidR="00A27DE7" w:rsidRPr="00A27DE7" w:rsidRDefault="00A27DE7" w:rsidP="00A27DE7">
      <w:pPr>
        <w:jc w:val="both"/>
        <w:rPr>
          <w:rFonts w:ascii="Times New Roman" w:hAnsi="Times New Roman"/>
          <w:sz w:val="24"/>
          <w:szCs w:val="24"/>
          <w:lang w:val="ru-RU"/>
        </w:rPr>
      </w:pPr>
      <w:r w:rsidRPr="00A27DE7">
        <w:rPr>
          <w:rFonts w:ascii="Times New Roman" w:hAnsi="Times New Roman"/>
          <w:sz w:val="24"/>
          <w:szCs w:val="24"/>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A27DE7">
        <w:rPr>
          <w:rFonts w:ascii="Times New Roman" w:eastAsia="TimesNewRomanPS-BoldMT" w:hAnsi="Times New Roman"/>
          <w:b/>
          <w:bCs/>
          <w:sz w:val="24"/>
          <w:szCs w:val="24"/>
          <w:lang w:val="ru-RU"/>
        </w:rPr>
        <w:t xml:space="preserve"> ЈН</w:t>
      </w:r>
      <w:r>
        <w:rPr>
          <w:rFonts w:ascii="Times New Roman" w:eastAsia="TimesNewRomanPS-BoldMT" w:hAnsi="Times New Roman"/>
          <w:b/>
          <w:bCs/>
          <w:sz w:val="24"/>
          <w:szCs w:val="24"/>
          <w:lang w:val="sr-Cyrl-CS"/>
        </w:rPr>
        <w:t>МВ</w:t>
      </w:r>
      <w:r w:rsidRPr="00A27DE7">
        <w:rPr>
          <w:rFonts w:ascii="Times New Roman" w:eastAsia="TimesNewRomanPS-BoldMT" w:hAnsi="Times New Roman"/>
          <w:b/>
          <w:bCs/>
          <w:sz w:val="24"/>
          <w:szCs w:val="24"/>
          <w:lang w:val="ru-RU"/>
        </w:rPr>
        <w:t xml:space="preserve"> </w:t>
      </w:r>
      <w:r w:rsidRPr="00A27DE7">
        <w:rPr>
          <w:rFonts w:ascii="Times New Roman" w:eastAsia="TimesNewRomanPS-BoldMT" w:hAnsi="Times New Roman"/>
          <w:b/>
          <w:bCs/>
          <w:sz w:val="24"/>
          <w:szCs w:val="24"/>
          <w:lang w:val="sr-Cyrl-CS"/>
        </w:rPr>
        <w:t xml:space="preserve">интерни </w:t>
      </w:r>
      <w:r w:rsidRPr="00A27DE7">
        <w:rPr>
          <w:rFonts w:ascii="Times New Roman" w:eastAsia="TimesNewRomanPS-BoldMT" w:hAnsi="Times New Roman"/>
          <w:b/>
          <w:bCs/>
          <w:sz w:val="24"/>
          <w:szCs w:val="24"/>
          <w:lang w:val="ru-RU"/>
        </w:rPr>
        <w:t xml:space="preserve">бр. </w:t>
      </w:r>
      <w:r w:rsidR="00E35BF5">
        <w:rPr>
          <w:rFonts w:ascii="Times New Roman" w:eastAsia="TimesNewRomanPS-BoldMT" w:hAnsi="Times New Roman"/>
          <w:b/>
          <w:bCs/>
          <w:sz w:val="24"/>
          <w:szCs w:val="24"/>
        </w:rPr>
        <w:t>18/2017</w:t>
      </w:r>
      <w:r w:rsidRPr="00A27DE7">
        <w:rPr>
          <w:rFonts w:ascii="Times New Roman" w:eastAsia="TimesNewRomanPS-BoldMT" w:hAnsi="Times New Roman"/>
          <w:b/>
          <w:bCs/>
          <w:sz w:val="24"/>
          <w:szCs w:val="24"/>
          <w:lang w:val="ru-RU"/>
        </w:rPr>
        <w:t>. ''</w:t>
      </w:r>
    </w:p>
    <w:p w:rsidR="00A27DE7" w:rsidRPr="00A27DE7" w:rsidRDefault="00A27DE7" w:rsidP="00A27DE7">
      <w:pPr>
        <w:jc w:val="both"/>
        <w:rPr>
          <w:rFonts w:ascii="Times New Roman" w:hAnsi="Times New Roman"/>
          <w:sz w:val="24"/>
          <w:szCs w:val="24"/>
          <w:lang w:val="ru-RU"/>
        </w:rPr>
      </w:pPr>
      <w:r w:rsidRPr="00A27DE7">
        <w:rPr>
          <w:rFonts w:ascii="Times New Roman" w:hAnsi="Times New Roman"/>
          <w:sz w:val="24"/>
          <w:szCs w:val="24"/>
          <w:lang w:val="ru-RU"/>
        </w:rPr>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
    <w:p w:rsidR="00A27DE7" w:rsidRPr="00A27DE7" w:rsidRDefault="00A27DE7" w:rsidP="00A27DE7">
      <w:pPr>
        <w:jc w:val="both"/>
        <w:rPr>
          <w:rFonts w:ascii="Times New Roman" w:hAnsi="Times New Roman"/>
          <w:sz w:val="24"/>
          <w:szCs w:val="24"/>
          <w:lang w:val="ru-RU"/>
        </w:rPr>
      </w:pPr>
      <w:r w:rsidRPr="00A27DE7">
        <w:rPr>
          <w:rFonts w:ascii="Times New Roman" w:hAnsi="Times New Roman"/>
          <w:sz w:val="24"/>
          <w:szCs w:val="24"/>
          <w:lang w:val="ru-RU"/>
        </w:rPr>
        <w:t>По истеку рока предвиђеног за подношење понуда н</w:t>
      </w:r>
      <w:r w:rsidRPr="00A27DE7">
        <w:rPr>
          <w:rFonts w:ascii="Times New Roman" w:hAnsi="Times New Roman"/>
          <w:sz w:val="24"/>
          <w:szCs w:val="24"/>
          <w:lang w:val="sr-Cyrl-CS"/>
        </w:rPr>
        <w:t>а</w:t>
      </w:r>
      <w:r w:rsidRPr="00A27DE7">
        <w:rPr>
          <w:rFonts w:ascii="Times New Roman" w:hAnsi="Times New Roman"/>
          <w:sz w:val="24"/>
          <w:szCs w:val="24"/>
          <w:lang w:val="ru-RU"/>
        </w:rPr>
        <w:t>ручилац не може да мења нити да допуњује конкурсну документацију.</w:t>
      </w:r>
    </w:p>
    <w:p w:rsidR="00A27DE7" w:rsidRPr="00A27DE7" w:rsidRDefault="00A27DE7" w:rsidP="00A27DE7">
      <w:pPr>
        <w:jc w:val="both"/>
        <w:rPr>
          <w:rFonts w:ascii="Times New Roman" w:hAnsi="Times New Roman"/>
          <w:bCs/>
          <w:sz w:val="24"/>
          <w:szCs w:val="24"/>
          <w:lang w:val="ru-RU"/>
        </w:rPr>
      </w:pPr>
      <w:r w:rsidRPr="00A27DE7">
        <w:rPr>
          <w:rFonts w:ascii="Times New Roman" w:hAnsi="Times New Roman"/>
          <w:sz w:val="24"/>
          <w:szCs w:val="24"/>
          <w:lang w:val="ru-RU"/>
        </w:rPr>
        <w:t>Тражење додатних информација или појашњења у вези са припремањем понуде телефоном није дозвољено.</w:t>
      </w:r>
    </w:p>
    <w:p w:rsidR="00A27DE7" w:rsidRPr="00A27DE7" w:rsidRDefault="00A27DE7" w:rsidP="00A27DE7">
      <w:pPr>
        <w:jc w:val="both"/>
        <w:rPr>
          <w:rFonts w:ascii="Times New Roman" w:hAnsi="Times New Roman"/>
          <w:sz w:val="24"/>
          <w:szCs w:val="24"/>
        </w:rPr>
      </w:pPr>
      <w:r w:rsidRPr="00A27DE7">
        <w:rPr>
          <w:rFonts w:ascii="Times New Roman" w:hAnsi="Times New Roman"/>
          <w:bCs/>
          <w:sz w:val="24"/>
          <w:szCs w:val="24"/>
        </w:rPr>
        <w:lastRenderedPageBreak/>
        <w:t xml:space="preserve">Комуникација у поступку јавне набавке врши се искључиво на начин одређен чланом 20. ЗЈН, </w:t>
      </w:r>
      <w:r w:rsidRPr="00A27DE7">
        <w:rPr>
          <w:rFonts w:ascii="Times New Roman" w:hAnsi="Times New Roman"/>
          <w:sz w:val="24"/>
          <w:szCs w:val="24"/>
        </w:rPr>
        <w:t xml:space="preserve"> и то: </w:t>
      </w:r>
    </w:p>
    <w:p w:rsidR="00A27DE7" w:rsidRPr="00A27DE7" w:rsidRDefault="00A27DE7" w:rsidP="00A27DE7">
      <w:pPr>
        <w:ind w:firstLine="708"/>
        <w:jc w:val="both"/>
        <w:rPr>
          <w:rFonts w:ascii="Times New Roman" w:hAnsi="Times New Roman"/>
          <w:sz w:val="24"/>
          <w:szCs w:val="24"/>
        </w:rPr>
      </w:pPr>
      <w:r w:rsidRPr="00A27DE7">
        <w:rPr>
          <w:rFonts w:ascii="Times New Roman" w:hAnsi="Times New Roman"/>
          <w:sz w:val="24"/>
          <w:szCs w:val="24"/>
        </w:rPr>
        <w:t>- путем електронске поште или поште, као и објављивањем од стране наручиоца на Порталу јавних набавки и на својој интернет страници;</w:t>
      </w:r>
    </w:p>
    <w:p w:rsidR="00A27DE7" w:rsidRPr="00A27DE7" w:rsidRDefault="00A27DE7" w:rsidP="00A27DE7">
      <w:pPr>
        <w:ind w:firstLine="708"/>
        <w:jc w:val="both"/>
        <w:rPr>
          <w:rFonts w:ascii="Times New Roman" w:hAnsi="Times New Roman"/>
          <w:sz w:val="24"/>
          <w:szCs w:val="24"/>
        </w:rPr>
      </w:pPr>
      <w:r w:rsidRPr="00A27DE7">
        <w:rPr>
          <w:rFonts w:ascii="Times New Roman" w:hAnsi="Times New Roman"/>
          <w:sz w:val="24"/>
          <w:szCs w:val="24"/>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A27DE7" w:rsidRPr="00A27DE7" w:rsidRDefault="00A27DE7" w:rsidP="00A27DE7">
      <w:pPr>
        <w:jc w:val="both"/>
        <w:rPr>
          <w:rFonts w:ascii="Times New Roman" w:hAnsi="Times New Roman"/>
          <w:b/>
          <w:bCs/>
          <w:sz w:val="24"/>
          <w:szCs w:val="24"/>
        </w:rPr>
      </w:pPr>
      <w:r w:rsidRPr="00A27DE7">
        <w:rPr>
          <w:rFonts w:ascii="Times New Roman" w:hAnsi="Times New Roman"/>
          <w:b/>
          <w:bCs/>
          <w:sz w:val="24"/>
          <w:szCs w:val="24"/>
        </w:rPr>
        <w:t>1</w:t>
      </w:r>
      <w:r w:rsidR="005D6482">
        <w:rPr>
          <w:rFonts w:ascii="Times New Roman" w:hAnsi="Times New Roman"/>
          <w:b/>
          <w:bCs/>
          <w:sz w:val="24"/>
          <w:szCs w:val="24"/>
          <w:lang w:val="sr-Cyrl-CS"/>
        </w:rPr>
        <w:t>4</w:t>
      </w:r>
      <w:r w:rsidRPr="00A27DE7">
        <w:rPr>
          <w:rFonts w:ascii="Times New Roman" w:hAnsi="Times New Roman"/>
          <w:b/>
          <w:bCs/>
          <w:sz w:val="24"/>
          <w:szCs w:val="24"/>
        </w:rPr>
        <w:t xml:space="preserve">. ДОДАТНА ОБЈАШЊЕЊА ОД ПОНУЂАЧА ПОСЛЕ ОТВАРАЊА ПОНУДА И КОНТРОЛА КОД ПОНУЂАЧА ОДНОСНО ЊЕГОВОГ ПОДИЗВОЂАЧА </w:t>
      </w:r>
    </w:p>
    <w:p w:rsidR="00A27DE7" w:rsidRPr="00A27DE7" w:rsidRDefault="00A27DE7" w:rsidP="00A27DE7">
      <w:pPr>
        <w:jc w:val="both"/>
        <w:rPr>
          <w:rFonts w:ascii="Times New Roman" w:eastAsia="TimesNewRomanPSMT" w:hAnsi="Times New Roman"/>
          <w:bCs/>
          <w:sz w:val="24"/>
          <w:szCs w:val="24"/>
        </w:rPr>
      </w:pPr>
      <w:r w:rsidRPr="00A27DE7">
        <w:rPr>
          <w:rFonts w:ascii="Times New Roman" w:hAnsi="Times New Roman"/>
          <w:sz w:val="24"/>
          <w:szCs w:val="24"/>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ЗЈН). </w:t>
      </w:r>
    </w:p>
    <w:p w:rsidR="00A27DE7" w:rsidRPr="00A27DE7" w:rsidRDefault="00A27DE7" w:rsidP="00A27DE7">
      <w:pPr>
        <w:tabs>
          <w:tab w:val="left" w:pos="-135"/>
          <w:tab w:val="left" w:pos="0"/>
          <w:tab w:val="left" w:pos="120"/>
        </w:tabs>
        <w:jc w:val="both"/>
        <w:rPr>
          <w:rFonts w:ascii="Times New Roman" w:hAnsi="Times New Roman"/>
          <w:sz w:val="24"/>
          <w:szCs w:val="24"/>
        </w:rPr>
      </w:pPr>
      <w:r w:rsidRPr="00A27DE7">
        <w:rPr>
          <w:rFonts w:ascii="Times New Roman" w:eastAsia="TimesNewRomanPSMT" w:hAnsi="Times New Roman"/>
          <w:bCs/>
          <w:sz w:val="24"/>
          <w:szCs w:val="24"/>
        </w:rPr>
        <w:t>Уколико наручилац оцени да су потребна додатна објашњења или је потребно извршити</w:t>
      </w:r>
      <w:r w:rsidRPr="00A27DE7">
        <w:rPr>
          <w:rFonts w:ascii="Times New Roman" w:hAnsi="Times New Roman"/>
          <w:sz w:val="24"/>
          <w:szCs w:val="24"/>
        </w:rPr>
        <w:t xml:space="preserve"> контролу (увид) код понуђача, односно његовог подизвођача</w:t>
      </w:r>
      <w:r w:rsidRPr="00A27DE7">
        <w:rPr>
          <w:rFonts w:ascii="Times New Roman" w:eastAsia="TimesNewRomanPSMT" w:hAnsi="Times New Roman"/>
          <w:bCs/>
          <w:sz w:val="24"/>
          <w:szCs w:val="24"/>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A27DE7" w:rsidRPr="00A27DE7" w:rsidRDefault="00A27DE7" w:rsidP="00A27DE7">
      <w:pPr>
        <w:tabs>
          <w:tab w:val="left" w:pos="-135"/>
          <w:tab w:val="left" w:pos="0"/>
          <w:tab w:val="left" w:pos="120"/>
        </w:tabs>
        <w:jc w:val="both"/>
        <w:rPr>
          <w:rFonts w:ascii="Times New Roman" w:hAnsi="Times New Roman"/>
          <w:sz w:val="24"/>
          <w:szCs w:val="24"/>
        </w:rPr>
      </w:pPr>
      <w:r w:rsidRPr="00A27DE7">
        <w:rPr>
          <w:rFonts w:ascii="Times New Roman" w:hAnsi="Times New Roman"/>
          <w:sz w:val="24"/>
          <w:szCs w:val="24"/>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A27DE7" w:rsidRPr="00A27DE7" w:rsidRDefault="00A27DE7" w:rsidP="00A27DE7">
      <w:pPr>
        <w:tabs>
          <w:tab w:val="left" w:pos="-135"/>
          <w:tab w:val="left" w:pos="0"/>
          <w:tab w:val="left" w:pos="120"/>
        </w:tabs>
        <w:jc w:val="both"/>
        <w:rPr>
          <w:rFonts w:ascii="Times New Roman" w:hAnsi="Times New Roman"/>
          <w:sz w:val="24"/>
          <w:szCs w:val="24"/>
        </w:rPr>
      </w:pPr>
      <w:r w:rsidRPr="00A27DE7">
        <w:rPr>
          <w:rFonts w:ascii="Times New Roman" w:hAnsi="Times New Roman"/>
          <w:sz w:val="24"/>
          <w:szCs w:val="24"/>
        </w:rPr>
        <w:t>У случају разлике између јединичне и укупне цене, меродавна је јединична цена.</w:t>
      </w:r>
    </w:p>
    <w:p w:rsidR="00A27DE7" w:rsidRPr="00A27DE7" w:rsidRDefault="00A27DE7" w:rsidP="00A27DE7">
      <w:pPr>
        <w:jc w:val="both"/>
        <w:rPr>
          <w:rFonts w:ascii="Times New Roman" w:hAnsi="Times New Roman"/>
          <w:b/>
          <w:bCs/>
          <w:sz w:val="24"/>
          <w:szCs w:val="24"/>
        </w:rPr>
      </w:pPr>
      <w:r w:rsidRPr="00A27DE7">
        <w:rPr>
          <w:rFonts w:ascii="Times New Roman" w:hAnsi="Times New Roman"/>
          <w:sz w:val="24"/>
          <w:szCs w:val="24"/>
        </w:rPr>
        <w:t>Ако се понуђач не сагласи са исправком рачунских грешака, наручил</w:t>
      </w:r>
      <w:r w:rsidRPr="00A27DE7">
        <w:rPr>
          <w:rFonts w:ascii="Times New Roman" w:hAnsi="Times New Roman"/>
          <w:sz w:val="24"/>
          <w:szCs w:val="24"/>
          <w:lang w:val="sr-Cyrl-CS"/>
        </w:rPr>
        <w:t>а</w:t>
      </w:r>
      <w:r w:rsidRPr="00A27DE7">
        <w:rPr>
          <w:rFonts w:ascii="Times New Roman" w:hAnsi="Times New Roman"/>
          <w:sz w:val="24"/>
          <w:szCs w:val="24"/>
        </w:rPr>
        <w:t xml:space="preserve">ц ће његову понуду одбити као неприхватљиву. </w:t>
      </w:r>
    </w:p>
    <w:p w:rsidR="00A27DE7" w:rsidRPr="00A27DE7" w:rsidRDefault="00A27DE7" w:rsidP="00A27DE7">
      <w:pPr>
        <w:jc w:val="both"/>
        <w:rPr>
          <w:rFonts w:ascii="Times New Roman" w:hAnsi="Times New Roman"/>
          <w:b/>
          <w:sz w:val="24"/>
          <w:szCs w:val="24"/>
        </w:rPr>
      </w:pPr>
      <w:r w:rsidRPr="00A27DE7">
        <w:rPr>
          <w:rFonts w:ascii="Times New Roman" w:hAnsi="Times New Roman"/>
          <w:b/>
          <w:sz w:val="24"/>
          <w:szCs w:val="24"/>
        </w:rPr>
        <w:t>1</w:t>
      </w:r>
      <w:r w:rsidR="005D6482">
        <w:rPr>
          <w:rFonts w:ascii="Times New Roman" w:hAnsi="Times New Roman"/>
          <w:b/>
          <w:sz w:val="24"/>
          <w:szCs w:val="24"/>
          <w:lang w:val="sr-Cyrl-CS"/>
        </w:rPr>
        <w:t>5</w:t>
      </w:r>
      <w:r w:rsidRPr="00A27DE7">
        <w:rPr>
          <w:rFonts w:ascii="Times New Roman" w:hAnsi="Times New Roman"/>
          <w:b/>
          <w:sz w:val="24"/>
          <w:szCs w:val="24"/>
        </w:rPr>
        <w:t>. КОРИШЋЕЊЕ ПАТЕНАТА И ОДГОВОРНОСТ ЗА ПОВРЕДУ ЗАШТИЋЕНИХ ПРАВА ИНТЕЛЕКТУАЛНЕ СВОЈИНЕ ТРЕЋИХ ЛИЦА</w:t>
      </w:r>
    </w:p>
    <w:p w:rsidR="00A27DE7" w:rsidRPr="00A27DE7" w:rsidRDefault="00A27DE7" w:rsidP="00A27DE7">
      <w:pPr>
        <w:jc w:val="both"/>
        <w:rPr>
          <w:rFonts w:ascii="Times New Roman" w:hAnsi="Times New Roman"/>
          <w:b/>
          <w:sz w:val="24"/>
          <w:szCs w:val="24"/>
        </w:rPr>
      </w:pPr>
      <w:r w:rsidRPr="00A27DE7">
        <w:rPr>
          <w:rFonts w:ascii="Times New Roman" w:eastAsia="TimesNewRomanPSMT" w:hAnsi="Times New Roman"/>
          <w:bCs/>
          <w:iCs/>
          <w:sz w:val="24"/>
          <w:szCs w:val="24"/>
        </w:rPr>
        <w:t>Накнаду за коришћење патената, као и одговорност за повреду заштићених права интелектуалне својине трећих лица сноси понуђач.</w:t>
      </w:r>
    </w:p>
    <w:p w:rsidR="00A27DE7" w:rsidRPr="00A27DE7" w:rsidRDefault="00A27DE7" w:rsidP="00A27DE7">
      <w:pPr>
        <w:jc w:val="both"/>
        <w:rPr>
          <w:rFonts w:ascii="Times New Roman" w:hAnsi="Times New Roman"/>
          <w:b/>
          <w:bCs/>
          <w:sz w:val="24"/>
          <w:szCs w:val="24"/>
          <w:lang w:val="sr-Cyrl-CS"/>
        </w:rPr>
      </w:pPr>
      <w:r w:rsidRPr="00A27DE7">
        <w:rPr>
          <w:rFonts w:ascii="Times New Roman" w:hAnsi="Times New Roman"/>
          <w:b/>
          <w:bCs/>
          <w:sz w:val="24"/>
          <w:szCs w:val="24"/>
        </w:rPr>
        <w:t>1</w:t>
      </w:r>
      <w:r w:rsidR="005D6482">
        <w:rPr>
          <w:rFonts w:ascii="Times New Roman" w:hAnsi="Times New Roman"/>
          <w:b/>
          <w:bCs/>
          <w:sz w:val="24"/>
          <w:szCs w:val="24"/>
          <w:lang w:val="sr-Cyrl-CS"/>
        </w:rPr>
        <w:t>6</w:t>
      </w:r>
      <w:r w:rsidRPr="00A27DE7">
        <w:rPr>
          <w:rFonts w:ascii="Times New Roman" w:hAnsi="Times New Roman"/>
          <w:b/>
          <w:bCs/>
          <w:sz w:val="24"/>
          <w:szCs w:val="24"/>
        </w:rPr>
        <w:t>. НАЧИН И РОК ЗА ПОДНОШЕЊЕ ЗАХТЕВА ЗА ЗАШТИТУ ПРАВА ПОНУЂАЧА СА ДЕТАЉНИМ УПУТСТВОМ О САДРЖИНИ ПОТПУНОГ ЗАХТЕВА</w:t>
      </w:r>
    </w:p>
    <w:p w:rsidR="00A27DE7" w:rsidRPr="00A27DE7" w:rsidRDefault="00A27DE7" w:rsidP="00A27DE7">
      <w:pPr>
        <w:jc w:val="both"/>
        <w:rPr>
          <w:rFonts w:ascii="Times New Roman" w:hAnsi="Times New Roman"/>
          <w:sz w:val="24"/>
          <w:szCs w:val="24"/>
        </w:rPr>
      </w:pPr>
      <w:r w:rsidRPr="00A27DE7">
        <w:rPr>
          <w:rFonts w:ascii="Times New Roman" w:hAnsi="Times New Roman"/>
          <w:sz w:val="24"/>
          <w:szCs w:val="24"/>
        </w:rPr>
        <w:t>Захтев за заштиту права може да поднесе понуђач, односно свако заинтересовано лице, који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ЗЈН.</w:t>
      </w:r>
    </w:p>
    <w:p w:rsidR="00A27DE7" w:rsidRPr="00A27DE7" w:rsidRDefault="00A27DE7" w:rsidP="00A27DE7">
      <w:pPr>
        <w:jc w:val="both"/>
        <w:rPr>
          <w:rStyle w:val="Strong"/>
          <w:rFonts w:ascii="Times New Roman" w:hAnsi="Times New Roman"/>
          <w:b w:val="0"/>
          <w:sz w:val="24"/>
          <w:szCs w:val="24"/>
        </w:rPr>
      </w:pPr>
      <w:r w:rsidRPr="00A27DE7">
        <w:rPr>
          <w:rStyle w:val="Strong"/>
          <w:rFonts w:ascii="Times New Roman" w:hAnsi="Times New Roman"/>
          <w:b w:val="0"/>
          <w:sz w:val="24"/>
          <w:szCs w:val="24"/>
        </w:rPr>
        <w:lastRenderedPageBreak/>
        <w:t>Захтев за заштиту права подноси се наручиоцу, а копија се истовремено доставља Републичкој комисији</w:t>
      </w:r>
      <w:r w:rsidRPr="00A27DE7">
        <w:rPr>
          <w:rFonts w:ascii="Times New Roman" w:hAnsi="Times New Roman"/>
          <w:sz w:val="24"/>
          <w:szCs w:val="24"/>
        </w:rPr>
        <w:t xml:space="preserve"> за заштиту права у поступцима јавних набавки (у даљем тексту: Републичка комисија)</w:t>
      </w:r>
      <w:r w:rsidRPr="00A27DE7">
        <w:rPr>
          <w:rStyle w:val="Strong"/>
          <w:rFonts w:ascii="Times New Roman" w:hAnsi="Times New Roman"/>
          <w:b w:val="0"/>
          <w:sz w:val="24"/>
          <w:szCs w:val="24"/>
        </w:rPr>
        <w:t xml:space="preserve">. </w:t>
      </w:r>
    </w:p>
    <w:p w:rsidR="00A27DE7" w:rsidRPr="00A27DE7" w:rsidRDefault="00A27DE7" w:rsidP="00A27DE7">
      <w:pPr>
        <w:jc w:val="both"/>
        <w:rPr>
          <w:rFonts w:ascii="Times New Roman" w:eastAsia="TimesNewRomanPSMT" w:hAnsi="Times New Roman"/>
          <w:bCs/>
          <w:sz w:val="24"/>
          <w:szCs w:val="24"/>
        </w:rPr>
      </w:pPr>
      <w:r w:rsidRPr="00A27DE7">
        <w:rPr>
          <w:rFonts w:ascii="Times New Roman" w:eastAsia="TimesNewRomanPSMT" w:hAnsi="Times New Roman"/>
          <w:bCs/>
          <w:sz w:val="24"/>
          <w:szCs w:val="24"/>
        </w:rPr>
        <w:t>Захтев за заштиту права се доставља</w:t>
      </w:r>
      <w:r w:rsidRPr="00A27DE7">
        <w:rPr>
          <w:rFonts w:ascii="Times New Roman" w:eastAsia="TimesNewRomanPSMT" w:hAnsi="Times New Roman"/>
          <w:bCs/>
          <w:color w:val="FF0000"/>
          <w:sz w:val="24"/>
          <w:szCs w:val="24"/>
        </w:rPr>
        <w:t xml:space="preserve"> </w:t>
      </w:r>
      <w:r w:rsidRPr="00A27DE7">
        <w:rPr>
          <w:rFonts w:ascii="Times New Roman" w:eastAsia="TimesNewRomanPSMT" w:hAnsi="Times New Roman"/>
          <w:bCs/>
          <w:sz w:val="24"/>
          <w:szCs w:val="24"/>
        </w:rPr>
        <w:t>наручиоцу непосредно, електронском поштом</w:t>
      </w:r>
      <w:r w:rsidRPr="00A27DE7">
        <w:rPr>
          <w:rFonts w:ascii="Times New Roman" w:hAnsi="Times New Roman"/>
          <w:sz w:val="24"/>
          <w:szCs w:val="24"/>
          <w:lang w:val="sr-Cyrl-CS"/>
        </w:rPr>
        <w:t xml:space="preserve"> на </w:t>
      </w:r>
      <w:r w:rsidRPr="00A27DE7">
        <w:rPr>
          <w:rFonts w:ascii="Times New Roman" w:hAnsi="Times New Roman"/>
          <w:iCs/>
          <w:sz w:val="24"/>
          <w:szCs w:val="24"/>
        </w:rPr>
        <w:t>e</w:t>
      </w:r>
      <w:r w:rsidRPr="00A27DE7">
        <w:rPr>
          <w:rFonts w:ascii="Times New Roman" w:hAnsi="Times New Roman"/>
          <w:iCs/>
          <w:sz w:val="24"/>
          <w:szCs w:val="24"/>
          <w:lang w:val="ru-RU"/>
        </w:rPr>
        <w:t>-</w:t>
      </w:r>
      <w:r w:rsidRPr="00A27DE7">
        <w:rPr>
          <w:rFonts w:ascii="Times New Roman" w:hAnsi="Times New Roman"/>
          <w:iCs/>
          <w:sz w:val="24"/>
          <w:szCs w:val="24"/>
        </w:rPr>
        <w:t>mail</w:t>
      </w:r>
      <w:r w:rsidRPr="00A27DE7">
        <w:rPr>
          <w:rFonts w:ascii="Times New Roman" w:hAnsi="Times New Roman"/>
          <w:iCs/>
          <w:sz w:val="24"/>
          <w:szCs w:val="24"/>
          <w:lang w:val="sr-Cyrl-CS"/>
        </w:rPr>
        <w:t xml:space="preserve"> </w:t>
      </w:r>
      <w:hyperlink r:id="rId12" w:history="1">
        <w:r w:rsidRPr="00A27DE7">
          <w:rPr>
            <w:rStyle w:val="Hyperlink"/>
            <w:rFonts w:ascii="Times New Roman" w:hAnsi="Times New Roman"/>
            <w:iCs/>
            <w:sz w:val="24"/>
            <w:szCs w:val="24"/>
          </w:rPr>
          <w:t>lpabatocina@sobatocina.org.rs</w:t>
        </w:r>
      </w:hyperlink>
      <w:r w:rsidRPr="00A27DE7">
        <w:rPr>
          <w:rFonts w:ascii="Times New Roman" w:eastAsia="TimesNewRomanPSMT" w:hAnsi="Times New Roman"/>
          <w:bCs/>
          <w:i/>
          <w:sz w:val="24"/>
          <w:szCs w:val="24"/>
        </w:rPr>
        <w:t xml:space="preserve">, </w:t>
      </w:r>
      <w:r w:rsidRPr="00A27DE7">
        <w:rPr>
          <w:rFonts w:ascii="Times New Roman" w:eastAsia="TimesNewRomanPSMT" w:hAnsi="Times New Roman"/>
          <w:bCs/>
          <w:sz w:val="24"/>
          <w:szCs w:val="24"/>
        </w:rPr>
        <w:t xml:space="preserve">факсом </w:t>
      </w:r>
      <w:r w:rsidRPr="00A27DE7">
        <w:rPr>
          <w:rFonts w:ascii="Times New Roman" w:hAnsi="Times New Roman"/>
          <w:sz w:val="24"/>
          <w:szCs w:val="24"/>
          <w:lang w:val="sr-Cyrl-CS"/>
        </w:rPr>
        <w:t>на број</w:t>
      </w:r>
      <w:r w:rsidRPr="00A27DE7">
        <w:rPr>
          <w:rFonts w:ascii="Times New Roman" w:hAnsi="Times New Roman"/>
          <w:sz w:val="24"/>
          <w:szCs w:val="24"/>
        </w:rPr>
        <w:t xml:space="preserve"> 034/6842-314</w:t>
      </w:r>
      <w:r w:rsidRPr="00A27DE7">
        <w:rPr>
          <w:rFonts w:ascii="Times New Roman" w:hAnsi="Times New Roman"/>
          <w:i/>
          <w:iCs/>
          <w:sz w:val="24"/>
          <w:szCs w:val="24"/>
          <w:lang w:val="sr-Cyrl-CS"/>
        </w:rPr>
        <w:t xml:space="preserve"> </w:t>
      </w:r>
      <w:r w:rsidRPr="00A27DE7">
        <w:rPr>
          <w:rFonts w:ascii="Times New Roman" w:eastAsia="TimesNewRomanPSMT" w:hAnsi="Times New Roman"/>
          <w:bCs/>
          <w:sz w:val="24"/>
          <w:szCs w:val="24"/>
        </w:rPr>
        <w:t>или препорученом пошиљком са повратницом.</w:t>
      </w:r>
      <w:r w:rsidRPr="00A27DE7">
        <w:rPr>
          <w:rFonts w:ascii="Times New Roman" w:eastAsia="TimesNewRomanPSMT" w:hAnsi="Times New Roman"/>
          <w:bCs/>
          <w:sz w:val="24"/>
          <w:szCs w:val="24"/>
          <w:lang w:val="sr-Cyrl-CS"/>
        </w:rPr>
        <w:t xml:space="preserve"> </w:t>
      </w:r>
    </w:p>
    <w:p w:rsidR="00A27DE7" w:rsidRPr="00A27DE7" w:rsidRDefault="00A27DE7" w:rsidP="00A27DE7">
      <w:pPr>
        <w:jc w:val="both"/>
        <w:rPr>
          <w:rFonts w:ascii="Times New Roman" w:hAnsi="Times New Roman"/>
          <w:sz w:val="24"/>
          <w:szCs w:val="24"/>
        </w:rPr>
      </w:pPr>
      <w:r w:rsidRPr="00A27DE7">
        <w:rPr>
          <w:rFonts w:ascii="Times New Roman" w:hAnsi="Times New Roman"/>
          <w:sz w:val="24"/>
          <w:szCs w:val="24"/>
        </w:rPr>
        <w:t>Захтев за заштиту права се може поднети у току целог поступка јавне набавке, против сваке радње наручиоца, осим уколико ЗЈН није другачије одређено.</w:t>
      </w:r>
      <w:r w:rsidRPr="00A27DE7">
        <w:rPr>
          <w:rFonts w:ascii="Times New Roman" w:hAnsi="Times New Roman"/>
          <w:sz w:val="24"/>
          <w:szCs w:val="24"/>
          <w:lang w:val="sr-Cyrl-CS"/>
        </w:rPr>
        <w:t xml:space="preserve"> </w:t>
      </w:r>
      <w:r w:rsidRPr="00A27DE7">
        <w:rPr>
          <w:rFonts w:ascii="Times New Roman" w:hAnsi="Times New Roman"/>
          <w:sz w:val="24"/>
          <w:szCs w:val="24"/>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A27DE7">
        <w:rPr>
          <w:rFonts w:ascii="Times New Roman" w:hAnsi="Times New Roman"/>
          <w:color w:val="FF0000"/>
          <w:sz w:val="24"/>
          <w:szCs w:val="24"/>
        </w:rPr>
        <w:t xml:space="preserve"> </w:t>
      </w:r>
      <w:r w:rsidRPr="00A27DE7">
        <w:rPr>
          <w:rFonts w:ascii="Times New Roman" w:hAnsi="Times New Roman"/>
          <w:sz w:val="24"/>
          <w:szCs w:val="24"/>
        </w:rPr>
        <w:t>и на својој интернет страници, најкасније у року од два дана од дана пријема захтева.</w:t>
      </w:r>
    </w:p>
    <w:p w:rsidR="00A27DE7" w:rsidRPr="00A27DE7" w:rsidRDefault="00A27DE7" w:rsidP="00A27DE7">
      <w:pPr>
        <w:jc w:val="both"/>
        <w:rPr>
          <w:rFonts w:ascii="Times New Roman" w:hAnsi="Times New Roman"/>
          <w:sz w:val="24"/>
          <w:szCs w:val="24"/>
        </w:rPr>
      </w:pPr>
      <w:r w:rsidRPr="00A27DE7">
        <w:rPr>
          <w:rFonts w:ascii="Times New Roman" w:hAnsi="Times New Roman"/>
          <w:sz w:val="24"/>
          <w:szCs w:val="24"/>
        </w:rPr>
        <w:t>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и уколико је подносилац захтева у складу са чл. 63. ст. 2. ЗЈН указао наручиоцу на евентуалне недостатке и неправилности, а наручилац исте није отклонио.</w:t>
      </w:r>
      <w:r w:rsidRPr="00A27DE7">
        <w:rPr>
          <w:rFonts w:ascii="Times New Roman" w:hAnsi="Times New Roman"/>
          <w:sz w:val="24"/>
          <w:szCs w:val="24"/>
          <w:lang w:val="sr-Cyrl-CS"/>
        </w:rPr>
        <w:t xml:space="preserve"> </w:t>
      </w:r>
    </w:p>
    <w:p w:rsidR="00A27DE7" w:rsidRPr="00A27DE7" w:rsidRDefault="00A27DE7" w:rsidP="00A27DE7">
      <w:pPr>
        <w:jc w:val="both"/>
        <w:rPr>
          <w:rFonts w:ascii="Times New Roman" w:hAnsi="Times New Roman"/>
          <w:color w:val="FF0000"/>
          <w:sz w:val="24"/>
          <w:szCs w:val="24"/>
        </w:rPr>
      </w:pPr>
      <w:r w:rsidRPr="00A27DE7">
        <w:rPr>
          <w:rFonts w:ascii="Times New Roman" w:hAnsi="Times New Roman"/>
          <w:sz w:val="24"/>
          <w:szCs w:val="24"/>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После доношења одлуке о додели уговора из чл.108. ЗЈН или одлуке о обустави поступка јавне набавке из чл. 109. ЗЈН, рок за подношење захтева за заштиту права је </w:t>
      </w:r>
      <w:r w:rsidRPr="00A27DE7">
        <w:rPr>
          <w:rFonts w:ascii="Times New Roman" w:hAnsi="Times New Roman"/>
          <w:sz w:val="24"/>
          <w:szCs w:val="24"/>
          <w:lang w:val="sr-Cyrl-CS"/>
        </w:rPr>
        <w:t xml:space="preserve">10 </w:t>
      </w:r>
      <w:r w:rsidRPr="00A27DE7">
        <w:rPr>
          <w:rFonts w:ascii="Times New Roman" w:hAnsi="Times New Roman"/>
          <w:sz w:val="24"/>
          <w:szCs w:val="24"/>
        </w:rPr>
        <w:t>дана од дана објављивања одлуке</w:t>
      </w:r>
      <w:r w:rsidRPr="00A27DE7">
        <w:rPr>
          <w:rFonts w:ascii="Times New Roman" w:hAnsi="Times New Roman"/>
          <w:sz w:val="24"/>
          <w:szCs w:val="24"/>
          <w:lang w:val="sr-Cyrl-CS"/>
        </w:rPr>
        <w:t xml:space="preserve"> на Порталу јавних набавки.</w:t>
      </w:r>
      <w:r w:rsidRPr="00A27DE7">
        <w:rPr>
          <w:rFonts w:ascii="Times New Roman" w:hAnsi="Times New Roman"/>
          <w:color w:val="FF0000"/>
          <w:sz w:val="24"/>
          <w:szCs w:val="24"/>
          <w:lang w:val="sr-Cyrl-CS"/>
        </w:rPr>
        <w:t xml:space="preserve"> </w:t>
      </w:r>
    </w:p>
    <w:p w:rsidR="00A27DE7" w:rsidRPr="00A27DE7" w:rsidRDefault="00A27DE7" w:rsidP="00A27DE7">
      <w:pPr>
        <w:jc w:val="both"/>
        <w:rPr>
          <w:rFonts w:ascii="Times New Roman" w:hAnsi="Times New Roman"/>
          <w:sz w:val="24"/>
          <w:szCs w:val="24"/>
        </w:rPr>
      </w:pPr>
      <w:r w:rsidRPr="00A27DE7">
        <w:rPr>
          <w:rFonts w:ascii="Times New Roman" w:hAnsi="Times New Roman"/>
          <w:sz w:val="24"/>
          <w:szCs w:val="24"/>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A27DE7" w:rsidRPr="00A27DE7" w:rsidRDefault="00A27DE7" w:rsidP="00A27DE7">
      <w:pPr>
        <w:jc w:val="both"/>
        <w:rPr>
          <w:rFonts w:ascii="Times New Roman" w:hAnsi="Times New Roman"/>
          <w:sz w:val="24"/>
          <w:szCs w:val="24"/>
          <w:lang w:val="sr-Cyrl-CS"/>
        </w:rPr>
      </w:pPr>
    </w:p>
    <w:p w:rsidR="00A27DE7" w:rsidRPr="00A27DE7" w:rsidRDefault="00A27DE7" w:rsidP="00A27DE7">
      <w:pPr>
        <w:jc w:val="both"/>
        <w:rPr>
          <w:rFonts w:ascii="Times New Roman" w:hAnsi="Times New Roman"/>
          <w:sz w:val="24"/>
          <w:szCs w:val="24"/>
          <w:lang w:val="sr-Cyrl-CS"/>
        </w:rPr>
      </w:pPr>
      <w:r w:rsidRPr="00A27DE7">
        <w:rPr>
          <w:rFonts w:ascii="Times New Roman" w:hAnsi="Times New Roman"/>
          <w:sz w:val="24"/>
          <w:szCs w:val="24"/>
        </w:rPr>
        <w:t>Ако је у истом поступку јавне набавке поново поднет захтев за заштиту права од стр</w:t>
      </w:r>
      <w:r w:rsidRPr="00A27DE7">
        <w:rPr>
          <w:rFonts w:ascii="Times New Roman" w:hAnsi="Times New Roman"/>
          <w:sz w:val="24"/>
          <w:szCs w:val="24"/>
          <w:lang w:val="sr-Cyrl-CS"/>
        </w:rPr>
        <w:t>а</w:t>
      </w:r>
      <w:r w:rsidRPr="00A27DE7">
        <w:rPr>
          <w:rFonts w:ascii="Times New Roman" w:hAnsi="Times New Roman"/>
          <w:sz w:val="24"/>
          <w:szCs w:val="24"/>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A27DE7" w:rsidRPr="00A27DE7" w:rsidRDefault="00A27DE7" w:rsidP="00A27DE7">
      <w:pPr>
        <w:jc w:val="both"/>
        <w:rPr>
          <w:rFonts w:ascii="Times New Roman" w:hAnsi="Times New Roman"/>
          <w:sz w:val="24"/>
          <w:szCs w:val="24"/>
        </w:rPr>
      </w:pPr>
      <w:r w:rsidRPr="00A27DE7">
        <w:rPr>
          <w:rFonts w:ascii="Times New Roman" w:hAnsi="Times New Roman"/>
          <w:sz w:val="24"/>
          <w:szCs w:val="24"/>
        </w:rPr>
        <w:t>Захтев за заштиту права не задржава даље активности наручиоца у поступку јавне набавке у складу са одредбама члана 150. овог ЗЈН.</w:t>
      </w:r>
    </w:p>
    <w:p w:rsidR="00A27DE7" w:rsidRPr="00A27DE7" w:rsidRDefault="00A27DE7" w:rsidP="00A27DE7">
      <w:pPr>
        <w:jc w:val="both"/>
        <w:rPr>
          <w:rFonts w:ascii="Times New Roman" w:hAnsi="Times New Roman"/>
          <w:sz w:val="24"/>
          <w:szCs w:val="24"/>
        </w:rPr>
      </w:pPr>
      <w:r w:rsidRPr="00A27DE7">
        <w:rPr>
          <w:rFonts w:ascii="Times New Roman" w:hAnsi="Times New Roman"/>
          <w:sz w:val="24"/>
          <w:szCs w:val="24"/>
        </w:rPr>
        <w:t xml:space="preserve">Захтев за заштиту права мора да садржи: </w:t>
      </w:r>
    </w:p>
    <w:p w:rsidR="00A27DE7" w:rsidRPr="00A27DE7" w:rsidRDefault="00A27DE7" w:rsidP="00A27DE7">
      <w:pPr>
        <w:numPr>
          <w:ilvl w:val="0"/>
          <w:numId w:val="40"/>
        </w:numPr>
        <w:suppressAutoHyphens/>
        <w:spacing w:after="0" w:line="100" w:lineRule="atLeast"/>
        <w:jc w:val="both"/>
        <w:rPr>
          <w:rFonts w:ascii="Times New Roman" w:hAnsi="Times New Roman"/>
          <w:sz w:val="24"/>
          <w:szCs w:val="24"/>
        </w:rPr>
      </w:pPr>
      <w:r w:rsidRPr="00A27DE7">
        <w:rPr>
          <w:rFonts w:ascii="Times New Roman" w:hAnsi="Times New Roman"/>
          <w:sz w:val="24"/>
          <w:szCs w:val="24"/>
        </w:rPr>
        <w:t xml:space="preserve">назив и адресу подносиоца захтева и лице за контакт; </w:t>
      </w:r>
    </w:p>
    <w:p w:rsidR="00A27DE7" w:rsidRPr="00A27DE7" w:rsidRDefault="00A27DE7" w:rsidP="00A27DE7">
      <w:pPr>
        <w:numPr>
          <w:ilvl w:val="0"/>
          <w:numId w:val="40"/>
        </w:numPr>
        <w:suppressAutoHyphens/>
        <w:spacing w:after="0" w:line="100" w:lineRule="atLeast"/>
        <w:jc w:val="both"/>
        <w:rPr>
          <w:rFonts w:ascii="Times New Roman" w:hAnsi="Times New Roman"/>
          <w:sz w:val="24"/>
          <w:szCs w:val="24"/>
        </w:rPr>
      </w:pPr>
      <w:r w:rsidRPr="00A27DE7">
        <w:rPr>
          <w:rFonts w:ascii="Times New Roman" w:hAnsi="Times New Roman"/>
          <w:sz w:val="24"/>
          <w:szCs w:val="24"/>
        </w:rPr>
        <w:t>назив и адресу наручиоца;</w:t>
      </w:r>
    </w:p>
    <w:p w:rsidR="00A27DE7" w:rsidRPr="00A27DE7" w:rsidRDefault="00A27DE7" w:rsidP="00A27DE7">
      <w:pPr>
        <w:numPr>
          <w:ilvl w:val="0"/>
          <w:numId w:val="40"/>
        </w:numPr>
        <w:suppressAutoHyphens/>
        <w:spacing w:after="0" w:line="100" w:lineRule="atLeast"/>
        <w:jc w:val="both"/>
        <w:rPr>
          <w:rFonts w:ascii="Times New Roman" w:hAnsi="Times New Roman"/>
          <w:sz w:val="24"/>
          <w:szCs w:val="24"/>
        </w:rPr>
      </w:pPr>
      <w:r w:rsidRPr="00A27DE7">
        <w:rPr>
          <w:rFonts w:ascii="Times New Roman" w:hAnsi="Times New Roman"/>
          <w:sz w:val="24"/>
          <w:szCs w:val="24"/>
        </w:rPr>
        <w:lastRenderedPageBreak/>
        <w:t xml:space="preserve">податке о јавној набавци која је предмет захтева, односно о одлуци наручиоца; </w:t>
      </w:r>
    </w:p>
    <w:p w:rsidR="00A27DE7" w:rsidRPr="00A27DE7" w:rsidRDefault="00A27DE7" w:rsidP="00A27DE7">
      <w:pPr>
        <w:numPr>
          <w:ilvl w:val="0"/>
          <w:numId w:val="40"/>
        </w:numPr>
        <w:suppressAutoHyphens/>
        <w:spacing w:after="0" w:line="100" w:lineRule="atLeast"/>
        <w:jc w:val="both"/>
        <w:rPr>
          <w:rFonts w:ascii="Times New Roman" w:hAnsi="Times New Roman"/>
          <w:sz w:val="24"/>
          <w:szCs w:val="24"/>
        </w:rPr>
      </w:pPr>
      <w:r w:rsidRPr="00A27DE7">
        <w:rPr>
          <w:rFonts w:ascii="Times New Roman" w:hAnsi="Times New Roman"/>
          <w:sz w:val="24"/>
          <w:szCs w:val="24"/>
        </w:rPr>
        <w:t xml:space="preserve">повреде прописа којима се уређује поступак јавне набавке; </w:t>
      </w:r>
    </w:p>
    <w:p w:rsidR="00A27DE7" w:rsidRPr="00A27DE7" w:rsidRDefault="00A27DE7" w:rsidP="00A27DE7">
      <w:pPr>
        <w:numPr>
          <w:ilvl w:val="0"/>
          <w:numId w:val="40"/>
        </w:numPr>
        <w:suppressAutoHyphens/>
        <w:spacing w:after="0" w:line="100" w:lineRule="atLeast"/>
        <w:jc w:val="both"/>
        <w:rPr>
          <w:rFonts w:ascii="Times New Roman" w:hAnsi="Times New Roman"/>
          <w:sz w:val="24"/>
          <w:szCs w:val="24"/>
        </w:rPr>
      </w:pPr>
      <w:r w:rsidRPr="00A27DE7">
        <w:rPr>
          <w:rFonts w:ascii="Times New Roman" w:hAnsi="Times New Roman"/>
          <w:sz w:val="24"/>
          <w:szCs w:val="24"/>
        </w:rPr>
        <w:t xml:space="preserve">чињенице и доказе којима се повреде доказују; </w:t>
      </w:r>
    </w:p>
    <w:p w:rsidR="00A27DE7" w:rsidRPr="00A27DE7" w:rsidRDefault="00A27DE7" w:rsidP="00A27DE7">
      <w:pPr>
        <w:numPr>
          <w:ilvl w:val="0"/>
          <w:numId w:val="40"/>
        </w:numPr>
        <w:suppressAutoHyphens/>
        <w:spacing w:after="0" w:line="100" w:lineRule="atLeast"/>
        <w:jc w:val="both"/>
        <w:rPr>
          <w:rFonts w:ascii="Times New Roman" w:hAnsi="Times New Roman"/>
          <w:sz w:val="24"/>
          <w:szCs w:val="24"/>
        </w:rPr>
      </w:pPr>
      <w:r w:rsidRPr="00A27DE7">
        <w:rPr>
          <w:rFonts w:ascii="Times New Roman" w:hAnsi="Times New Roman"/>
          <w:sz w:val="24"/>
          <w:szCs w:val="24"/>
        </w:rPr>
        <w:t xml:space="preserve">потврду о уплати таксе из члана 156. ЗЈН; </w:t>
      </w:r>
    </w:p>
    <w:p w:rsidR="00A27DE7" w:rsidRPr="00A27DE7" w:rsidRDefault="00A27DE7" w:rsidP="00A27DE7">
      <w:pPr>
        <w:numPr>
          <w:ilvl w:val="0"/>
          <w:numId w:val="40"/>
        </w:numPr>
        <w:suppressAutoHyphens/>
        <w:spacing w:after="0" w:line="100" w:lineRule="atLeast"/>
        <w:jc w:val="both"/>
        <w:rPr>
          <w:rFonts w:ascii="Times New Roman" w:hAnsi="Times New Roman"/>
          <w:sz w:val="24"/>
          <w:szCs w:val="24"/>
        </w:rPr>
      </w:pPr>
      <w:r w:rsidRPr="00A27DE7">
        <w:rPr>
          <w:rFonts w:ascii="Times New Roman" w:hAnsi="Times New Roman"/>
          <w:sz w:val="24"/>
          <w:szCs w:val="24"/>
        </w:rPr>
        <w:t>потпис подносиоца.</w:t>
      </w:r>
    </w:p>
    <w:p w:rsidR="00A27DE7" w:rsidRPr="00A27DE7" w:rsidRDefault="00A27DE7" w:rsidP="00A27DE7">
      <w:pPr>
        <w:ind w:left="720"/>
        <w:jc w:val="both"/>
        <w:rPr>
          <w:rFonts w:ascii="Times New Roman" w:hAnsi="Times New Roman"/>
          <w:color w:val="FF0000"/>
          <w:sz w:val="24"/>
          <w:szCs w:val="24"/>
        </w:rPr>
      </w:pPr>
    </w:p>
    <w:p w:rsidR="00A27DE7" w:rsidRPr="00A27DE7" w:rsidRDefault="00A27DE7" w:rsidP="00A27DE7">
      <w:pPr>
        <w:jc w:val="both"/>
        <w:rPr>
          <w:rFonts w:ascii="Times New Roman" w:hAnsi="Times New Roman"/>
          <w:sz w:val="24"/>
          <w:szCs w:val="24"/>
        </w:rPr>
      </w:pPr>
      <w:r w:rsidRPr="00A27DE7">
        <w:rPr>
          <w:rFonts w:ascii="Times New Roman" w:hAnsi="Times New Roman"/>
          <w:sz w:val="24"/>
          <w:szCs w:val="24"/>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A27DE7" w:rsidRPr="00A27DE7" w:rsidRDefault="00A27DE7" w:rsidP="00A27DE7">
      <w:pPr>
        <w:pStyle w:val="Default"/>
        <w:jc w:val="both"/>
        <w:rPr>
          <w:rFonts w:ascii="Times New Roman" w:hAnsi="Times New Roman" w:cs="Times New Roman"/>
          <w:color w:val="auto"/>
        </w:rPr>
      </w:pPr>
      <w:r w:rsidRPr="00A27DE7">
        <w:rPr>
          <w:rFonts w:ascii="Times New Roman" w:hAnsi="Times New Roman" w:cs="Times New Roman"/>
          <w:color w:val="auto"/>
        </w:rPr>
        <w:t xml:space="preserve">1. </w:t>
      </w:r>
      <w:r w:rsidRPr="00A27DE7">
        <w:rPr>
          <w:rFonts w:ascii="Times New Roman" w:hAnsi="Times New Roman" w:cs="Times New Roman"/>
          <w:b/>
          <w:bCs/>
          <w:color w:val="auto"/>
        </w:rPr>
        <w:t xml:space="preserve">Потврда о извршеној уплати таксе </w:t>
      </w:r>
      <w:r w:rsidRPr="00A27DE7">
        <w:rPr>
          <w:rFonts w:ascii="Times New Roman" w:hAnsi="Times New Roman" w:cs="Times New Roman"/>
          <w:color w:val="auto"/>
        </w:rPr>
        <w:t xml:space="preserve">из члана 156. ЗЈН која садржи следеће елементе: </w:t>
      </w:r>
    </w:p>
    <w:p w:rsidR="00A27DE7" w:rsidRPr="00A27DE7" w:rsidRDefault="00A27DE7" w:rsidP="00A27DE7">
      <w:pPr>
        <w:pStyle w:val="Default"/>
        <w:jc w:val="both"/>
        <w:rPr>
          <w:rFonts w:ascii="Times New Roman" w:hAnsi="Times New Roman" w:cs="Times New Roman"/>
          <w:color w:val="auto"/>
        </w:rPr>
      </w:pPr>
      <w:r w:rsidRPr="00A27DE7">
        <w:rPr>
          <w:rFonts w:ascii="Times New Roman" w:hAnsi="Times New Roman" w:cs="Times New Roman"/>
          <w:color w:val="auto"/>
        </w:rPr>
        <w:t xml:space="preserve">   (1) да буде издата од стране банке и да садржи печат банке; </w:t>
      </w:r>
    </w:p>
    <w:p w:rsidR="00A27DE7" w:rsidRPr="00A27DE7" w:rsidRDefault="00A27DE7" w:rsidP="00A27DE7">
      <w:pPr>
        <w:pStyle w:val="Default"/>
        <w:jc w:val="both"/>
        <w:rPr>
          <w:rFonts w:ascii="Times New Roman" w:hAnsi="Times New Roman" w:cs="Times New Roman"/>
          <w:color w:val="auto"/>
        </w:rPr>
      </w:pPr>
      <w:r w:rsidRPr="00A27DE7">
        <w:rPr>
          <w:rFonts w:ascii="Times New Roman" w:hAnsi="Times New Roman" w:cs="Times New Roman"/>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w:t>
      </w:r>
      <w:r w:rsidR="00607AB8">
        <w:rPr>
          <w:rFonts w:ascii="Times New Roman" w:hAnsi="Times New Roman" w:cs="Times New Roman"/>
          <w:color w:val="auto"/>
        </w:rPr>
        <w:t>за испоруку и монтажу</w:t>
      </w:r>
      <w:r w:rsidRPr="00A27DE7">
        <w:rPr>
          <w:rFonts w:ascii="Times New Roman" w:hAnsi="Times New Roman" w:cs="Times New Roman"/>
          <w:color w:val="auto"/>
        </w:rPr>
        <w:t xml:space="preserve"> налога. </w:t>
      </w:r>
    </w:p>
    <w:p w:rsidR="00A27DE7" w:rsidRPr="00A27DE7" w:rsidRDefault="00A27DE7" w:rsidP="00A27DE7">
      <w:pPr>
        <w:pStyle w:val="Default"/>
        <w:jc w:val="both"/>
        <w:rPr>
          <w:rFonts w:ascii="Times New Roman" w:hAnsi="Times New Roman" w:cs="Times New Roman"/>
          <w:color w:val="auto"/>
        </w:rPr>
      </w:pPr>
      <w:r w:rsidRPr="00A27DE7">
        <w:rPr>
          <w:rFonts w:ascii="Times New Roman" w:hAnsi="Times New Roman" w:cs="Times New Roman"/>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A27DE7" w:rsidRPr="00A27DE7" w:rsidRDefault="00A27DE7" w:rsidP="00A27DE7">
      <w:pPr>
        <w:pStyle w:val="Default"/>
        <w:jc w:val="both"/>
        <w:rPr>
          <w:rFonts w:ascii="Times New Roman" w:hAnsi="Times New Roman" w:cs="Times New Roman"/>
          <w:color w:val="auto"/>
        </w:rPr>
      </w:pPr>
      <w:r w:rsidRPr="00A27DE7">
        <w:rPr>
          <w:rFonts w:ascii="Times New Roman" w:hAnsi="Times New Roman" w:cs="Times New Roman"/>
          <w:color w:val="auto"/>
        </w:rPr>
        <w:t xml:space="preserve">   (3) износ таксе из члана 156. ЗЈН чија се уплата врши – </w:t>
      </w:r>
      <w:r>
        <w:rPr>
          <w:rFonts w:ascii="Times New Roman" w:hAnsi="Times New Roman" w:cs="Times New Roman"/>
          <w:color w:val="auto"/>
          <w:lang w:val="sr-Cyrl-CS"/>
        </w:rPr>
        <w:t>60</w:t>
      </w:r>
      <w:r w:rsidRPr="00A27DE7">
        <w:rPr>
          <w:rFonts w:ascii="Times New Roman" w:hAnsi="Times New Roman" w:cs="Times New Roman"/>
          <w:color w:val="auto"/>
        </w:rPr>
        <w:t xml:space="preserve">.000,00 динара; </w:t>
      </w:r>
    </w:p>
    <w:p w:rsidR="00A27DE7" w:rsidRPr="00A27DE7" w:rsidRDefault="00A27DE7" w:rsidP="00A27DE7">
      <w:pPr>
        <w:pStyle w:val="Default"/>
        <w:jc w:val="both"/>
        <w:rPr>
          <w:rFonts w:ascii="Times New Roman" w:hAnsi="Times New Roman" w:cs="Times New Roman"/>
          <w:color w:val="auto"/>
        </w:rPr>
      </w:pPr>
      <w:r w:rsidRPr="00A27DE7">
        <w:rPr>
          <w:rFonts w:ascii="Times New Roman" w:hAnsi="Times New Roman" w:cs="Times New Roman"/>
          <w:color w:val="auto"/>
        </w:rPr>
        <w:t xml:space="preserve">   (4) број рачуна: 840-30678845-06; </w:t>
      </w:r>
    </w:p>
    <w:p w:rsidR="00A27DE7" w:rsidRPr="00A27DE7" w:rsidRDefault="00A27DE7" w:rsidP="00A27DE7">
      <w:pPr>
        <w:pStyle w:val="Default"/>
        <w:jc w:val="both"/>
        <w:rPr>
          <w:rFonts w:ascii="Times New Roman" w:hAnsi="Times New Roman" w:cs="Times New Roman"/>
          <w:color w:val="auto"/>
        </w:rPr>
      </w:pPr>
      <w:r w:rsidRPr="00A27DE7">
        <w:rPr>
          <w:rFonts w:ascii="Times New Roman" w:hAnsi="Times New Roman" w:cs="Times New Roman"/>
          <w:color w:val="auto"/>
        </w:rPr>
        <w:t xml:space="preserve">   (5) шифру плаћања: 153 или 253; </w:t>
      </w:r>
    </w:p>
    <w:p w:rsidR="00A27DE7" w:rsidRPr="00A27DE7" w:rsidRDefault="00A27DE7" w:rsidP="00A27DE7">
      <w:pPr>
        <w:pStyle w:val="Default"/>
        <w:jc w:val="both"/>
        <w:rPr>
          <w:rFonts w:ascii="Times New Roman" w:hAnsi="Times New Roman" w:cs="Times New Roman"/>
          <w:color w:val="auto"/>
        </w:rPr>
      </w:pPr>
      <w:r w:rsidRPr="00A27DE7">
        <w:rPr>
          <w:rFonts w:ascii="Times New Roman" w:hAnsi="Times New Roman" w:cs="Times New Roman"/>
          <w:color w:val="auto"/>
        </w:rPr>
        <w:t xml:space="preserve">   (6) позив на број: подаци о броју или ознаци јавне набавке поводом које се подноси захтев за заштиту права; </w:t>
      </w:r>
    </w:p>
    <w:p w:rsidR="00A27DE7" w:rsidRPr="00A27DE7" w:rsidRDefault="00A27DE7" w:rsidP="00A27DE7">
      <w:pPr>
        <w:pStyle w:val="Default"/>
        <w:jc w:val="both"/>
        <w:rPr>
          <w:rFonts w:ascii="Times New Roman" w:hAnsi="Times New Roman" w:cs="Times New Roman"/>
          <w:color w:val="auto"/>
        </w:rPr>
      </w:pPr>
      <w:r w:rsidRPr="00A27DE7">
        <w:rPr>
          <w:rFonts w:ascii="Times New Roman" w:hAnsi="Times New Roman" w:cs="Times New Roman"/>
          <w:color w:val="auto"/>
        </w:rPr>
        <w:t xml:space="preserve">   (7) сврха: ЗЗП;</w:t>
      </w:r>
      <w:r w:rsidRPr="00A27DE7">
        <w:rPr>
          <w:rFonts w:ascii="Times New Roman" w:hAnsi="Times New Roman" w:cs="Times New Roman"/>
          <w:color w:val="auto"/>
          <w:lang w:val="sr-Cyrl-CS"/>
        </w:rPr>
        <w:t xml:space="preserve"> Општинска управа општине Баточина</w:t>
      </w:r>
      <w:r w:rsidRPr="00A27DE7">
        <w:rPr>
          <w:rFonts w:ascii="Times New Roman" w:hAnsi="Times New Roman" w:cs="Times New Roman"/>
          <w:color w:val="auto"/>
        </w:rPr>
        <w:t>; јавна набавка</w:t>
      </w:r>
      <w:r w:rsidRPr="00A27DE7">
        <w:rPr>
          <w:rFonts w:ascii="Times New Roman" w:hAnsi="Times New Roman" w:cs="Times New Roman"/>
          <w:color w:val="auto"/>
          <w:lang w:val="sr-Cyrl-CS"/>
        </w:rPr>
        <w:t xml:space="preserve"> интерни број ЈН 1/2017</w:t>
      </w:r>
      <w:r w:rsidRPr="00A27DE7">
        <w:rPr>
          <w:rFonts w:ascii="Times New Roman" w:hAnsi="Times New Roman" w:cs="Times New Roman"/>
          <w:color w:val="auto"/>
        </w:rPr>
        <w:t>;</w:t>
      </w:r>
    </w:p>
    <w:p w:rsidR="00A27DE7" w:rsidRPr="00A27DE7" w:rsidRDefault="00A27DE7" w:rsidP="00A27DE7">
      <w:pPr>
        <w:pStyle w:val="Default"/>
        <w:jc w:val="both"/>
        <w:rPr>
          <w:rFonts w:ascii="Times New Roman" w:hAnsi="Times New Roman" w:cs="Times New Roman"/>
          <w:color w:val="auto"/>
        </w:rPr>
      </w:pPr>
      <w:r w:rsidRPr="00A27DE7">
        <w:rPr>
          <w:rFonts w:ascii="Times New Roman" w:hAnsi="Times New Roman" w:cs="Times New Roman"/>
          <w:color w:val="auto"/>
        </w:rPr>
        <w:t xml:space="preserve">   (8) корисник: буџет Републике Србије; </w:t>
      </w:r>
    </w:p>
    <w:p w:rsidR="00A27DE7" w:rsidRPr="00A27DE7" w:rsidRDefault="00A27DE7" w:rsidP="00A27DE7">
      <w:pPr>
        <w:pStyle w:val="Default"/>
        <w:jc w:val="both"/>
        <w:rPr>
          <w:rFonts w:ascii="Times New Roman" w:hAnsi="Times New Roman" w:cs="Times New Roman"/>
          <w:color w:val="auto"/>
        </w:rPr>
      </w:pPr>
      <w:r w:rsidRPr="00A27DE7">
        <w:rPr>
          <w:rFonts w:ascii="Times New Roman" w:hAnsi="Times New Roman" w:cs="Times New Roman"/>
          <w:color w:val="auto"/>
        </w:rPr>
        <w:t xml:space="preserve">   (9) назив уплатиоца, односно назив подносиоца захтева за заштиту права за којег је извршена уплата таксе; </w:t>
      </w:r>
    </w:p>
    <w:p w:rsidR="00A27DE7" w:rsidRPr="00A27DE7" w:rsidRDefault="00A27DE7" w:rsidP="00A27DE7">
      <w:pPr>
        <w:pStyle w:val="Default"/>
        <w:rPr>
          <w:rFonts w:ascii="Times New Roman" w:hAnsi="Times New Roman" w:cs="Times New Roman"/>
          <w:color w:val="auto"/>
        </w:rPr>
      </w:pPr>
      <w:r w:rsidRPr="00A27DE7">
        <w:rPr>
          <w:rFonts w:ascii="Times New Roman" w:hAnsi="Times New Roman" w:cs="Times New Roman"/>
          <w:color w:val="auto"/>
        </w:rPr>
        <w:t xml:space="preserve">  (10) потпис овлашћеног лица банке, </w:t>
      </w:r>
      <w:r w:rsidRPr="00A27DE7">
        <w:rPr>
          <w:rFonts w:ascii="Times New Roman" w:hAnsi="Times New Roman" w:cs="Times New Roman"/>
          <w:b/>
          <w:bCs/>
          <w:color w:val="auto"/>
        </w:rPr>
        <w:t xml:space="preserve">или </w:t>
      </w:r>
    </w:p>
    <w:p w:rsidR="00A27DE7" w:rsidRPr="00A27DE7" w:rsidRDefault="00A27DE7" w:rsidP="00A27DE7">
      <w:pPr>
        <w:pStyle w:val="Default"/>
        <w:jc w:val="both"/>
        <w:rPr>
          <w:rFonts w:ascii="Times New Roman" w:hAnsi="Times New Roman" w:cs="Times New Roman"/>
          <w:color w:val="auto"/>
        </w:rPr>
      </w:pPr>
      <w:r w:rsidRPr="00A27DE7">
        <w:rPr>
          <w:rFonts w:ascii="Times New Roman" w:hAnsi="Times New Roman" w:cs="Times New Roman"/>
          <w:color w:val="auto"/>
        </w:rPr>
        <w:t xml:space="preserve">2. </w:t>
      </w:r>
      <w:r w:rsidRPr="00A27DE7">
        <w:rPr>
          <w:rFonts w:ascii="Times New Roman" w:hAnsi="Times New Roman" w:cs="Times New Roman"/>
          <w:b/>
          <w:bCs/>
          <w:color w:val="auto"/>
        </w:rPr>
        <w:t>Налог за уплату</w:t>
      </w:r>
      <w:r w:rsidRPr="00A27DE7">
        <w:rPr>
          <w:rFonts w:ascii="Times New Roman" w:hAnsi="Times New Roman" w:cs="Times New Roman"/>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A27DE7">
        <w:rPr>
          <w:rFonts w:ascii="Times New Roman" w:hAnsi="Times New Roman" w:cs="Times New Roman"/>
          <w:b/>
          <w:bCs/>
          <w:color w:val="auto"/>
        </w:rPr>
        <w:t xml:space="preserve">или </w:t>
      </w:r>
    </w:p>
    <w:p w:rsidR="00A27DE7" w:rsidRPr="00A27DE7" w:rsidRDefault="00A27DE7" w:rsidP="00A27DE7">
      <w:pPr>
        <w:pStyle w:val="Default"/>
        <w:jc w:val="both"/>
        <w:rPr>
          <w:rFonts w:ascii="Times New Roman" w:hAnsi="Times New Roman" w:cs="Times New Roman"/>
          <w:color w:val="auto"/>
        </w:rPr>
      </w:pPr>
      <w:r w:rsidRPr="00A27DE7">
        <w:rPr>
          <w:rFonts w:ascii="Times New Roman" w:hAnsi="Times New Roman" w:cs="Times New Roman"/>
          <w:color w:val="auto"/>
        </w:rPr>
        <w:t xml:space="preserve">3. </w:t>
      </w:r>
      <w:r w:rsidRPr="00A27DE7">
        <w:rPr>
          <w:rFonts w:ascii="Times New Roman" w:hAnsi="Times New Roman" w:cs="Times New Roman"/>
          <w:b/>
          <w:bCs/>
          <w:color w:val="auto"/>
        </w:rPr>
        <w:t>Потврда издата од стране Републике Србије, Министарства финансија, Управе за трезор</w:t>
      </w:r>
      <w:r w:rsidRPr="00A27DE7">
        <w:rPr>
          <w:rFonts w:ascii="Times New Roman" w:hAnsi="Times New Roman" w:cs="Times New Roman"/>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A27DE7">
        <w:rPr>
          <w:rFonts w:ascii="Times New Roman" w:hAnsi="Times New Roman" w:cs="Times New Roman"/>
          <w:b/>
          <w:bCs/>
          <w:color w:val="auto"/>
        </w:rPr>
        <w:t xml:space="preserve">или </w:t>
      </w:r>
    </w:p>
    <w:p w:rsidR="00A27DE7" w:rsidRPr="00A27DE7" w:rsidRDefault="00A27DE7" w:rsidP="00A27DE7">
      <w:pPr>
        <w:jc w:val="both"/>
        <w:rPr>
          <w:rFonts w:ascii="Times New Roman" w:hAnsi="Times New Roman"/>
          <w:sz w:val="24"/>
          <w:szCs w:val="24"/>
        </w:rPr>
      </w:pPr>
      <w:r w:rsidRPr="00A27DE7">
        <w:rPr>
          <w:rFonts w:ascii="Times New Roman" w:hAnsi="Times New Roman"/>
          <w:sz w:val="24"/>
          <w:szCs w:val="24"/>
        </w:rPr>
        <w:t xml:space="preserve">4. </w:t>
      </w:r>
      <w:r w:rsidRPr="00A27DE7">
        <w:rPr>
          <w:rFonts w:ascii="Times New Roman" w:hAnsi="Times New Roman"/>
          <w:b/>
          <w:bCs/>
          <w:sz w:val="24"/>
          <w:szCs w:val="24"/>
        </w:rPr>
        <w:t>Потврда издата од стране Народне банке Србије</w:t>
      </w:r>
      <w:r w:rsidRPr="00A27DE7">
        <w:rPr>
          <w:rFonts w:ascii="Times New Roman" w:hAnsi="Times New Roman"/>
          <w:sz w:val="24"/>
          <w:szCs w:val="24"/>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A27DE7" w:rsidRPr="00A27DE7" w:rsidRDefault="00A27DE7" w:rsidP="00A27DE7">
      <w:pPr>
        <w:jc w:val="both"/>
        <w:rPr>
          <w:rFonts w:ascii="Times New Roman" w:eastAsia="TimesNewRomanPSMT" w:hAnsi="Times New Roman"/>
          <w:bCs/>
          <w:sz w:val="24"/>
          <w:szCs w:val="24"/>
          <w:lang w:val="sr-Cyrl-CS"/>
        </w:rPr>
      </w:pPr>
      <w:r w:rsidRPr="00A27DE7">
        <w:rPr>
          <w:rFonts w:ascii="Times New Roman" w:eastAsia="TimesNewRomanPSMT" w:hAnsi="Times New Roman"/>
          <w:bCs/>
          <w:sz w:val="24"/>
          <w:szCs w:val="24"/>
        </w:rPr>
        <w:t>Поступак заштите права понуђача регулисан је одредбама чл. 138. - 166. ЗЈН.</w:t>
      </w:r>
    </w:p>
    <w:p w:rsidR="00C36182" w:rsidRPr="00365DB7" w:rsidRDefault="00C36182" w:rsidP="00C36182">
      <w:pPr>
        <w:spacing w:after="120" w:line="360" w:lineRule="auto"/>
        <w:jc w:val="both"/>
        <w:rPr>
          <w:rFonts w:ascii="Times New Roman" w:hAnsi="Times New Roman"/>
          <w:bCs/>
          <w:sz w:val="24"/>
          <w:szCs w:val="24"/>
          <w:lang w:val="ru-RU"/>
        </w:rPr>
      </w:pPr>
    </w:p>
    <w:p w:rsidR="00C36182" w:rsidRPr="00FE713A" w:rsidRDefault="005D6482" w:rsidP="00C36182">
      <w:pPr>
        <w:jc w:val="both"/>
        <w:rPr>
          <w:rFonts w:ascii="Times New Roman" w:hAnsi="Times New Roman"/>
          <w:b/>
          <w:sz w:val="24"/>
          <w:szCs w:val="24"/>
          <w:lang w:val="ru-RU"/>
        </w:rPr>
      </w:pPr>
      <w:r>
        <w:rPr>
          <w:rFonts w:ascii="Times New Roman" w:hAnsi="Times New Roman"/>
          <w:b/>
          <w:sz w:val="24"/>
          <w:szCs w:val="24"/>
        </w:rPr>
        <w:lastRenderedPageBreak/>
        <w:t>1</w:t>
      </w:r>
      <w:r>
        <w:rPr>
          <w:rFonts w:ascii="Times New Roman" w:hAnsi="Times New Roman"/>
          <w:b/>
          <w:sz w:val="24"/>
          <w:szCs w:val="24"/>
          <w:lang w:val="sr-Cyrl-CS"/>
        </w:rPr>
        <w:t>7</w:t>
      </w:r>
      <w:r w:rsidR="00C36182" w:rsidRPr="00FE713A">
        <w:rPr>
          <w:rFonts w:ascii="Times New Roman" w:hAnsi="Times New Roman"/>
          <w:b/>
          <w:sz w:val="24"/>
          <w:szCs w:val="24"/>
          <w:lang w:val="ru-RU"/>
        </w:rPr>
        <w:t>. РОК У КОЈЕМ ЋЕ УГОВОР БИТИ ЗАКЉУЧЕН</w:t>
      </w:r>
    </w:p>
    <w:p w:rsidR="00C36182" w:rsidRPr="00FE713A" w:rsidRDefault="00C36182" w:rsidP="00C36182">
      <w:pPr>
        <w:jc w:val="both"/>
        <w:rPr>
          <w:rFonts w:ascii="Times New Roman" w:hAnsi="Times New Roman"/>
          <w:sz w:val="24"/>
          <w:szCs w:val="24"/>
          <w:lang w:val="ru-RU"/>
        </w:rPr>
      </w:pPr>
      <w:r w:rsidRPr="00FE713A">
        <w:rPr>
          <w:rFonts w:ascii="Times New Roman" w:hAnsi="Times New Roman"/>
          <w:sz w:val="24"/>
          <w:szCs w:val="24"/>
          <w:lang w:val="ru-RU"/>
        </w:rPr>
        <w:t>Уговор о јавној набавци ће бити закључен са понуђачем којем је додељен уговор у року од 8 дана од дана протека рока за подношење захт</w:t>
      </w:r>
      <w:r w:rsidRPr="00BA2B5D">
        <w:rPr>
          <w:rFonts w:ascii="Times New Roman" w:hAnsi="Times New Roman"/>
          <w:sz w:val="24"/>
          <w:szCs w:val="24"/>
          <w:lang w:val="sr-Cyrl-CS"/>
        </w:rPr>
        <w:t>е</w:t>
      </w:r>
      <w:r w:rsidRPr="00FE713A">
        <w:rPr>
          <w:rFonts w:ascii="Times New Roman" w:hAnsi="Times New Roman"/>
          <w:sz w:val="24"/>
          <w:szCs w:val="24"/>
          <w:lang w:val="ru-RU"/>
        </w:rPr>
        <w:t>ва за заштиту права из члана 149.Закона.</w:t>
      </w:r>
    </w:p>
    <w:p w:rsidR="00C36182" w:rsidRPr="00FE713A" w:rsidRDefault="00C36182" w:rsidP="00C36182">
      <w:pPr>
        <w:jc w:val="both"/>
        <w:rPr>
          <w:rFonts w:ascii="Times New Roman" w:hAnsi="Times New Roman"/>
          <w:sz w:val="24"/>
          <w:szCs w:val="24"/>
          <w:lang w:val="ru-RU"/>
        </w:rPr>
      </w:pPr>
      <w:r w:rsidRPr="00FE713A">
        <w:rPr>
          <w:rFonts w:ascii="Times New Roman" w:hAnsi="Times New Roman"/>
          <w:sz w:val="24"/>
          <w:szCs w:val="24"/>
          <w:lang w:val="ru-RU"/>
        </w:rPr>
        <w:t>У случају да је поднета само једна понуда наручилац може закључити уговор пре истека рока за подношење захтева за заштиту права, у складу са чланом 112.став 2.тачка 5) Закона.</w:t>
      </w:r>
    </w:p>
    <w:p w:rsidR="00710E33" w:rsidRPr="00F3045F" w:rsidRDefault="00710E33" w:rsidP="00710E33">
      <w:pPr>
        <w:jc w:val="both"/>
        <w:rPr>
          <w:rFonts w:ascii="Arial" w:hAnsi="Arial" w:cs="Arial"/>
          <w:noProof/>
          <w:lang w:val="sr-Cyrl-CS"/>
        </w:rPr>
      </w:pPr>
    </w:p>
    <w:p w:rsidR="00C36182" w:rsidRPr="00CA2C29" w:rsidRDefault="00C36182" w:rsidP="0055475D">
      <w:pPr>
        <w:tabs>
          <w:tab w:val="left" w:pos="6028"/>
        </w:tabs>
        <w:autoSpaceDE w:val="0"/>
        <w:spacing w:line="240" w:lineRule="auto"/>
        <w:jc w:val="both"/>
        <w:rPr>
          <w:rFonts w:ascii="Times New Roman" w:hAnsi="Times New Roman"/>
          <w:i/>
          <w:sz w:val="24"/>
          <w:szCs w:val="24"/>
          <w:lang w:val="sr-Latn-CS"/>
        </w:rPr>
      </w:pPr>
    </w:p>
    <w:sectPr w:rsidR="00C36182" w:rsidRPr="00CA2C29" w:rsidSect="007361C1">
      <w:headerReference w:type="default" r:id="rId13"/>
      <w:footerReference w:type="default" r:id="rId14"/>
      <w:pgSz w:w="11906" w:h="16838"/>
      <w:pgMar w:top="1440" w:right="1016" w:bottom="5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3592" w:rsidRDefault="009D3592" w:rsidP="00341B0F">
      <w:pPr>
        <w:spacing w:after="0" w:line="240" w:lineRule="auto"/>
      </w:pPr>
      <w:r>
        <w:separator/>
      </w:r>
    </w:p>
  </w:endnote>
  <w:endnote w:type="continuationSeparator" w:id="1">
    <w:p w:rsidR="009D3592" w:rsidRDefault="009D3592" w:rsidP="00341B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font245">
    <w:altName w:val="Times New Roman"/>
    <w:panose1 w:val="00000000000000000000"/>
    <w:charset w:val="EE"/>
    <w:family w:val="auto"/>
    <w:notTrueType/>
    <w:pitch w:val="variable"/>
    <w:sig w:usb0="00000005" w:usb1="00000000" w:usb2="00000000" w:usb3="00000000" w:csb0="00000002" w:csb1="00000000"/>
  </w:font>
  <w:font w:name="YU C Times">
    <w:altName w:val="Courier New"/>
    <w:charset w:val="00"/>
    <w:family w:val="roman"/>
    <w:pitch w:val="variable"/>
    <w:sig w:usb0="00000000" w:usb1="00000000" w:usb2="00000000" w:usb3="00000000" w:csb0="00000000" w:csb1="00000000"/>
  </w:font>
  <w:font w:name="StarSymbol">
    <w:altName w:val="Arial Unicode MS"/>
    <w:charset w:val="80"/>
    <w:family w:val="auto"/>
    <w:pitch w:val="default"/>
    <w:sig w:usb0="00000000" w:usb1="00000000" w:usb2="00000000" w:usb3="00000000" w:csb0="00000000" w:csb1="00000000"/>
  </w:font>
  <w:font w:name="Trebuchet MS">
    <w:panose1 w:val="020B0603020202020204"/>
    <w:charset w:val="00"/>
    <w:family w:val="swiss"/>
    <w:pitch w:val="variable"/>
    <w:sig w:usb0="00000287" w:usb1="00000000" w:usb2="00000000" w:usb3="00000000" w:csb0="0000009F" w:csb1="00000000"/>
  </w:font>
  <w:font w:name="OpenSymbol">
    <w:altName w:val="Arial Unicode MS"/>
    <w:charset w:val="80"/>
    <w:family w:val="auto"/>
    <w:pitch w:val="default"/>
    <w:sig w:usb0="00000000" w:usb1="00000000" w:usb2="00000000" w:usb3="00000000" w:csb0="00000000" w:csb1="00000000"/>
  </w:font>
  <w:font w:name="Microsoft YaHei">
    <w:charset w:val="EE"/>
    <w:family w:val="auto"/>
    <w:pitch w:val="variable"/>
    <w:sig w:usb0="00000000" w:usb1="00000000" w:usb2="00000000" w:usb3="00000000" w:csb0="00000000" w:csb1="00000000"/>
  </w:font>
  <w:font w:name="Thorndale">
    <w:altName w:val="Times New Roman"/>
    <w:panose1 w:val="00000000000000000000"/>
    <w:charset w:val="00"/>
    <w:family w:val="roman"/>
    <w:notTrueType/>
    <w:pitch w:val="variable"/>
    <w:sig w:usb0="00000003" w:usb1="00000000" w:usb2="00000000" w:usb3="00000000" w:csb0="00000001" w:csb1="00000000"/>
  </w:font>
  <w:font w:name="Times YU">
    <w:altName w:val="Courier New"/>
    <w:charset w:val="00"/>
    <w:family w:val="roman"/>
    <w:pitch w:val="variable"/>
    <w:sig w:usb0="00000000" w:usb1="00000000" w:usb2="00000000" w:usb3="00000000" w:csb0="00000000" w:csb1="00000000"/>
  </w:font>
  <w:font w:name="TimesNewRomanPSMT">
    <w:altName w:val="Times New Roman"/>
    <w:charset w:val="EE"/>
    <w:family w:val="auto"/>
    <w:pitch w:val="variable"/>
    <w:sig w:usb0="00000000" w:usb1="00000000" w:usb2="00000000" w:usb3="00000000" w:csb0="00000000" w:csb1="00000000"/>
  </w:font>
  <w:font w:name="TimesNewRomanPS-BoldMT">
    <w:altName w:val="Times New Roman"/>
    <w:charset w:val="EE"/>
    <w:family w:val="auto"/>
    <w:pitch w:val="variable"/>
    <w:sig w:usb0="00000201" w:usb1="00000000" w:usb2="00000000" w:usb3="00000000" w:csb0="00000004" w:csb1="00000000"/>
  </w:font>
  <w:font w:name="Lucida Sans Unicode">
    <w:panose1 w:val="020B0602030504020204"/>
    <w:charset w:val="00"/>
    <w:family w:val="swiss"/>
    <w:pitch w:val="variable"/>
    <w:sig w:usb0="80000AFF" w:usb1="0000396B" w:usb2="00000000" w:usb3="00000000" w:csb0="0000003F" w:csb1="00000000"/>
  </w:font>
  <w:font w:name="Arial Narrow">
    <w:panose1 w:val="020B05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1DB" w:rsidRPr="00C371FE" w:rsidRDefault="005C11DB" w:rsidP="00E17018">
    <w:pPr>
      <w:pStyle w:val="Footer"/>
      <w:jc w:val="right"/>
    </w:pPr>
    <w:r>
      <w:rPr>
        <w:lang w:val="ru-RU"/>
      </w:rPr>
      <w:t>Конкурсна документација у поступку јавне набавке мале вредности за ЈН</w:t>
    </w:r>
    <w:r>
      <w:rPr>
        <w:lang w:val="sr-Cyrl-CS"/>
      </w:rPr>
      <w:t>МВ</w:t>
    </w:r>
    <w:r>
      <w:rPr>
        <w:lang w:val="ru-RU"/>
      </w:rPr>
      <w:t xml:space="preserve"> интерни број    </w:t>
    </w:r>
    <w:r>
      <w:rPr>
        <w:lang w:val="sr-Cyrl-CS"/>
      </w:rPr>
      <w:t>18</w:t>
    </w:r>
    <w:r>
      <w:rPr>
        <w:lang w:val="ru-RU"/>
      </w:rPr>
      <w:t>/20</w:t>
    </w:r>
    <w:r>
      <w:t>17</w:t>
    </w:r>
  </w:p>
  <w:p w:rsidR="005C11DB" w:rsidRPr="00FE713A" w:rsidRDefault="005C11DB">
    <w:pPr>
      <w:pStyle w:val="Footer"/>
      <w:jc w:val="center"/>
      <w:rPr>
        <w:lang w:val="ru-RU"/>
      </w:rPr>
    </w:pPr>
    <w:r w:rsidRPr="00FE713A">
      <w:rPr>
        <w:lang w:val="ru-RU"/>
      </w:rPr>
      <w:t xml:space="preserve">                             </w:t>
    </w:r>
  </w:p>
  <w:p w:rsidR="005C11DB" w:rsidRPr="0055063B" w:rsidRDefault="005C11DB" w:rsidP="0055063B">
    <w:pPr>
      <w:pStyle w:val="Footer"/>
      <w:jc w:val="center"/>
      <w:rPr>
        <w:lang w:val="sr-Cyrl-CS"/>
      </w:rPr>
    </w:pPr>
    <w:r>
      <w:rPr>
        <w:b/>
        <w:bCs/>
      </w:rPr>
      <w:fldChar w:fldCharType="begin"/>
    </w:r>
    <w:r>
      <w:rPr>
        <w:b/>
        <w:bCs/>
      </w:rPr>
      <w:instrText xml:space="preserve"> PAGE </w:instrText>
    </w:r>
    <w:r>
      <w:rPr>
        <w:b/>
        <w:bCs/>
      </w:rPr>
      <w:fldChar w:fldCharType="separate"/>
    </w:r>
    <w:r w:rsidR="00AB0D89">
      <w:rPr>
        <w:b/>
        <w:bCs/>
        <w:noProof/>
      </w:rPr>
      <w:t>35</w:t>
    </w:r>
    <w:r>
      <w:rPr>
        <w:b/>
        <w:bCs/>
      </w:rPr>
      <w:fldChar w:fldCharType="end"/>
    </w:r>
    <w:r>
      <w:t>/</w:t>
    </w:r>
    <w:r>
      <w:rPr>
        <w:b/>
        <w:bCs/>
      </w:rPr>
      <w:fldChar w:fldCharType="begin"/>
    </w:r>
    <w:r>
      <w:rPr>
        <w:b/>
        <w:bCs/>
      </w:rPr>
      <w:instrText xml:space="preserve"> NUMPAGES  </w:instrText>
    </w:r>
    <w:r>
      <w:rPr>
        <w:b/>
        <w:bCs/>
      </w:rPr>
      <w:fldChar w:fldCharType="separate"/>
    </w:r>
    <w:r w:rsidR="00AB0D89">
      <w:rPr>
        <w:b/>
        <w:bCs/>
        <w:noProof/>
      </w:rPr>
      <w:t>35</w:t>
    </w:r>
    <w:r>
      <w:rPr>
        <w:b/>
        <w:bC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3592" w:rsidRDefault="009D3592" w:rsidP="00341B0F">
      <w:pPr>
        <w:spacing w:after="0" w:line="240" w:lineRule="auto"/>
      </w:pPr>
      <w:r>
        <w:separator/>
      </w:r>
    </w:p>
  </w:footnote>
  <w:footnote w:type="continuationSeparator" w:id="1">
    <w:p w:rsidR="009D3592" w:rsidRDefault="009D3592" w:rsidP="00341B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1DB" w:rsidRPr="00FE713A" w:rsidRDefault="005C11DB" w:rsidP="00037853">
    <w:pPr>
      <w:pStyle w:val="Header"/>
      <w:pBdr>
        <w:bottom w:val="thickThinSmallGap" w:sz="24" w:space="0" w:color="622423"/>
      </w:pBdr>
      <w:jc w:val="center"/>
      <w:rPr>
        <w:i/>
        <w:sz w:val="22"/>
        <w:szCs w:val="22"/>
        <w:lang w:val="ru-RU"/>
      </w:rPr>
    </w:pPr>
    <w:r>
      <w:rPr>
        <w:lang w:val="sr-Cyrl-CS"/>
      </w:rPr>
      <w:t>Општинска управа општине Баточина</w:t>
    </w:r>
  </w:p>
  <w:p w:rsidR="005C11DB" w:rsidRPr="00FE713A" w:rsidRDefault="005C11DB" w:rsidP="00242489">
    <w:pPr>
      <w:pStyle w:val="Header"/>
      <w:tabs>
        <w:tab w:val="clear" w:pos="4320"/>
        <w:tab w:val="clear" w:pos="8640"/>
        <w:tab w:val="left" w:pos="1773"/>
      </w:tabs>
      <w:rPr>
        <w:i/>
        <w:lang w:val="ru-RU"/>
      </w:rPr>
    </w:pPr>
  </w:p>
  <w:p w:rsidR="005C11DB" w:rsidRPr="00FE713A" w:rsidRDefault="005C11DB" w:rsidP="00242489">
    <w:pPr>
      <w:pStyle w:val="Header"/>
      <w:tabs>
        <w:tab w:val="clear" w:pos="4320"/>
        <w:tab w:val="clear" w:pos="8640"/>
        <w:tab w:val="left" w:pos="1773"/>
      </w:tabs>
      <w:rPr>
        <w:i/>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decimal"/>
      <w:lvlText w:val="%1."/>
      <w:lvlJc w:val="left"/>
      <w:pPr>
        <w:tabs>
          <w:tab w:val="num" w:pos="2476"/>
        </w:tabs>
        <w:ind w:left="3196" w:hanging="360"/>
      </w:pPr>
      <w:rPr>
        <w:rFonts w:cs="Times New Roman"/>
      </w:rPr>
    </w:lvl>
    <w:lvl w:ilvl="1">
      <w:start w:val="1"/>
      <w:numFmt w:val="decimal"/>
      <w:lvlText w:val="%1.%2."/>
      <w:lvlJc w:val="left"/>
      <w:pPr>
        <w:tabs>
          <w:tab w:val="num" w:pos="2476"/>
        </w:tabs>
        <w:ind w:left="3826" w:hanging="720"/>
      </w:pPr>
      <w:rPr>
        <w:rFonts w:cs="Times New Roman"/>
        <w:b/>
        <w:i w:val="0"/>
        <w:sz w:val="24"/>
        <w:szCs w:val="24"/>
      </w:rPr>
    </w:lvl>
    <w:lvl w:ilvl="2">
      <w:start w:val="1"/>
      <w:numFmt w:val="decimal"/>
      <w:lvlText w:val="%1.%2.%3."/>
      <w:lvlJc w:val="left"/>
      <w:pPr>
        <w:tabs>
          <w:tab w:val="num" w:pos="2476"/>
        </w:tabs>
        <w:ind w:left="3556" w:hanging="720"/>
      </w:pPr>
      <w:rPr>
        <w:rFonts w:cs="Times New Roman"/>
      </w:rPr>
    </w:lvl>
    <w:lvl w:ilvl="3">
      <w:start w:val="1"/>
      <w:numFmt w:val="decimal"/>
      <w:lvlText w:val="%1.%2.%3.%4."/>
      <w:lvlJc w:val="left"/>
      <w:pPr>
        <w:tabs>
          <w:tab w:val="num" w:pos="2476"/>
        </w:tabs>
        <w:ind w:left="3916" w:hanging="1080"/>
      </w:pPr>
      <w:rPr>
        <w:rFonts w:cs="Times New Roman"/>
      </w:rPr>
    </w:lvl>
    <w:lvl w:ilvl="4">
      <w:start w:val="1"/>
      <w:numFmt w:val="decimal"/>
      <w:lvlText w:val="%1.%2.%3.%4.%5."/>
      <w:lvlJc w:val="left"/>
      <w:pPr>
        <w:tabs>
          <w:tab w:val="num" w:pos="2476"/>
        </w:tabs>
        <w:ind w:left="4276" w:hanging="1440"/>
      </w:pPr>
      <w:rPr>
        <w:rFonts w:cs="Times New Roman"/>
      </w:rPr>
    </w:lvl>
    <w:lvl w:ilvl="5">
      <w:start w:val="1"/>
      <w:numFmt w:val="decimal"/>
      <w:lvlText w:val="%1.%2.%3.%4.%5.%6."/>
      <w:lvlJc w:val="left"/>
      <w:pPr>
        <w:tabs>
          <w:tab w:val="num" w:pos="2476"/>
        </w:tabs>
        <w:ind w:left="4276" w:hanging="1440"/>
      </w:pPr>
      <w:rPr>
        <w:rFonts w:cs="Times New Roman"/>
      </w:rPr>
    </w:lvl>
    <w:lvl w:ilvl="6">
      <w:start w:val="1"/>
      <w:numFmt w:val="decimal"/>
      <w:lvlText w:val="%1.%2.%3.%4.%5.%6.%7."/>
      <w:lvlJc w:val="left"/>
      <w:pPr>
        <w:tabs>
          <w:tab w:val="num" w:pos="2476"/>
        </w:tabs>
        <w:ind w:left="4636" w:hanging="1800"/>
      </w:pPr>
      <w:rPr>
        <w:rFonts w:cs="Times New Roman"/>
      </w:rPr>
    </w:lvl>
    <w:lvl w:ilvl="7">
      <w:start w:val="1"/>
      <w:numFmt w:val="decimal"/>
      <w:lvlText w:val="%1.%2.%3.%4.%5.%6.%7.%8."/>
      <w:lvlJc w:val="left"/>
      <w:pPr>
        <w:tabs>
          <w:tab w:val="num" w:pos="2476"/>
        </w:tabs>
        <w:ind w:left="4996" w:hanging="2160"/>
      </w:pPr>
      <w:rPr>
        <w:rFonts w:cs="Times New Roman"/>
      </w:rPr>
    </w:lvl>
    <w:lvl w:ilvl="8">
      <w:start w:val="1"/>
      <w:numFmt w:val="decimal"/>
      <w:lvlText w:val="%1.%2.%3.%4.%5.%6.%7.%8.%9."/>
      <w:lvlJc w:val="left"/>
      <w:pPr>
        <w:tabs>
          <w:tab w:val="num" w:pos="2476"/>
        </w:tabs>
        <w:ind w:left="4996" w:hanging="2160"/>
      </w:pPr>
      <w:rPr>
        <w:rFonts w:cs="Times New Roman"/>
      </w:rPr>
    </w:lvl>
  </w:abstractNum>
  <w:abstractNum w:abstractNumId="1">
    <w:nsid w:val="00000004"/>
    <w:multiLevelType w:val="multilevel"/>
    <w:tmpl w:val="481CA832"/>
    <w:name w:val="WW8Num3"/>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rPr>
    </w:lvl>
    <w:lvl w:ilvl="8">
      <w:start w:val="1"/>
      <w:numFmt w:val="bullet"/>
      <w:lvlText w:val=""/>
      <w:lvlJc w:val="left"/>
      <w:pPr>
        <w:tabs>
          <w:tab w:val="num" w:pos="360"/>
        </w:tabs>
        <w:ind w:left="6840" w:hanging="360"/>
      </w:pPr>
      <w:rPr>
        <w:rFonts w:ascii="Wingdings" w:hAnsi="Wingdings"/>
      </w:rPr>
    </w:lvl>
  </w:abstractNum>
  <w:abstractNum w:abstractNumId="2">
    <w:nsid w:val="00000005"/>
    <w:multiLevelType w:val="multilevel"/>
    <w:tmpl w:val="00000005"/>
    <w:name w:val="WW8Num4"/>
    <w:lvl w:ilvl="0">
      <w:start w:val="1"/>
      <w:numFmt w:val="bullet"/>
      <w:lvlText w:val=""/>
      <w:lvlJc w:val="left"/>
      <w:pPr>
        <w:tabs>
          <w:tab w:val="num" w:pos="0"/>
        </w:tabs>
        <w:ind w:left="720" w:hanging="360"/>
      </w:pPr>
      <w:rPr>
        <w:rFonts w:ascii="Symbol" w:hAnsi="Symbol"/>
        <w:b w:val="0"/>
        <w:i w:val="0"/>
        <w:sz w:val="2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b w:val="0"/>
        <w:i w:val="0"/>
        <w:sz w:val="24"/>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b w:val="0"/>
        <w:i w:val="0"/>
        <w:sz w:val="24"/>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6"/>
    <w:multiLevelType w:val="multilevel"/>
    <w:tmpl w:val="00000006"/>
    <w:name w:val="WW8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nsid w:val="00000007"/>
    <w:multiLevelType w:val="singleLevel"/>
    <w:tmpl w:val="28F47EE4"/>
    <w:name w:val="WW8Num6"/>
    <w:lvl w:ilvl="0">
      <w:start w:val="1"/>
      <w:numFmt w:val="decimal"/>
      <w:lvlText w:val="%1)"/>
      <w:lvlJc w:val="left"/>
      <w:pPr>
        <w:tabs>
          <w:tab w:val="num" w:pos="720"/>
        </w:tabs>
        <w:ind w:left="720" w:hanging="360"/>
      </w:pPr>
      <w:rPr>
        <w:rFonts w:ascii="Times New Roman" w:hAnsi="Times New Roman" w:cs="Times New Roman" w:hint="default"/>
        <w:b/>
        <w:i/>
      </w:rPr>
    </w:lvl>
  </w:abstractNum>
  <w:abstractNum w:abstractNumId="5">
    <w:nsid w:val="00000008"/>
    <w:multiLevelType w:val="multilevel"/>
    <w:tmpl w:val="00000008"/>
    <w:name w:val="WW8Num7"/>
    <w:lvl w:ilvl="0">
      <w:start w:val="1"/>
      <w:numFmt w:val="decimal"/>
      <w:lvlText w:val="%1)"/>
      <w:lvlJc w:val="left"/>
      <w:pPr>
        <w:tabs>
          <w:tab w:val="num" w:pos="0"/>
        </w:tabs>
        <w:ind w:left="720" w:hanging="360"/>
      </w:pPr>
      <w:rPr>
        <w:rFonts w:cs="Times New Roman"/>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9"/>
    <w:multiLevelType w:val="multilevel"/>
    <w:tmpl w:val="00000009"/>
    <w:name w:val="WW8Num8"/>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A"/>
    <w:multiLevelType w:val="multilevel"/>
    <w:tmpl w:val="C01EF5C0"/>
    <w:name w:val="WW8Num9"/>
    <w:lvl w:ilvl="0">
      <w:start w:val="1"/>
      <w:numFmt w:val="bullet"/>
      <w:lvlText w:val=""/>
      <w:lvlJc w:val="left"/>
      <w:pPr>
        <w:tabs>
          <w:tab w:val="num" w:pos="270"/>
        </w:tabs>
        <w:ind w:left="990" w:hanging="360"/>
      </w:pPr>
      <w:rPr>
        <w:rFonts w:ascii="Symbol" w:hAnsi="Symbol" w:hint="default"/>
        <w:b w:val="0"/>
        <w:sz w:val="2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nsid w:val="0000000B"/>
    <w:multiLevelType w:val="singleLevel"/>
    <w:tmpl w:val="5E3234D8"/>
    <w:name w:val="WW8Num10"/>
    <w:lvl w:ilvl="0">
      <w:start w:val="1"/>
      <w:numFmt w:val="decimal"/>
      <w:lvlText w:val="%1)"/>
      <w:lvlJc w:val="left"/>
      <w:pPr>
        <w:tabs>
          <w:tab w:val="num" w:pos="-73"/>
        </w:tabs>
        <w:ind w:left="1637" w:hanging="360"/>
      </w:pPr>
      <w:rPr>
        <w:rFonts w:cs="Times New Roman"/>
        <w:b w:val="0"/>
      </w:rPr>
    </w:lvl>
  </w:abstractNum>
  <w:abstractNum w:abstractNumId="9">
    <w:nsid w:val="0000000C"/>
    <w:multiLevelType w:val="singleLevel"/>
    <w:tmpl w:val="9BD47CFE"/>
    <w:name w:val="WW8Num11"/>
    <w:lvl w:ilvl="0">
      <w:start w:val="1"/>
      <w:numFmt w:val="decimal"/>
      <w:lvlText w:val="%1)"/>
      <w:lvlJc w:val="left"/>
      <w:pPr>
        <w:tabs>
          <w:tab w:val="num" w:pos="720"/>
        </w:tabs>
        <w:ind w:left="720" w:hanging="360"/>
      </w:pPr>
      <w:rPr>
        <w:rFonts w:cs="Times New Roman"/>
        <w:b/>
      </w:rPr>
    </w:lvl>
  </w:abstractNum>
  <w:abstractNum w:abstractNumId="10">
    <w:nsid w:val="0000000D"/>
    <w:multiLevelType w:val="singleLevel"/>
    <w:tmpl w:val="9EACC99E"/>
    <w:name w:val="WW8Num12"/>
    <w:lvl w:ilvl="0">
      <w:start w:val="1"/>
      <w:numFmt w:val="decimal"/>
      <w:lvlText w:val="%1)"/>
      <w:lvlJc w:val="left"/>
      <w:pPr>
        <w:tabs>
          <w:tab w:val="num" w:pos="-73"/>
        </w:tabs>
        <w:ind w:left="1637" w:hanging="360"/>
      </w:pPr>
      <w:rPr>
        <w:rFonts w:cs="Times New Roman"/>
        <w:b w:val="0"/>
      </w:rPr>
    </w:lvl>
  </w:abstractNum>
  <w:abstractNum w:abstractNumId="11">
    <w:nsid w:val="0000000E"/>
    <w:multiLevelType w:val="singleLevel"/>
    <w:tmpl w:val="0000000E"/>
    <w:name w:val="WW8Num48"/>
    <w:lvl w:ilvl="0">
      <w:start w:val="1"/>
      <w:numFmt w:val="bullet"/>
      <w:lvlText w:val=""/>
      <w:lvlJc w:val="left"/>
      <w:pPr>
        <w:tabs>
          <w:tab w:val="num" w:pos="0"/>
        </w:tabs>
        <w:ind w:left="720" w:hanging="360"/>
      </w:pPr>
      <w:rPr>
        <w:rFonts w:ascii="Symbol" w:hAnsi="Symbol"/>
      </w:rPr>
    </w:lvl>
  </w:abstractNum>
  <w:abstractNum w:abstractNumId="12">
    <w:nsid w:val="0000000F"/>
    <w:multiLevelType w:val="singleLevel"/>
    <w:tmpl w:val="0000000F"/>
    <w:name w:val="WW8Num27"/>
    <w:lvl w:ilvl="0">
      <w:start w:val="1"/>
      <w:numFmt w:val="bullet"/>
      <w:lvlText w:val="-"/>
      <w:lvlJc w:val="left"/>
      <w:pPr>
        <w:tabs>
          <w:tab w:val="num" w:pos="720"/>
        </w:tabs>
        <w:ind w:left="720" w:hanging="360"/>
      </w:pPr>
      <w:rPr>
        <w:rFonts w:ascii="Arial" w:hAnsi="Arial"/>
      </w:rPr>
    </w:lvl>
  </w:abstractNum>
  <w:abstractNum w:abstractNumId="13">
    <w:nsid w:val="00000011"/>
    <w:multiLevelType w:val="singleLevel"/>
    <w:tmpl w:val="00000011"/>
    <w:name w:val="WW8Num17"/>
    <w:lvl w:ilvl="0">
      <w:start w:val="1"/>
      <w:numFmt w:val="bullet"/>
      <w:lvlText w:val=""/>
      <w:lvlJc w:val="left"/>
      <w:pPr>
        <w:tabs>
          <w:tab w:val="num" w:pos="720"/>
        </w:tabs>
        <w:ind w:left="720" w:hanging="360"/>
      </w:pPr>
      <w:rPr>
        <w:rFonts w:ascii="Symbol" w:hAnsi="Symbol"/>
      </w:rPr>
    </w:lvl>
  </w:abstractNum>
  <w:abstractNum w:abstractNumId="14">
    <w:nsid w:val="00000014"/>
    <w:multiLevelType w:val="multilevel"/>
    <w:tmpl w:val="268E78DE"/>
    <w:name w:val="WW8Num20"/>
    <w:lvl w:ilvl="0">
      <w:start w:val="1"/>
      <w:numFmt w:val="bullet"/>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0"/>
        </w:tabs>
        <w:ind w:left="2160" w:hanging="360"/>
      </w:pPr>
      <w:rPr>
        <w:rFonts w:ascii="Wingdings" w:hAnsi="Wingdings"/>
        <w:color w:val="auto"/>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color w:val="auto"/>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color w:val="auto"/>
      </w:rPr>
    </w:lvl>
  </w:abstractNum>
  <w:abstractNum w:abstractNumId="15">
    <w:nsid w:val="00000017"/>
    <w:multiLevelType w:val="singleLevel"/>
    <w:tmpl w:val="00000017"/>
    <w:name w:val="WW8Num23"/>
    <w:lvl w:ilvl="0">
      <w:start w:val="1"/>
      <w:numFmt w:val="bullet"/>
      <w:lvlText w:val=""/>
      <w:lvlJc w:val="left"/>
      <w:pPr>
        <w:tabs>
          <w:tab w:val="num" w:pos="0"/>
        </w:tabs>
        <w:ind w:left="720" w:hanging="360"/>
      </w:pPr>
      <w:rPr>
        <w:rFonts w:ascii="Symbol" w:hAnsi="Symbol"/>
      </w:rPr>
    </w:lvl>
  </w:abstractNum>
  <w:abstractNum w:abstractNumId="16">
    <w:nsid w:val="00000023"/>
    <w:multiLevelType w:val="singleLevel"/>
    <w:tmpl w:val="00000023"/>
    <w:name w:val="WW8Num35"/>
    <w:lvl w:ilvl="0">
      <w:start w:val="1"/>
      <w:numFmt w:val="bullet"/>
      <w:lvlText w:val=""/>
      <w:lvlJc w:val="left"/>
      <w:pPr>
        <w:tabs>
          <w:tab w:val="num" w:pos="0"/>
        </w:tabs>
        <w:ind w:left="720" w:hanging="360"/>
      </w:pPr>
      <w:rPr>
        <w:rFonts w:ascii="Wingdings" w:hAnsi="Wingdings"/>
      </w:rPr>
    </w:lvl>
  </w:abstractNum>
  <w:abstractNum w:abstractNumId="17">
    <w:nsid w:val="00000025"/>
    <w:multiLevelType w:val="multilevel"/>
    <w:tmpl w:val="408A7EBC"/>
    <w:name w:val="WW8Num37"/>
    <w:lvl w:ilvl="0">
      <w:start w:val="1"/>
      <w:numFmt w:val="decimal"/>
      <w:lvlText w:val="%1."/>
      <w:lvlJc w:val="left"/>
      <w:pPr>
        <w:tabs>
          <w:tab w:val="num" w:pos="720"/>
        </w:tabs>
      </w:pPr>
      <w:rPr>
        <w:rFonts w:cs="Times New Roman"/>
      </w:rPr>
    </w:lvl>
    <w:lvl w:ilvl="1">
      <w:start w:val="2"/>
      <w:numFmt w:val="decimal"/>
      <w:lvlText w:val="%1.%2."/>
      <w:lvlJc w:val="left"/>
      <w:pPr>
        <w:tabs>
          <w:tab w:val="num" w:pos="1080"/>
        </w:tabs>
      </w:pPr>
      <w:rPr>
        <w:rFonts w:cs="Times New Roman"/>
      </w:rPr>
    </w:lvl>
    <w:lvl w:ilvl="2">
      <w:start w:val="1"/>
      <w:numFmt w:val="decimal"/>
      <w:lvlText w:val="%1.%2.%3."/>
      <w:lvlJc w:val="left"/>
      <w:pPr>
        <w:tabs>
          <w:tab w:val="num" w:pos="1440"/>
        </w:tabs>
      </w:pPr>
      <w:rPr>
        <w:rFonts w:cs="Times New Roman"/>
      </w:rPr>
    </w:lvl>
    <w:lvl w:ilvl="3">
      <w:start w:val="1"/>
      <w:numFmt w:val="decimal"/>
      <w:lvlText w:val="%1.%2.%3.%4."/>
      <w:lvlJc w:val="left"/>
      <w:pPr>
        <w:tabs>
          <w:tab w:val="num" w:pos="1800"/>
        </w:tabs>
      </w:pPr>
      <w:rPr>
        <w:rFonts w:cs="Times New Roman"/>
      </w:rPr>
    </w:lvl>
    <w:lvl w:ilvl="4">
      <w:start w:val="1"/>
      <w:numFmt w:val="decimal"/>
      <w:lvlText w:val="%1.%2.%3.%4.%5."/>
      <w:lvlJc w:val="left"/>
      <w:pPr>
        <w:tabs>
          <w:tab w:val="num" w:pos="2520"/>
        </w:tabs>
      </w:pPr>
      <w:rPr>
        <w:rFonts w:cs="Times New Roman"/>
      </w:rPr>
    </w:lvl>
    <w:lvl w:ilvl="5">
      <w:start w:val="1"/>
      <w:numFmt w:val="decimal"/>
      <w:lvlText w:val="%1.%2.%3.%4.%5.%6."/>
      <w:lvlJc w:val="left"/>
      <w:pPr>
        <w:tabs>
          <w:tab w:val="num" w:pos="2880"/>
        </w:tabs>
      </w:pPr>
      <w:rPr>
        <w:rFonts w:cs="Times New Roman"/>
      </w:rPr>
    </w:lvl>
    <w:lvl w:ilvl="6">
      <w:start w:val="1"/>
      <w:numFmt w:val="decimal"/>
      <w:lvlText w:val="%1.%2.%3.%4.%5.%6.%7."/>
      <w:lvlJc w:val="left"/>
      <w:pPr>
        <w:tabs>
          <w:tab w:val="num" w:pos="3600"/>
        </w:tabs>
      </w:pPr>
      <w:rPr>
        <w:rFonts w:cs="Times New Roman"/>
      </w:rPr>
    </w:lvl>
    <w:lvl w:ilvl="7">
      <w:start w:val="1"/>
      <w:numFmt w:val="decimal"/>
      <w:lvlText w:val="%1.%2.%3.%4.%5.%6.%7.%8."/>
      <w:lvlJc w:val="left"/>
      <w:pPr>
        <w:tabs>
          <w:tab w:val="num" w:pos="3960"/>
        </w:tabs>
      </w:pPr>
      <w:rPr>
        <w:rFonts w:cs="Times New Roman"/>
      </w:rPr>
    </w:lvl>
    <w:lvl w:ilvl="8">
      <w:start w:val="1"/>
      <w:numFmt w:val="decimal"/>
      <w:lvlText w:val="%1.%2.%3.%4.%5.%6.%7.%8.%9."/>
      <w:lvlJc w:val="left"/>
      <w:pPr>
        <w:tabs>
          <w:tab w:val="num" w:pos="4680"/>
        </w:tabs>
      </w:pPr>
      <w:rPr>
        <w:rFonts w:cs="Times New Roman"/>
      </w:rPr>
    </w:lvl>
  </w:abstractNum>
  <w:abstractNum w:abstractNumId="18">
    <w:nsid w:val="00000029"/>
    <w:multiLevelType w:val="singleLevel"/>
    <w:tmpl w:val="00000029"/>
    <w:name w:val="WW8Num41"/>
    <w:lvl w:ilvl="0">
      <w:start w:val="1"/>
      <w:numFmt w:val="bullet"/>
      <w:lvlText w:val="·"/>
      <w:lvlJc w:val="left"/>
      <w:pPr>
        <w:tabs>
          <w:tab w:val="num" w:pos="720"/>
        </w:tabs>
      </w:pPr>
      <w:rPr>
        <w:rFonts w:ascii="Symbol" w:hAnsi="Symbol"/>
      </w:rPr>
    </w:lvl>
  </w:abstractNum>
  <w:abstractNum w:abstractNumId="19">
    <w:nsid w:val="01640FE3"/>
    <w:multiLevelType w:val="hybridMultilevel"/>
    <w:tmpl w:val="56AEB08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04403ADD"/>
    <w:multiLevelType w:val="hybridMultilevel"/>
    <w:tmpl w:val="31E475F4"/>
    <w:name w:val="WW8Num13"/>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nsid w:val="05F64B87"/>
    <w:multiLevelType w:val="hybridMultilevel"/>
    <w:tmpl w:val="58F2C08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3">
    <w:nsid w:val="093C04E6"/>
    <w:multiLevelType w:val="hybridMultilevel"/>
    <w:tmpl w:val="6A4443AA"/>
    <w:lvl w:ilvl="0" w:tplc="0409000F">
      <w:start w:val="1"/>
      <w:numFmt w:val="bullet"/>
      <w:lvlText w:val=""/>
      <w:lvlJc w:val="left"/>
      <w:pPr>
        <w:tabs>
          <w:tab w:val="num" w:pos="907"/>
        </w:tabs>
        <w:ind w:left="907" w:hanging="170"/>
      </w:pPr>
      <w:rPr>
        <w:rFonts w:ascii="Symbol" w:hAnsi="Symbol" w:hint="default"/>
        <w:b w:val="0"/>
        <w:i w:val="0"/>
        <w:sz w:val="20"/>
      </w:rPr>
    </w:lvl>
    <w:lvl w:ilvl="1" w:tplc="04090019">
      <w:start w:val="1"/>
      <w:numFmt w:val="decimal"/>
      <w:lvlText w:val="%2."/>
      <w:lvlJc w:val="left"/>
      <w:pPr>
        <w:tabs>
          <w:tab w:val="num" w:pos="360"/>
        </w:tabs>
        <w:ind w:left="36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pStyle w:val="Heading4"/>
      <w:lvlText w:val="%4."/>
      <w:lvlJc w:val="left"/>
      <w:pPr>
        <w:tabs>
          <w:tab w:val="num" w:pos="2880"/>
        </w:tabs>
        <w:ind w:left="2880" w:hanging="360"/>
      </w:pPr>
      <w:rPr>
        <w:rFonts w:cs="Times New Roman"/>
      </w:rPr>
    </w:lvl>
    <w:lvl w:ilvl="4" w:tplc="04090019">
      <w:start w:val="1"/>
      <w:numFmt w:val="decimal"/>
      <w:pStyle w:val="Heading5"/>
      <w:lvlText w:val="%5."/>
      <w:lvlJc w:val="left"/>
      <w:pPr>
        <w:tabs>
          <w:tab w:val="num" w:pos="3600"/>
        </w:tabs>
        <w:ind w:left="3600" w:hanging="360"/>
      </w:pPr>
      <w:rPr>
        <w:rFonts w:cs="Times New Roman"/>
      </w:rPr>
    </w:lvl>
    <w:lvl w:ilvl="5" w:tplc="0409001B">
      <w:start w:val="1"/>
      <w:numFmt w:val="decimal"/>
      <w:pStyle w:val="Heading6"/>
      <w:lvlText w:val="%6."/>
      <w:lvlJc w:val="left"/>
      <w:pPr>
        <w:tabs>
          <w:tab w:val="num" w:pos="4320"/>
        </w:tabs>
        <w:ind w:left="4320" w:hanging="360"/>
      </w:pPr>
      <w:rPr>
        <w:rFonts w:cs="Times New Roman"/>
      </w:rPr>
    </w:lvl>
    <w:lvl w:ilvl="6" w:tplc="0409000F">
      <w:start w:val="1"/>
      <w:numFmt w:val="decimal"/>
      <w:pStyle w:val="Heading7"/>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nsid w:val="0C8044A2"/>
    <w:multiLevelType w:val="multilevel"/>
    <w:tmpl w:val="00000003"/>
    <w:lvl w:ilvl="0">
      <w:start w:val="1"/>
      <w:numFmt w:val="decimal"/>
      <w:lvlText w:val="%1."/>
      <w:lvlJc w:val="left"/>
      <w:pPr>
        <w:tabs>
          <w:tab w:val="num" w:pos="2476"/>
        </w:tabs>
        <w:ind w:left="3196" w:hanging="360"/>
      </w:pPr>
      <w:rPr>
        <w:rFonts w:cs="Times New Roman"/>
      </w:rPr>
    </w:lvl>
    <w:lvl w:ilvl="1">
      <w:start w:val="1"/>
      <w:numFmt w:val="decimal"/>
      <w:lvlText w:val="%1.%2."/>
      <w:lvlJc w:val="left"/>
      <w:pPr>
        <w:tabs>
          <w:tab w:val="num" w:pos="2476"/>
        </w:tabs>
        <w:ind w:left="3826" w:hanging="720"/>
      </w:pPr>
      <w:rPr>
        <w:rFonts w:cs="Times New Roman"/>
        <w:b/>
        <w:i w:val="0"/>
        <w:sz w:val="24"/>
        <w:szCs w:val="24"/>
      </w:rPr>
    </w:lvl>
    <w:lvl w:ilvl="2">
      <w:start w:val="1"/>
      <w:numFmt w:val="decimal"/>
      <w:lvlText w:val="%1.%2.%3."/>
      <w:lvlJc w:val="left"/>
      <w:pPr>
        <w:tabs>
          <w:tab w:val="num" w:pos="2476"/>
        </w:tabs>
        <w:ind w:left="3556" w:hanging="720"/>
      </w:pPr>
      <w:rPr>
        <w:rFonts w:cs="Times New Roman"/>
      </w:rPr>
    </w:lvl>
    <w:lvl w:ilvl="3">
      <w:start w:val="1"/>
      <w:numFmt w:val="decimal"/>
      <w:lvlText w:val="%1.%2.%3.%4."/>
      <w:lvlJc w:val="left"/>
      <w:pPr>
        <w:tabs>
          <w:tab w:val="num" w:pos="2476"/>
        </w:tabs>
        <w:ind w:left="3916" w:hanging="1080"/>
      </w:pPr>
      <w:rPr>
        <w:rFonts w:cs="Times New Roman"/>
      </w:rPr>
    </w:lvl>
    <w:lvl w:ilvl="4">
      <w:start w:val="1"/>
      <w:numFmt w:val="decimal"/>
      <w:lvlText w:val="%1.%2.%3.%4.%5."/>
      <w:lvlJc w:val="left"/>
      <w:pPr>
        <w:tabs>
          <w:tab w:val="num" w:pos="2476"/>
        </w:tabs>
        <w:ind w:left="4276" w:hanging="1440"/>
      </w:pPr>
      <w:rPr>
        <w:rFonts w:cs="Times New Roman"/>
      </w:rPr>
    </w:lvl>
    <w:lvl w:ilvl="5">
      <w:start w:val="1"/>
      <w:numFmt w:val="decimal"/>
      <w:lvlText w:val="%1.%2.%3.%4.%5.%6."/>
      <w:lvlJc w:val="left"/>
      <w:pPr>
        <w:tabs>
          <w:tab w:val="num" w:pos="2476"/>
        </w:tabs>
        <w:ind w:left="4276" w:hanging="1440"/>
      </w:pPr>
      <w:rPr>
        <w:rFonts w:cs="Times New Roman"/>
      </w:rPr>
    </w:lvl>
    <w:lvl w:ilvl="6">
      <w:start w:val="1"/>
      <w:numFmt w:val="decimal"/>
      <w:lvlText w:val="%1.%2.%3.%4.%5.%6.%7."/>
      <w:lvlJc w:val="left"/>
      <w:pPr>
        <w:tabs>
          <w:tab w:val="num" w:pos="2476"/>
        </w:tabs>
        <w:ind w:left="4636" w:hanging="1800"/>
      </w:pPr>
      <w:rPr>
        <w:rFonts w:cs="Times New Roman"/>
      </w:rPr>
    </w:lvl>
    <w:lvl w:ilvl="7">
      <w:start w:val="1"/>
      <w:numFmt w:val="decimal"/>
      <w:lvlText w:val="%1.%2.%3.%4.%5.%6.%7.%8."/>
      <w:lvlJc w:val="left"/>
      <w:pPr>
        <w:tabs>
          <w:tab w:val="num" w:pos="2476"/>
        </w:tabs>
        <w:ind w:left="4996" w:hanging="2160"/>
      </w:pPr>
      <w:rPr>
        <w:rFonts w:cs="Times New Roman"/>
      </w:rPr>
    </w:lvl>
    <w:lvl w:ilvl="8">
      <w:start w:val="1"/>
      <w:numFmt w:val="decimal"/>
      <w:lvlText w:val="%1.%2.%3.%4.%5.%6.%7.%8.%9."/>
      <w:lvlJc w:val="left"/>
      <w:pPr>
        <w:tabs>
          <w:tab w:val="num" w:pos="2476"/>
        </w:tabs>
        <w:ind w:left="4996" w:hanging="2160"/>
      </w:pPr>
      <w:rPr>
        <w:rFonts w:cs="Times New Roman"/>
      </w:rPr>
    </w:lvl>
  </w:abstractNum>
  <w:abstractNum w:abstractNumId="25">
    <w:nsid w:val="0CCE744F"/>
    <w:multiLevelType w:val="hybridMultilevel"/>
    <w:tmpl w:val="F1B8DE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47B60C7"/>
    <w:multiLevelType w:val="hybridMultilevel"/>
    <w:tmpl w:val="A022DFC0"/>
    <w:lvl w:ilvl="0" w:tplc="68805CBC">
      <w:start w:val="1"/>
      <w:numFmt w:val="decimal"/>
      <w:lvlText w:val="%1)"/>
      <w:lvlJc w:val="left"/>
      <w:pPr>
        <w:ind w:left="720" w:hanging="36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9">
    <w:nsid w:val="2C6E421F"/>
    <w:multiLevelType w:val="multilevel"/>
    <w:tmpl w:val="0409001D"/>
    <w:styleLink w:val="Style1"/>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nsid w:val="2DA25568"/>
    <w:multiLevelType w:val="hybridMultilevel"/>
    <w:tmpl w:val="8104039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4">
    <w:nsid w:val="37557CBC"/>
    <w:multiLevelType w:val="hybridMultilevel"/>
    <w:tmpl w:val="BA968EC8"/>
    <w:lvl w:ilvl="0" w:tplc="EEDAD51E">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nsid w:val="39786766"/>
    <w:multiLevelType w:val="hybridMultilevel"/>
    <w:tmpl w:val="26A626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34F65EB"/>
    <w:multiLevelType w:val="hybridMultilevel"/>
    <w:tmpl w:val="E3444F12"/>
    <w:lvl w:ilvl="0" w:tplc="A6ACC11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46F7247E"/>
    <w:multiLevelType w:val="hybridMultilevel"/>
    <w:tmpl w:val="A022DFC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48CF7A79"/>
    <w:multiLevelType w:val="hybridMultilevel"/>
    <w:tmpl w:val="26A626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8F648DB"/>
    <w:multiLevelType w:val="hybridMultilevel"/>
    <w:tmpl w:val="296EC172"/>
    <w:lvl w:ilvl="0" w:tplc="04090011">
      <w:numFmt w:val="bullet"/>
      <w:lvlText w:val="-"/>
      <w:lvlJc w:val="left"/>
      <w:pPr>
        <w:ind w:left="1637" w:hanging="360"/>
      </w:pPr>
      <w:rPr>
        <w:rFonts w:ascii="Arial" w:eastAsia="Times New Roman" w:hAnsi="Arial" w:hint="default"/>
      </w:rPr>
    </w:lvl>
    <w:lvl w:ilvl="1" w:tplc="04090019" w:tentative="1">
      <w:start w:val="1"/>
      <w:numFmt w:val="bullet"/>
      <w:lvlText w:val="o"/>
      <w:lvlJc w:val="left"/>
      <w:pPr>
        <w:ind w:left="2357" w:hanging="360"/>
      </w:pPr>
      <w:rPr>
        <w:rFonts w:ascii="Courier New" w:hAnsi="Courier New" w:hint="default"/>
      </w:rPr>
    </w:lvl>
    <w:lvl w:ilvl="2" w:tplc="0409001B" w:tentative="1">
      <w:start w:val="1"/>
      <w:numFmt w:val="bullet"/>
      <w:lvlText w:val=""/>
      <w:lvlJc w:val="left"/>
      <w:pPr>
        <w:ind w:left="3077" w:hanging="360"/>
      </w:pPr>
      <w:rPr>
        <w:rFonts w:ascii="Wingdings" w:hAnsi="Wingdings" w:hint="default"/>
      </w:rPr>
    </w:lvl>
    <w:lvl w:ilvl="3" w:tplc="0409000F" w:tentative="1">
      <w:start w:val="1"/>
      <w:numFmt w:val="bullet"/>
      <w:lvlText w:val=""/>
      <w:lvlJc w:val="left"/>
      <w:pPr>
        <w:ind w:left="3797" w:hanging="360"/>
      </w:pPr>
      <w:rPr>
        <w:rFonts w:ascii="Symbol" w:hAnsi="Symbol" w:hint="default"/>
      </w:rPr>
    </w:lvl>
    <w:lvl w:ilvl="4" w:tplc="04090019" w:tentative="1">
      <w:start w:val="1"/>
      <w:numFmt w:val="bullet"/>
      <w:lvlText w:val="o"/>
      <w:lvlJc w:val="left"/>
      <w:pPr>
        <w:ind w:left="4517" w:hanging="360"/>
      </w:pPr>
      <w:rPr>
        <w:rFonts w:ascii="Courier New" w:hAnsi="Courier New" w:hint="default"/>
      </w:rPr>
    </w:lvl>
    <w:lvl w:ilvl="5" w:tplc="0409001B" w:tentative="1">
      <w:start w:val="1"/>
      <w:numFmt w:val="bullet"/>
      <w:lvlText w:val=""/>
      <w:lvlJc w:val="left"/>
      <w:pPr>
        <w:ind w:left="5237" w:hanging="360"/>
      </w:pPr>
      <w:rPr>
        <w:rFonts w:ascii="Wingdings" w:hAnsi="Wingdings" w:hint="default"/>
      </w:rPr>
    </w:lvl>
    <w:lvl w:ilvl="6" w:tplc="0409000F" w:tentative="1">
      <w:start w:val="1"/>
      <w:numFmt w:val="bullet"/>
      <w:lvlText w:val=""/>
      <w:lvlJc w:val="left"/>
      <w:pPr>
        <w:ind w:left="5957" w:hanging="360"/>
      </w:pPr>
      <w:rPr>
        <w:rFonts w:ascii="Symbol" w:hAnsi="Symbol" w:hint="default"/>
      </w:rPr>
    </w:lvl>
    <w:lvl w:ilvl="7" w:tplc="04090019" w:tentative="1">
      <w:start w:val="1"/>
      <w:numFmt w:val="bullet"/>
      <w:lvlText w:val="o"/>
      <w:lvlJc w:val="left"/>
      <w:pPr>
        <w:ind w:left="6677" w:hanging="360"/>
      </w:pPr>
      <w:rPr>
        <w:rFonts w:ascii="Courier New" w:hAnsi="Courier New" w:hint="default"/>
      </w:rPr>
    </w:lvl>
    <w:lvl w:ilvl="8" w:tplc="0409001B" w:tentative="1">
      <w:start w:val="1"/>
      <w:numFmt w:val="bullet"/>
      <w:lvlText w:val=""/>
      <w:lvlJc w:val="left"/>
      <w:pPr>
        <w:ind w:left="7397" w:hanging="360"/>
      </w:pPr>
      <w:rPr>
        <w:rFonts w:ascii="Wingdings" w:hAnsi="Wingdings" w:hint="default"/>
      </w:rPr>
    </w:lvl>
  </w:abstractNum>
  <w:abstractNum w:abstractNumId="41">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nsid w:val="4D5E4E68"/>
    <w:multiLevelType w:val="hybridMultilevel"/>
    <w:tmpl w:val="DA72F208"/>
    <w:lvl w:ilvl="0" w:tplc="F5D447B4">
      <w:start w:val="1"/>
      <w:numFmt w:val="decimal"/>
      <w:lvlText w:val="%1)"/>
      <w:lvlJc w:val="left"/>
      <w:pPr>
        <w:ind w:left="1620" w:hanging="360"/>
      </w:pPr>
      <w:rPr>
        <w:rFonts w:cs="Times New Roman" w:hint="default"/>
      </w:rPr>
    </w:lvl>
    <w:lvl w:ilvl="1" w:tplc="04090003" w:tentative="1">
      <w:start w:val="1"/>
      <w:numFmt w:val="lowerLetter"/>
      <w:lvlText w:val="%2."/>
      <w:lvlJc w:val="left"/>
      <w:pPr>
        <w:ind w:left="2340" w:hanging="360"/>
      </w:pPr>
      <w:rPr>
        <w:rFonts w:cs="Times New Roman"/>
      </w:rPr>
    </w:lvl>
    <w:lvl w:ilvl="2" w:tplc="04090005" w:tentative="1">
      <w:start w:val="1"/>
      <w:numFmt w:val="lowerRoman"/>
      <w:lvlText w:val="%3."/>
      <w:lvlJc w:val="right"/>
      <w:pPr>
        <w:ind w:left="3060" w:hanging="180"/>
      </w:pPr>
      <w:rPr>
        <w:rFonts w:cs="Times New Roman"/>
      </w:rPr>
    </w:lvl>
    <w:lvl w:ilvl="3" w:tplc="04090001" w:tentative="1">
      <w:start w:val="1"/>
      <w:numFmt w:val="decimal"/>
      <w:lvlText w:val="%4."/>
      <w:lvlJc w:val="left"/>
      <w:pPr>
        <w:ind w:left="3780" w:hanging="360"/>
      </w:pPr>
      <w:rPr>
        <w:rFonts w:cs="Times New Roman"/>
      </w:rPr>
    </w:lvl>
    <w:lvl w:ilvl="4" w:tplc="04090003" w:tentative="1">
      <w:start w:val="1"/>
      <w:numFmt w:val="lowerLetter"/>
      <w:lvlText w:val="%5."/>
      <w:lvlJc w:val="left"/>
      <w:pPr>
        <w:ind w:left="4500" w:hanging="360"/>
      </w:pPr>
      <w:rPr>
        <w:rFonts w:cs="Times New Roman"/>
      </w:rPr>
    </w:lvl>
    <w:lvl w:ilvl="5" w:tplc="04090005" w:tentative="1">
      <w:start w:val="1"/>
      <w:numFmt w:val="lowerRoman"/>
      <w:lvlText w:val="%6."/>
      <w:lvlJc w:val="right"/>
      <w:pPr>
        <w:ind w:left="5220" w:hanging="180"/>
      </w:pPr>
      <w:rPr>
        <w:rFonts w:cs="Times New Roman"/>
      </w:rPr>
    </w:lvl>
    <w:lvl w:ilvl="6" w:tplc="04090001" w:tentative="1">
      <w:start w:val="1"/>
      <w:numFmt w:val="decimal"/>
      <w:lvlText w:val="%7."/>
      <w:lvlJc w:val="left"/>
      <w:pPr>
        <w:ind w:left="5940" w:hanging="360"/>
      </w:pPr>
      <w:rPr>
        <w:rFonts w:cs="Times New Roman"/>
      </w:rPr>
    </w:lvl>
    <w:lvl w:ilvl="7" w:tplc="04090003" w:tentative="1">
      <w:start w:val="1"/>
      <w:numFmt w:val="lowerLetter"/>
      <w:lvlText w:val="%8."/>
      <w:lvlJc w:val="left"/>
      <w:pPr>
        <w:ind w:left="6660" w:hanging="360"/>
      </w:pPr>
      <w:rPr>
        <w:rFonts w:cs="Times New Roman"/>
      </w:rPr>
    </w:lvl>
    <w:lvl w:ilvl="8" w:tplc="04090005" w:tentative="1">
      <w:start w:val="1"/>
      <w:numFmt w:val="lowerRoman"/>
      <w:lvlText w:val="%9."/>
      <w:lvlJc w:val="right"/>
      <w:pPr>
        <w:ind w:left="7380" w:hanging="180"/>
      </w:pPr>
      <w:rPr>
        <w:rFonts w:cs="Times New Roman"/>
      </w:rPr>
    </w:lvl>
  </w:abstractNum>
  <w:abstractNum w:abstractNumId="43">
    <w:nsid w:val="50C56AEF"/>
    <w:multiLevelType w:val="hybridMultilevel"/>
    <w:tmpl w:val="0A9C4C24"/>
    <w:lvl w:ilvl="0" w:tplc="8E78340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53D85C3D"/>
    <w:multiLevelType w:val="hybridMultilevel"/>
    <w:tmpl w:val="9086E0E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550A282B"/>
    <w:multiLevelType w:val="hybridMultilevel"/>
    <w:tmpl w:val="58E00EC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7">
    <w:nsid w:val="5C9A5069"/>
    <w:multiLevelType w:val="hybridMultilevel"/>
    <w:tmpl w:val="C9265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27E3B24"/>
    <w:multiLevelType w:val="hybridMultilevel"/>
    <w:tmpl w:val="A022DF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nsid w:val="68817787"/>
    <w:multiLevelType w:val="hybridMultilevel"/>
    <w:tmpl w:val="81DEB7C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6B8B0D9D"/>
    <w:multiLevelType w:val="hybridMultilevel"/>
    <w:tmpl w:val="65A03882"/>
    <w:lvl w:ilvl="0" w:tplc="5EAA0ECE">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DFB77B4"/>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2">
    <w:nsid w:val="6E377BC0"/>
    <w:multiLevelType w:val="hybridMultilevel"/>
    <w:tmpl w:val="A426CB1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3">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4">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5">
    <w:nsid w:val="78D70F9D"/>
    <w:multiLevelType w:val="hybridMultilevel"/>
    <w:tmpl w:val="789EA47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nsid w:val="7B025268"/>
    <w:multiLevelType w:val="hybridMultilevel"/>
    <w:tmpl w:val="636A4558"/>
    <w:lvl w:ilvl="0" w:tplc="04090005">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7">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8">
    <w:nsid w:val="7E8F0EB6"/>
    <w:multiLevelType w:val="multilevel"/>
    <w:tmpl w:val="2618B99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3"/>
  </w:num>
  <w:num w:numId="2">
    <w:abstractNumId w:val="29"/>
  </w:num>
  <w:num w:numId="3">
    <w:abstractNumId w:val="0"/>
  </w:num>
  <w:num w:numId="4">
    <w:abstractNumId w:val="1"/>
  </w:num>
  <w:num w:numId="5">
    <w:abstractNumId w:val="4"/>
  </w:num>
  <w:num w:numId="6">
    <w:abstractNumId w:val="2"/>
  </w:num>
  <w:num w:numId="7">
    <w:abstractNumId w:val="3"/>
  </w:num>
  <w:num w:numId="8">
    <w:abstractNumId w:val="40"/>
  </w:num>
  <w:num w:numId="9">
    <w:abstractNumId w:val="43"/>
  </w:num>
  <w:num w:numId="10">
    <w:abstractNumId w:val="55"/>
  </w:num>
  <w:num w:numId="11">
    <w:abstractNumId w:val="30"/>
  </w:num>
  <w:num w:numId="12">
    <w:abstractNumId w:val="42"/>
  </w:num>
  <w:num w:numId="13">
    <w:abstractNumId w:val="38"/>
  </w:num>
  <w:num w:numId="14">
    <w:abstractNumId w:val="48"/>
  </w:num>
  <w:num w:numId="15">
    <w:abstractNumId w:val="37"/>
  </w:num>
  <w:num w:numId="16">
    <w:abstractNumId w:val="28"/>
  </w:num>
  <w:num w:numId="17">
    <w:abstractNumId w:val="58"/>
  </w:num>
  <w:num w:numId="18">
    <w:abstractNumId w:val="52"/>
  </w:num>
  <w:num w:numId="19">
    <w:abstractNumId w:val="21"/>
  </w:num>
  <w:num w:numId="20">
    <w:abstractNumId w:val="39"/>
  </w:num>
  <w:num w:numId="21">
    <w:abstractNumId w:val="25"/>
  </w:num>
  <w:num w:numId="22">
    <w:abstractNumId w:val="45"/>
  </w:num>
  <w:num w:numId="23">
    <w:abstractNumId w:val="49"/>
  </w:num>
  <w:num w:numId="24">
    <w:abstractNumId w:val="19"/>
  </w:num>
  <w:num w:numId="25">
    <w:abstractNumId w:val="44"/>
  </w:num>
  <w:num w:numId="26">
    <w:abstractNumId w:val="56"/>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0"/>
  </w:num>
  <w:num w:numId="30">
    <w:abstractNumId w:val="36"/>
  </w:num>
  <w:num w:numId="31">
    <w:abstractNumId w:val="24"/>
  </w:num>
  <w:num w:numId="32">
    <w:abstractNumId w:val="32"/>
  </w:num>
  <w:num w:numId="33">
    <w:abstractNumId w:val="53"/>
  </w:num>
  <w:num w:numId="34">
    <w:abstractNumId w:val="41"/>
  </w:num>
  <w:num w:numId="35">
    <w:abstractNumId w:val="22"/>
  </w:num>
  <w:num w:numId="36">
    <w:abstractNumId w:val="35"/>
  </w:num>
  <w:num w:numId="37">
    <w:abstractNumId w:val="51"/>
  </w:num>
  <w:num w:numId="38">
    <w:abstractNumId w:val="54"/>
  </w:num>
  <w:num w:numId="39">
    <w:abstractNumId w:val="31"/>
  </w:num>
  <w:num w:numId="40">
    <w:abstractNumId w:val="26"/>
  </w:num>
  <w:num w:numId="41">
    <w:abstractNumId w:val="6"/>
  </w:num>
  <w:num w:numId="42">
    <w:abstractNumId w:val="34"/>
  </w:num>
  <w:num w:numId="43">
    <w:abstractNumId w:val="33"/>
  </w:num>
  <w:num w:numId="44">
    <w:abstractNumId w:val="57"/>
  </w:num>
  <w:num w:numId="45">
    <w:abstractNumId w:val="27"/>
  </w:num>
  <w:num w:numId="46">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footnotePr>
    <w:footnote w:id="0"/>
    <w:footnote w:id="1"/>
  </w:footnotePr>
  <w:endnotePr>
    <w:endnote w:id="0"/>
    <w:endnote w:id="1"/>
  </w:endnotePr>
  <w:compat/>
  <w:rsids>
    <w:rsidRoot w:val="000858F0"/>
    <w:rsid w:val="00000281"/>
    <w:rsid w:val="00001A93"/>
    <w:rsid w:val="00002DA5"/>
    <w:rsid w:val="00003583"/>
    <w:rsid w:val="00003717"/>
    <w:rsid w:val="000038D1"/>
    <w:rsid w:val="00004B91"/>
    <w:rsid w:val="00004E77"/>
    <w:rsid w:val="000059F1"/>
    <w:rsid w:val="000062DA"/>
    <w:rsid w:val="000070C3"/>
    <w:rsid w:val="0001057C"/>
    <w:rsid w:val="00010B15"/>
    <w:rsid w:val="000120FB"/>
    <w:rsid w:val="00012494"/>
    <w:rsid w:val="00013721"/>
    <w:rsid w:val="0001452B"/>
    <w:rsid w:val="00014CC7"/>
    <w:rsid w:val="0001504C"/>
    <w:rsid w:val="00020197"/>
    <w:rsid w:val="00022582"/>
    <w:rsid w:val="0002279D"/>
    <w:rsid w:val="000228D0"/>
    <w:rsid w:val="000249F3"/>
    <w:rsid w:val="0002592D"/>
    <w:rsid w:val="00026322"/>
    <w:rsid w:val="00027952"/>
    <w:rsid w:val="00030A60"/>
    <w:rsid w:val="00030FD1"/>
    <w:rsid w:val="00033397"/>
    <w:rsid w:val="00033BA1"/>
    <w:rsid w:val="0003489C"/>
    <w:rsid w:val="0003584A"/>
    <w:rsid w:val="00035D0A"/>
    <w:rsid w:val="00035F41"/>
    <w:rsid w:val="000368D0"/>
    <w:rsid w:val="00037853"/>
    <w:rsid w:val="000409F5"/>
    <w:rsid w:val="00040F3C"/>
    <w:rsid w:val="00041049"/>
    <w:rsid w:val="00043320"/>
    <w:rsid w:val="0004571B"/>
    <w:rsid w:val="000460BD"/>
    <w:rsid w:val="00046FBE"/>
    <w:rsid w:val="00047490"/>
    <w:rsid w:val="00047577"/>
    <w:rsid w:val="000504AF"/>
    <w:rsid w:val="000507C7"/>
    <w:rsid w:val="00050AE0"/>
    <w:rsid w:val="00051900"/>
    <w:rsid w:val="00052F69"/>
    <w:rsid w:val="00052F6F"/>
    <w:rsid w:val="00053C86"/>
    <w:rsid w:val="00054677"/>
    <w:rsid w:val="0005488A"/>
    <w:rsid w:val="00054974"/>
    <w:rsid w:val="00054E3D"/>
    <w:rsid w:val="0005569F"/>
    <w:rsid w:val="00055934"/>
    <w:rsid w:val="00056030"/>
    <w:rsid w:val="000572FE"/>
    <w:rsid w:val="00057A91"/>
    <w:rsid w:val="000602CE"/>
    <w:rsid w:val="00060331"/>
    <w:rsid w:val="00060373"/>
    <w:rsid w:val="000613C6"/>
    <w:rsid w:val="000638F7"/>
    <w:rsid w:val="00063BFF"/>
    <w:rsid w:val="00063C12"/>
    <w:rsid w:val="00064ECF"/>
    <w:rsid w:val="000657D8"/>
    <w:rsid w:val="00066437"/>
    <w:rsid w:val="0006735B"/>
    <w:rsid w:val="00071074"/>
    <w:rsid w:val="0007480C"/>
    <w:rsid w:val="00077A95"/>
    <w:rsid w:val="00077EAA"/>
    <w:rsid w:val="000805BD"/>
    <w:rsid w:val="00080EED"/>
    <w:rsid w:val="00081D5A"/>
    <w:rsid w:val="000821F3"/>
    <w:rsid w:val="00082703"/>
    <w:rsid w:val="0008320D"/>
    <w:rsid w:val="00083B23"/>
    <w:rsid w:val="00083B82"/>
    <w:rsid w:val="000858F0"/>
    <w:rsid w:val="00086DD1"/>
    <w:rsid w:val="00092447"/>
    <w:rsid w:val="00093988"/>
    <w:rsid w:val="000955B1"/>
    <w:rsid w:val="00096DBF"/>
    <w:rsid w:val="000970F6"/>
    <w:rsid w:val="000A052C"/>
    <w:rsid w:val="000A16D4"/>
    <w:rsid w:val="000A322E"/>
    <w:rsid w:val="000A5082"/>
    <w:rsid w:val="000A611D"/>
    <w:rsid w:val="000A6AD0"/>
    <w:rsid w:val="000A739D"/>
    <w:rsid w:val="000A7DB2"/>
    <w:rsid w:val="000B0BEA"/>
    <w:rsid w:val="000B0D29"/>
    <w:rsid w:val="000B1C59"/>
    <w:rsid w:val="000B37FC"/>
    <w:rsid w:val="000B39EB"/>
    <w:rsid w:val="000B4727"/>
    <w:rsid w:val="000B5729"/>
    <w:rsid w:val="000B60F3"/>
    <w:rsid w:val="000B7363"/>
    <w:rsid w:val="000B7E38"/>
    <w:rsid w:val="000C28A3"/>
    <w:rsid w:val="000C4940"/>
    <w:rsid w:val="000C4BCC"/>
    <w:rsid w:val="000C72E1"/>
    <w:rsid w:val="000D14E6"/>
    <w:rsid w:val="000D1DCC"/>
    <w:rsid w:val="000D1F2B"/>
    <w:rsid w:val="000D2FED"/>
    <w:rsid w:val="000D4951"/>
    <w:rsid w:val="000D5EED"/>
    <w:rsid w:val="000E2C12"/>
    <w:rsid w:val="000E2E8D"/>
    <w:rsid w:val="000E42B4"/>
    <w:rsid w:val="000E468F"/>
    <w:rsid w:val="000F0A98"/>
    <w:rsid w:val="000F2474"/>
    <w:rsid w:val="000F2F38"/>
    <w:rsid w:val="000F3705"/>
    <w:rsid w:val="000F5107"/>
    <w:rsid w:val="000F6EE5"/>
    <w:rsid w:val="00100B9E"/>
    <w:rsid w:val="001030B9"/>
    <w:rsid w:val="00103F7E"/>
    <w:rsid w:val="00104D28"/>
    <w:rsid w:val="0010619D"/>
    <w:rsid w:val="0010627C"/>
    <w:rsid w:val="00110ECD"/>
    <w:rsid w:val="0011143B"/>
    <w:rsid w:val="00113A0A"/>
    <w:rsid w:val="0011404C"/>
    <w:rsid w:val="00114E6F"/>
    <w:rsid w:val="001154C7"/>
    <w:rsid w:val="00115D26"/>
    <w:rsid w:val="001178E5"/>
    <w:rsid w:val="00120061"/>
    <w:rsid w:val="001263B3"/>
    <w:rsid w:val="00126550"/>
    <w:rsid w:val="001272DB"/>
    <w:rsid w:val="001279D0"/>
    <w:rsid w:val="001279EA"/>
    <w:rsid w:val="001300D8"/>
    <w:rsid w:val="0013314E"/>
    <w:rsid w:val="00135102"/>
    <w:rsid w:val="00136098"/>
    <w:rsid w:val="001400B4"/>
    <w:rsid w:val="00141081"/>
    <w:rsid w:val="0014172A"/>
    <w:rsid w:val="00142943"/>
    <w:rsid w:val="001430A0"/>
    <w:rsid w:val="00145B46"/>
    <w:rsid w:val="00146530"/>
    <w:rsid w:val="00150781"/>
    <w:rsid w:val="001522D2"/>
    <w:rsid w:val="00152DF0"/>
    <w:rsid w:val="00154D65"/>
    <w:rsid w:val="00156985"/>
    <w:rsid w:val="001570AC"/>
    <w:rsid w:val="00157B77"/>
    <w:rsid w:val="00157BFE"/>
    <w:rsid w:val="0016119D"/>
    <w:rsid w:val="00161360"/>
    <w:rsid w:val="00161C46"/>
    <w:rsid w:val="00163E83"/>
    <w:rsid w:val="001640F3"/>
    <w:rsid w:val="00164C13"/>
    <w:rsid w:val="00171B1F"/>
    <w:rsid w:val="00173A77"/>
    <w:rsid w:val="00173C12"/>
    <w:rsid w:val="00173C79"/>
    <w:rsid w:val="00173F45"/>
    <w:rsid w:val="00175F91"/>
    <w:rsid w:val="00175F9B"/>
    <w:rsid w:val="0018144D"/>
    <w:rsid w:val="0018163F"/>
    <w:rsid w:val="00181D6D"/>
    <w:rsid w:val="00182ADB"/>
    <w:rsid w:val="00182F0E"/>
    <w:rsid w:val="00185324"/>
    <w:rsid w:val="00186A39"/>
    <w:rsid w:val="00192765"/>
    <w:rsid w:val="00193CF7"/>
    <w:rsid w:val="00194D5B"/>
    <w:rsid w:val="0019742C"/>
    <w:rsid w:val="00197DC7"/>
    <w:rsid w:val="001A1A63"/>
    <w:rsid w:val="001A32DE"/>
    <w:rsid w:val="001A3B80"/>
    <w:rsid w:val="001A4900"/>
    <w:rsid w:val="001A55BC"/>
    <w:rsid w:val="001A57B9"/>
    <w:rsid w:val="001A71E9"/>
    <w:rsid w:val="001B02D6"/>
    <w:rsid w:val="001B1BF7"/>
    <w:rsid w:val="001B3FE3"/>
    <w:rsid w:val="001B45F5"/>
    <w:rsid w:val="001B5DD7"/>
    <w:rsid w:val="001B5F23"/>
    <w:rsid w:val="001B6135"/>
    <w:rsid w:val="001B677B"/>
    <w:rsid w:val="001B7281"/>
    <w:rsid w:val="001B74BF"/>
    <w:rsid w:val="001C086E"/>
    <w:rsid w:val="001C2440"/>
    <w:rsid w:val="001C47DD"/>
    <w:rsid w:val="001C5E0D"/>
    <w:rsid w:val="001C7B6D"/>
    <w:rsid w:val="001D0710"/>
    <w:rsid w:val="001D091C"/>
    <w:rsid w:val="001D0F7A"/>
    <w:rsid w:val="001D18FE"/>
    <w:rsid w:val="001D28B1"/>
    <w:rsid w:val="001D4E5D"/>
    <w:rsid w:val="001D55E2"/>
    <w:rsid w:val="001D5A2C"/>
    <w:rsid w:val="001D63B2"/>
    <w:rsid w:val="001D7084"/>
    <w:rsid w:val="001E0383"/>
    <w:rsid w:val="001E0844"/>
    <w:rsid w:val="001E190C"/>
    <w:rsid w:val="001E5D74"/>
    <w:rsid w:val="001E6139"/>
    <w:rsid w:val="001E705C"/>
    <w:rsid w:val="001E74D4"/>
    <w:rsid w:val="001E7E25"/>
    <w:rsid w:val="001F094A"/>
    <w:rsid w:val="001F2565"/>
    <w:rsid w:val="001F352F"/>
    <w:rsid w:val="001F36B6"/>
    <w:rsid w:val="001F487C"/>
    <w:rsid w:val="001F4F69"/>
    <w:rsid w:val="001F6683"/>
    <w:rsid w:val="001F6B09"/>
    <w:rsid w:val="001F6E98"/>
    <w:rsid w:val="001F7CD1"/>
    <w:rsid w:val="00200B2D"/>
    <w:rsid w:val="002027CA"/>
    <w:rsid w:val="00203162"/>
    <w:rsid w:val="00203190"/>
    <w:rsid w:val="00203B13"/>
    <w:rsid w:val="00203B2A"/>
    <w:rsid w:val="002041C5"/>
    <w:rsid w:val="00204583"/>
    <w:rsid w:val="00204640"/>
    <w:rsid w:val="0020472D"/>
    <w:rsid w:val="00204A89"/>
    <w:rsid w:val="00205012"/>
    <w:rsid w:val="0020609E"/>
    <w:rsid w:val="0021251B"/>
    <w:rsid w:val="00213C35"/>
    <w:rsid w:val="00216323"/>
    <w:rsid w:val="002166F3"/>
    <w:rsid w:val="00216866"/>
    <w:rsid w:val="002177CF"/>
    <w:rsid w:val="002208B7"/>
    <w:rsid w:val="002216B0"/>
    <w:rsid w:val="00223DDE"/>
    <w:rsid w:val="00224496"/>
    <w:rsid w:val="00224758"/>
    <w:rsid w:val="00226844"/>
    <w:rsid w:val="0022767B"/>
    <w:rsid w:val="00230B42"/>
    <w:rsid w:val="002318D8"/>
    <w:rsid w:val="00234A24"/>
    <w:rsid w:val="002366E8"/>
    <w:rsid w:val="0023675A"/>
    <w:rsid w:val="00236810"/>
    <w:rsid w:val="00237C4A"/>
    <w:rsid w:val="002403D6"/>
    <w:rsid w:val="002413E1"/>
    <w:rsid w:val="00242489"/>
    <w:rsid w:val="002437D3"/>
    <w:rsid w:val="00247E3E"/>
    <w:rsid w:val="0025214C"/>
    <w:rsid w:val="00253672"/>
    <w:rsid w:val="00255A11"/>
    <w:rsid w:val="00256DD1"/>
    <w:rsid w:val="00260361"/>
    <w:rsid w:val="002605F7"/>
    <w:rsid w:val="002620C1"/>
    <w:rsid w:val="0026464A"/>
    <w:rsid w:val="00264E65"/>
    <w:rsid w:val="0026601B"/>
    <w:rsid w:val="00266729"/>
    <w:rsid w:val="00270E85"/>
    <w:rsid w:val="002712F8"/>
    <w:rsid w:val="00272740"/>
    <w:rsid w:val="00273CA8"/>
    <w:rsid w:val="00273D67"/>
    <w:rsid w:val="00274A23"/>
    <w:rsid w:val="00274BFE"/>
    <w:rsid w:val="002753AB"/>
    <w:rsid w:val="002775E0"/>
    <w:rsid w:val="00277FF4"/>
    <w:rsid w:val="002803C4"/>
    <w:rsid w:val="00281711"/>
    <w:rsid w:val="002824FD"/>
    <w:rsid w:val="00282B1A"/>
    <w:rsid w:val="00283467"/>
    <w:rsid w:val="00283A62"/>
    <w:rsid w:val="00283E33"/>
    <w:rsid w:val="0028490A"/>
    <w:rsid w:val="002855D9"/>
    <w:rsid w:val="002873D1"/>
    <w:rsid w:val="0029087F"/>
    <w:rsid w:val="00293612"/>
    <w:rsid w:val="002937F1"/>
    <w:rsid w:val="0029409E"/>
    <w:rsid w:val="002946ED"/>
    <w:rsid w:val="00294A48"/>
    <w:rsid w:val="00296815"/>
    <w:rsid w:val="00296DB3"/>
    <w:rsid w:val="00297D0D"/>
    <w:rsid w:val="002A0DEC"/>
    <w:rsid w:val="002A2695"/>
    <w:rsid w:val="002A2B90"/>
    <w:rsid w:val="002A2F87"/>
    <w:rsid w:val="002A4678"/>
    <w:rsid w:val="002A5BA9"/>
    <w:rsid w:val="002A7AD9"/>
    <w:rsid w:val="002B1999"/>
    <w:rsid w:val="002B2147"/>
    <w:rsid w:val="002B32B1"/>
    <w:rsid w:val="002B3399"/>
    <w:rsid w:val="002B7B78"/>
    <w:rsid w:val="002C1190"/>
    <w:rsid w:val="002C1803"/>
    <w:rsid w:val="002C436C"/>
    <w:rsid w:val="002C69BB"/>
    <w:rsid w:val="002C7252"/>
    <w:rsid w:val="002C78ED"/>
    <w:rsid w:val="002C7E99"/>
    <w:rsid w:val="002D0967"/>
    <w:rsid w:val="002D1842"/>
    <w:rsid w:val="002D1B9E"/>
    <w:rsid w:val="002D2FFF"/>
    <w:rsid w:val="002D4144"/>
    <w:rsid w:val="002D46D7"/>
    <w:rsid w:val="002D4B54"/>
    <w:rsid w:val="002D4D86"/>
    <w:rsid w:val="002E04AB"/>
    <w:rsid w:val="002E1CC0"/>
    <w:rsid w:val="002E248D"/>
    <w:rsid w:val="002E4ADE"/>
    <w:rsid w:val="002E5BCF"/>
    <w:rsid w:val="002E6419"/>
    <w:rsid w:val="002E67BA"/>
    <w:rsid w:val="002E7DA1"/>
    <w:rsid w:val="002F2EEC"/>
    <w:rsid w:val="002F390E"/>
    <w:rsid w:val="002F3B31"/>
    <w:rsid w:val="002F3FF0"/>
    <w:rsid w:val="002F5488"/>
    <w:rsid w:val="002F54FC"/>
    <w:rsid w:val="002F65FD"/>
    <w:rsid w:val="002F69E5"/>
    <w:rsid w:val="003008A9"/>
    <w:rsid w:val="00301383"/>
    <w:rsid w:val="00301E7F"/>
    <w:rsid w:val="00304CA8"/>
    <w:rsid w:val="0030531C"/>
    <w:rsid w:val="00305435"/>
    <w:rsid w:val="003056EB"/>
    <w:rsid w:val="00305B6E"/>
    <w:rsid w:val="003066A9"/>
    <w:rsid w:val="00306F9E"/>
    <w:rsid w:val="003071C7"/>
    <w:rsid w:val="00307C81"/>
    <w:rsid w:val="00307EE9"/>
    <w:rsid w:val="0031123F"/>
    <w:rsid w:val="00312DA1"/>
    <w:rsid w:val="0031340F"/>
    <w:rsid w:val="00313926"/>
    <w:rsid w:val="00313F37"/>
    <w:rsid w:val="00314CAA"/>
    <w:rsid w:val="003155CE"/>
    <w:rsid w:val="003169DC"/>
    <w:rsid w:val="00316CF7"/>
    <w:rsid w:val="00316D88"/>
    <w:rsid w:val="003210ED"/>
    <w:rsid w:val="00322206"/>
    <w:rsid w:val="003262B5"/>
    <w:rsid w:val="003303B7"/>
    <w:rsid w:val="00331138"/>
    <w:rsid w:val="00331C08"/>
    <w:rsid w:val="00333E62"/>
    <w:rsid w:val="00334717"/>
    <w:rsid w:val="00334D8D"/>
    <w:rsid w:val="00335359"/>
    <w:rsid w:val="00335AD3"/>
    <w:rsid w:val="00336C73"/>
    <w:rsid w:val="003379C8"/>
    <w:rsid w:val="00341B0F"/>
    <w:rsid w:val="00343601"/>
    <w:rsid w:val="00343793"/>
    <w:rsid w:val="00343D53"/>
    <w:rsid w:val="00344D70"/>
    <w:rsid w:val="00345A35"/>
    <w:rsid w:val="00345C05"/>
    <w:rsid w:val="00346BA1"/>
    <w:rsid w:val="00347051"/>
    <w:rsid w:val="003471B3"/>
    <w:rsid w:val="003538F9"/>
    <w:rsid w:val="003549B3"/>
    <w:rsid w:val="00354D5D"/>
    <w:rsid w:val="00355C61"/>
    <w:rsid w:val="00360A24"/>
    <w:rsid w:val="003623D5"/>
    <w:rsid w:val="003641D7"/>
    <w:rsid w:val="003645D2"/>
    <w:rsid w:val="003650CF"/>
    <w:rsid w:val="003652E6"/>
    <w:rsid w:val="00365DB7"/>
    <w:rsid w:val="0037069F"/>
    <w:rsid w:val="0037116E"/>
    <w:rsid w:val="00371AC3"/>
    <w:rsid w:val="0037398B"/>
    <w:rsid w:val="00373A29"/>
    <w:rsid w:val="00373B05"/>
    <w:rsid w:val="00373EC3"/>
    <w:rsid w:val="00374FFF"/>
    <w:rsid w:val="00375CD0"/>
    <w:rsid w:val="003766EB"/>
    <w:rsid w:val="00380837"/>
    <w:rsid w:val="00382C2A"/>
    <w:rsid w:val="00383591"/>
    <w:rsid w:val="00385058"/>
    <w:rsid w:val="00385493"/>
    <w:rsid w:val="0038562D"/>
    <w:rsid w:val="00387E13"/>
    <w:rsid w:val="0039153D"/>
    <w:rsid w:val="003923AB"/>
    <w:rsid w:val="0039493E"/>
    <w:rsid w:val="00395326"/>
    <w:rsid w:val="00395381"/>
    <w:rsid w:val="003954AC"/>
    <w:rsid w:val="003960EA"/>
    <w:rsid w:val="0039618A"/>
    <w:rsid w:val="003967F1"/>
    <w:rsid w:val="003A0FA8"/>
    <w:rsid w:val="003A1F0B"/>
    <w:rsid w:val="003A2573"/>
    <w:rsid w:val="003A2582"/>
    <w:rsid w:val="003A2667"/>
    <w:rsid w:val="003A40F4"/>
    <w:rsid w:val="003A647C"/>
    <w:rsid w:val="003B1791"/>
    <w:rsid w:val="003B211D"/>
    <w:rsid w:val="003B2AC7"/>
    <w:rsid w:val="003B43C5"/>
    <w:rsid w:val="003C12C2"/>
    <w:rsid w:val="003C1983"/>
    <w:rsid w:val="003C2D0B"/>
    <w:rsid w:val="003C3925"/>
    <w:rsid w:val="003C3D46"/>
    <w:rsid w:val="003C44A1"/>
    <w:rsid w:val="003C48E1"/>
    <w:rsid w:val="003C4E30"/>
    <w:rsid w:val="003C5AF5"/>
    <w:rsid w:val="003C6229"/>
    <w:rsid w:val="003C7000"/>
    <w:rsid w:val="003D09CB"/>
    <w:rsid w:val="003D2C7C"/>
    <w:rsid w:val="003D375F"/>
    <w:rsid w:val="003D4A72"/>
    <w:rsid w:val="003D5202"/>
    <w:rsid w:val="003D784E"/>
    <w:rsid w:val="003E07D7"/>
    <w:rsid w:val="003E0C43"/>
    <w:rsid w:val="003E3268"/>
    <w:rsid w:val="003E3A21"/>
    <w:rsid w:val="003E4D73"/>
    <w:rsid w:val="003E56A5"/>
    <w:rsid w:val="003E7509"/>
    <w:rsid w:val="003F059F"/>
    <w:rsid w:val="003F1D01"/>
    <w:rsid w:val="003F25D3"/>
    <w:rsid w:val="003F3161"/>
    <w:rsid w:val="003F6984"/>
    <w:rsid w:val="003F6C8E"/>
    <w:rsid w:val="003F6E38"/>
    <w:rsid w:val="00402E80"/>
    <w:rsid w:val="004035C2"/>
    <w:rsid w:val="00403A4E"/>
    <w:rsid w:val="0040487B"/>
    <w:rsid w:val="00405939"/>
    <w:rsid w:val="004063F1"/>
    <w:rsid w:val="00406D89"/>
    <w:rsid w:val="004071C9"/>
    <w:rsid w:val="00410CC1"/>
    <w:rsid w:val="00411A82"/>
    <w:rsid w:val="00412CBB"/>
    <w:rsid w:val="00417914"/>
    <w:rsid w:val="00417FEA"/>
    <w:rsid w:val="004201D2"/>
    <w:rsid w:val="0042023D"/>
    <w:rsid w:val="00420A23"/>
    <w:rsid w:val="00421351"/>
    <w:rsid w:val="004215E3"/>
    <w:rsid w:val="004217F8"/>
    <w:rsid w:val="0042249D"/>
    <w:rsid w:val="00422EE5"/>
    <w:rsid w:val="0042489E"/>
    <w:rsid w:val="00430F47"/>
    <w:rsid w:val="00432136"/>
    <w:rsid w:val="00432CF9"/>
    <w:rsid w:val="00432EDB"/>
    <w:rsid w:val="00433452"/>
    <w:rsid w:val="0043638D"/>
    <w:rsid w:val="004363C5"/>
    <w:rsid w:val="00437757"/>
    <w:rsid w:val="00441078"/>
    <w:rsid w:val="004417EA"/>
    <w:rsid w:val="004422F3"/>
    <w:rsid w:val="0044241D"/>
    <w:rsid w:val="0044325F"/>
    <w:rsid w:val="004439F5"/>
    <w:rsid w:val="0044541D"/>
    <w:rsid w:val="00451E24"/>
    <w:rsid w:val="004524D3"/>
    <w:rsid w:val="00452712"/>
    <w:rsid w:val="00452D17"/>
    <w:rsid w:val="004540CE"/>
    <w:rsid w:val="0045473F"/>
    <w:rsid w:val="00455DCA"/>
    <w:rsid w:val="00456337"/>
    <w:rsid w:val="00460D11"/>
    <w:rsid w:val="00461D92"/>
    <w:rsid w:val="0046369B"/>
    <w:rsid w:val="00463CB5"/>
    <w:rsid w:val="00464F28"/>
    <w:rsid w:val="00471717"/>
    <w:rsid w:val="00471810"/>
    <w:rsid w:val="004721EF"/>
    <w:rsid w:val="00473B1B"/>
    <w:rsid w:val="0047502C"/>
    <w:rsid w:val="004762C8"/>
    <w:rsid w:val="00476735"/>
    <w:rsid w:val="00476D39"/>
    <w:rsid w:val="00477439"/>
    <w:rsid w:val="00477D53"/>
    <w:rsid w:val="004802EA"/>
    <w:rsid w:val="0048101F"/>
    <w:rsid w:val="0048321D"/>
    <w:rsid w:val="0048337E"/>
    <w:rsid w:val="00483846"/>
    <w:rsid w:val="00483D97"/>
    <w:rsid w:val="0048631D"/>
    <w:rsid w:val="004875C5"/>
    <w:rsid w:val="004902A0"/>
    <w:rsid w:val="00491E79"/>
    <w:rsid w:val="004961EB"/>
    <w:rsid w:val="004A040C"/>
    <w:rsid w:val="004A0696"/>
    <w:rsid w:val="004A5487"/>
    <w:rsid w:val="004A58CD"/>
    <w:rsid w:val="004A63F2"/>
    <w:rsid w:val="004A672A"/>
    <w:rsid w:val="004A7317"/>
    <w:rsid w:val="004A74A2"/>
    <w:rsid w:val="004A74F3"/>
    <w:rsid w:val="004B7DDC"/>
    <w:rsid w:val="004C095B"/>
    <w:rsid w:val="004C0F9D"/>
    <w:rsid w:val="004C12EF"/>
    <w:rsid w:val="004C146D"/>
    <w:rsid w:val="004C1CD6"/>
    <w:rsid w:val="004C2BEA"/>
    <w:rsid w:val="004C2F24"/>
    <w:rsid w:val="004C3215"/>
    <w:rsid w:val="004C5368"/>
    <w:rsid w:val="004C72FB"/>
    <w:rsid w:val="004D051A"/>
    <w:rsid w:val="004D0F36"/>
    <w:rsid w:val="004D282C"/>
    <w:rsid w:val="004D53F8"/>
    <w:rsid w:val="004D6B07"/>
    <w:rsid w:val="004D6CD2"/>
    <w:rsid w:val="004E0078"/>
    <w:rsid w:val="004E2039"/>
    <w:rsid w:val="004E2FF4"/>
    <w:rsid w:val="004E31A5"/>
    <w:rsid w:val="004E3CA7"/>
    <w:rsid w:val="004E4437"/>
    <w:rsid w:val="004E601D"/>
    <w:rsid w:val="004E6B8A"/>
    <w:rsid w:val="004E6C30"/>
    <w:rsid w:val="004F0B5C"/>
    <w:rsid w:val="004F6CB6"/>
    <w:rsid w:val="004F7E62"/>
    <w:rsid w:val="0050096B"/>
    <w:rsid w:val="005021F7"/>
    <w:rsid w:val="00503675"/>
    <w:rsid w:val="00504520"/>
    <w:rsid w:val="00504D45"/>
    <w:rsid w:val="0050686A"/>
    <w:rsid w:val="00507DD6"/>
    <w:rsid w:val="00507E58"/>
    <w:rsid w:val="00510263"/>
    <w:rsid w:val="0051111A"/>
    <w:rsid w:val="00512170"/>
    <w:rsid w:val="005123B3"/>
    <w:rsid w:val="00513797"/>
    <w:rsid w:val="00513976"/>
    <w:rsid w:val="005141ED"/>
    <w:rsid w:val="005154F2"/>
    <w:rsid w:val="00516C7B"/>
    <w:rsid w:val="00516F5A"/>
    <w:rsid w:val="005173F4"/>
    <w:rsid w:val="00517C2C"/>
    <w:rsid w:val="005220B9"/>
    <w:rsid w:val="005225A6"/>
    <w:rsid w:val="00523C23"/>
    <w:rsid w:val="00524A30"/>
    <w:rsid w:val="005264D1"/>
    <w:rsid w:val="005268F1"/>
    <w:rsid w:val="005300C7"/>
    <w:rsid w:val="00531C4E"/>
    <w:rsid w:val="00534499"/>
    <w:rsid w:val="00535F98"/>
    <w:rsid w:val="005374C1"/>
    <w:rsid w:val="00542D58"/>
    <w:rsid w:val="00543B79"/>
    <w:rsid w:val="00543D12"/>
    <w:rsid w:val="00546E26"/>
    <w:rsid w:val="0055063B"/>
    <w:rsid w:val="00552C3D"/>
    <w:rsid w:val="005545B6"/>
    <w:rsid w:val="005545B9"/>
    <w:rsid w:val="0055475D"/>
    <w:rsid w:val="0055667C"/>
    <w:rsid w:val="005567F7"/>
    <w:rsid w:val="00556C29"/>
    <w:rsid w:val="00562DC8"/>
    <w:rsid w:val="005631CF"/>
    <w:rsid w:val="00563B47"/>
    <w:rsid w:val="005650F3"/>
    <w:rsid w:val="00565E76"/>
    <w:rsid w:val="00567A1B"/>
    <w:rsid w:val="00570DCF"/>
    <w:rsid w:val="00570E64"/>
    <w:rsid w:val="00572A7F"/>
    <w:rsid w:val="00572EAA"/>
    <w:rsid w:val="005731AE"/>
    <w:rsid w:val="00573AD5"/>
    <w:rsid w:val="00573C08"/>
    <w:rsid w:val="00574737"/>
    <w:rsid w:val="005762CA"/>
    <w:rsid w:val="00576E09"/>
    <w:rsid w:val="00577A3C"/>
    <w:rsid w:val="0058040B"/>
    <w:rsid w:val="00580A71"/>
    <w:rsid w:val="00582719"/>
    <w:rsid w:val="00584D1E"/>
    <w:rsid w:val="00585653"/>
    <w:rsid w:val="00586DD7"/>
    <w:rsid w:val="005875E9"/>
    <w:rsid w:val="005878FF"/>
    <w:rsid w:val="005879FC"/>
    <w:rsid w:val="00587F99"/>
    <w:rsid w:val="005942B2"/>
    <w:rsid w:val="005948A6"/>
    <w:rsid w:val="00596665"/>
    <w:rsid w:val="005A1598"/>
    <w:rsid w:val="005A252A"/>
    <w:rsid w:val="005A3632"/>
    <w:rsid w:val="005A390D"/>
    <w:rsid w:val="005A45ED"/>
    <w:rsid w:val="005A5083"/>
    <w:rsid w:val="005A5AAF"/>
    <w:rsid w:val="005A5D69"/>
    <w:rsid w:val="005A644C"/>
    <w:rsid w:val="005A6733"/>
    <w:rsid w:val="005A773A"/>
    <w:rsid w:val="005B0F75"/>
    <w:rsid w:val="005B2184"/>
    <w:rsid w:val="005B25F1"/>
    <w:rsid w:val="005B4B78"/>
    <w:rsid w:val="005B51AB"/>
    <w:rsid w:val="005C11DB"/>
    <w:rsid w:val="005C1950"/>
    <w:rsid w:val="005C1C88"/>
    <w:rsid w:val="005C4378"/>
    <w:rsid w:val="005C5D65"/>
    <w:rsid w:val="005C67CD"/>
    <w:rsid w:val="005C6A15"/>
    <w:rsid w:val="005C73CC"/>
    <w:rsid w:val="005D3FBD"/>
    <w:rsid w:val="005D46DE"/>
    <w:rsid w:val="005D5EE7"/>
    <w:rsid w:val="005D61F7"/>
    <w:rsid w:val="005D6482"/>
    <w:rsid w:val="005D6C0F"/>
    <w:rsid w:val="005E1BBE"/>
    <w:rsid w:val="005E2065"/>
    <w:rsid w:val="005E32D7"/>
    <w:rsid w:val="005E36A4"/>
    <w:rsid w:val="005E4FD1"/>
    <w:rsid w:val="005E54A4"/>
    <w:rsid w:val="005E60BC"/>
    <w:rsid w:val="005E639B"/>
    <w:rsid w:val="005E7827"/>
    <w:rsid w:val="005E7F81"/>
    <w:rsid w:val="005F3966"/>
    <w:rsid w:val="005F5F58"/>
    <w:rsid w:val="005F60A6"/>
    <w:rsid w:val="005F75AF"/>
    <w:rsid w:val="005F7DEB"/>
    <w:rsid w:val="006004A9"/>
    <w:rsid w:val="00601AC6"/>
    <w:rsid w:val="006020F6"/>
    <w:rsid w:val="006040F5"/>
    <w:rsid w:val="00604444"/>
    <w:rsid w:val="006053FD"/>
    <w:rsid w:val="00605C85"/>
    <w:rsid w:val="00607AB8"/>
    <w:rsid w:val="00610194"/>
    <w:rsid w:val="006104FB"/>
    <w:rsid w:val="00610697"/>
    <w:rsid w:val="00610C59"/>
    <w:rsid w:val="00610EA3"/>
    <w:rsid w:val="006136F5"/>
    <w:rsid w:val="00613B8E"/>
    <w:rsid w:val="006140CE"/>
    <w:rsid w:val="006142EB"/>
    <w:rsid w:val="00615258"/>
    <w:rsid w:val="006152AD"/>
    <w:rsid w:val="00615CE3"/>
    <w:rsid w:val="006160D1"/>
    <w:rsid w:val="00621437"/>
    <w:rsid w:val="00623344"/>
    <w:rsid w:val="00623878"/>
    <w:rsid w:val="00626670"/>
    <w:rsid w:val="006274AE"/>
    <w:rsid w:val="00627650"/>
    <w:rsid w:val="00630017"/>
    <w:rsid w:val="00630C86"/>
    <w:rsid w:val="00632DF2"/>
    <w:rsid w:val="00634267"/>
    <w:rsid w:val="00636D52"/>
    <w:rsid w:val="006374DD"/>
    <w:rsid w:val="00641D7C"/>
    <w:rsid w:val="00642166"/>
    <w:rsid w:val="00642889"/>
    <w:rsid w:val="00642BF0"/>
    <w:rsid w:val="00643A95"/>
    <w:rsid w:val="00644BD0"/>
    <w:rsid w:val="00645B8F"/>
    <w:rsid w:val="0064666C"/>
    <w:rsid w:val="00650550"/>
    <w:rsid w:val="006527D9"/>
    <w:rsid w:val="00652EDB"/>
    <w:rsid w:val="00653130"/>
    <w:rsid w:val="006532EB"/>
    <w:rsid w:val="00653639"/>
    <w:rsid w:val="006556C8"/>
    <w:rsid w:val="006572F5"/>
    <w:rsid w:val="006578D3"/>
    <w:rsid w:val="00660A0D"/>
    <w:rsid w:val="00660BBE"/>
    <w:rsid w:val="006613A6"/>
    <w:rsid w:val="006616E3"/>
    <w:rsid w:val="00664069"/>
    <w:rsid w:val="00670BB8"/>
    <w:rsid w:val="00671930"/>
    <w:rsid w:val="00672161"/>
    <w:rsid w:val="0067371B"/>
    <w:rsid w:val="0067389B"/>
    <w:rsid w:val="006742FE"/>
    <w:rsid w:val="00674E69"/>
    <w:rsid w:val="00675FFE"/>
    <w:rsid w:val="00676A6E"/>
    <w:rsid w:val="00677763"/>
    <w:rsid w:val="00677B80"/>
    <w:rsid w:val="00677C5B"/>
    <w:rsid w:val="00677D03"/>
    <w:rsid w:val="00680328"/>
    <w:rsid w:val="00684F47"/>
    <w:rsid w:val="00685729"/>
    <w:rsid w:val="00687AB9"/>
    <w:rsid w:val="00691752"/>
    <w:rsid w:val="006926AE"/>
    <w:rsid w:val="00692F9F"/>
    <w:rsid w:val="0069411E"/>
    <w:rsid w:val="00694DCE"/>
    <w:rsid w:val="00694F7B"/>
    <w:rsid w:val="00695EDA"/>
    <w:rsid w:val="006A07C0"/>
    <w:rsid w:val="006A07E2"/>
    <w:rsid w:val="006A0AEF"/>
    <w:rsid w:val="006A24C2"/>
    <w:rsid w:val="006A2E11"/>
    <w:rsid w:val="006A347F"/>
    <w:rsid w:val="006A3786"/>
    <w:rsid w:val="006A458A"/>
    <w:rsid w:val="006A6B98"/>
    <w:rsid w:val="006A6FF4"/>
    <w:rsid w:val="006A7B9F"/>
    <w:rsid w:val="006B0980"/>
    <w:rsid w:val="006B0D90"/>
    <w:rsid w:val="006B1DA6"/>
    <w:rsid w:val="006B20EC"/>
    <w:rsid w:val="006B2A75"/>
    <w:rsid w:val="006B2DA3"/>
    <w:rsid w:val="006B2FCA"/>
    <w:rsid w:val="006B3735"/>
    <w:rsid w:val="006B442E"/>
    <w:rsid w:val="006B4562"/>
    <w:rsid w:val="006B6CBA"/>
    <w:rsid w:val="006B75B8"/>
    <w:rsid w:val="006B773B"/>
    <w:rsid w:val="006C04DF"/>
    <w:rsid w:val="006C0FB3"/>
    <w:rsid w:val="006C1568"/>
    <w:rsid w:val="006C2F1D"/>
    <w:rsid w:val="006C4E59"/>
    <w:rsid w:val="006C5A0D"/>
    <w:rsid w:val="006C668A"/>
    <w:rsid w:val="006C7EE7"/>
    <w:rsid w:val="006D11A1"/>
    <w:rsid w:val="006D1388"/>
    <w:rsid w:val="006D1AE7"/>
    <w:rsid w:val="006D214D"/>
    <w:rsid w:val="006D21AF"/>
    <w:rsid w:val="006D2746"/>
    <w:rsid w:val="006D2EC9"/>
    <w:rsid w:val="006D2FA9"/>
    <w:rsid w:val="006D31DD"/>
    <w:rsid w:val="006D3724"/>
    <w:rsid w:val="006D3DED"/>
    <w:rsid w:val="006D5B5E"/>
    <w:rsid w:val="006D6A7A"/>
    <w:rsid w:val="006E0C05"/>
    <w:rsid w:val="006E11BF"/>
    <w:rsid w:val="006E7C49"/>
    <w:rsid w:val="006F0580"/>
    <w:rsid w:val="006F14EE"/>
    <w:rsid w:val="006F151E"/>
    <w:rsid w:val="006F1D14"/>
    <w:rsid w:val="006F219A"/>
    <w:rsid w:val="006F3B55"/>
    <w:rsid w:val="006F3E7A"/>
    <w:rsid w:val="006F56D8"/>
    <w:rsid w:val="006F5749"/>
    <w:rsid w:val="006F5D79"/>
    <w:rsid w:val="006F7A09"/>
    <w:rsid w:val="00700D1A"/>
    <w:rsid w:val="00700E0F"/>
    <w:rsid w:val="00701F09"/>
    <w:rsid w:val="00703603"/>
    <w:rsid w:val="00703D95"/>
    <w:rsid w:val="00704F92"/>
    <w:rsid w:val="00705B84"/>
    <w:rsid w:val="007104E2"/>
    <w:rsid w:val="00710E33"/>
    <w:rsid w:val="00711D4B"/>
    <w:rsid w:val="0071372F"/>
    <w:rsid w:val="0071587C"/>
    <w:rsid w:val="007169D0"/>
    <w:rsid w:val="00717225"/>
    <w:rsid w:val="0071779A"/>
    <w:rsid w:val="00721BBA"/>
    <w:rsid w:val="00722DB7"/>
    <w:rsid w:val="00723183"/>
    <w:rsid w:val="00724947"/>
    <w:rsid w:val="00724BB6"/>
    <w:rsid w:val="00724BD5"/>
    <w:rsid w:val="0072516C"/>
    <w:rsid w:val="00725BA8"/>
    <w:rsid w:val="007266BA"/>
    <w:rsid w:val="00726BFC"/>
    <w:rsid w:val="007272C1"/>
    <w:rsid w:val="00727DC9"/>
    <w:rsid w:val="007303D1"/>
    <w:rsid w:val="0073410E"/>
    <w:rsid w:val="007347D8"/>
    <w:rsid w:val="0073519F"/>
    <w:rsid w:val="007361C1"/>
    <w:rsid w:val="007409BB"/>
    <w:rsid w:val="007425FC"/>
    <w:rsid w:val="00742B62"/>
    <w:rsid w:val="00742E01"/>
    <w:rsid w:val="00743224"/>
    <w:rsid w:val="007439C7"/>
    <w:rsid w:val="0074440C"/>
    <w:rsid w:val="00744757"/>
    <w:rsid w:val="007449AF"/>
    <w:rsid w:val="00745782"/>
    <w:rsid w:val="007461EE"/>
    <w:rsid w:val="00746587"/>
    <w:rsid w:val="00746AFF"/>
    <w:rsid w:val="0075075F"/>
    <w:rsid w:val="007531F0"/>
    <w:rsid w:val="00753AE0"/>
    <w:rsid w:val="00756A04"/>
    <w:rsid w:val="00756D69"/>
    <w:rsid w:val="00757D9D"/>
    <w:rsid w:val="00760216"/>
    <w:rsid w:val="00761ED9"/>
    <w:rsid w:val="00763004"/>
    <w:rsid w:val="00763809"/>
    <w:rsid w:val="007646AA"/>
    <w:rsid w:val="00764948"/>
    <w:rsid w:val="0076494A"/>
    <w:rsid w:val="00765564"/>
    <w:rsid w:val="007662B1"/>
    <w:rsid w:val="00766AA2"/>
    <w:rsid w:val="00767218"/>
    <w:rsid w:val="007713E9"/>
    <w:rsid w:val="007722BD"/>
    <w:rsid w:val="0077345F"/>
    <w:rsid w:val="0077593A"/>
    <w:rsid w:val="007818FB"/>
    <w:rsid w:val="00781912"/>
    <w:rsid w:val="00783ADB"/>
    <w:rsid w:val="007862E4"/>
    <w:rsid w:val="0078654F"/>
    <w:rsid w:val="007872B7"/>
    <w:rsid w:val="00790B1F"/>
    <w:rsid w:val="0079247A"/>
    <w:rsid w:val="00792730"/>
    <w:rsid w:val="00792C31"/>
    <w:rsid w:val="007943D0"/>
    <w:rsid w:val="00794777"/>
    <w:rsid w:val="00795470"/>
    <w:rsid w:val="00795905"/>
    <w:rsid w:val="007964FA"/>
    <w:rsid w:val="007A045F"/>
    <w:rsid w:val="007A4726"/>
    <w:rsid w:val="007A4F76"/>
    <w:rsid w:val="007A5D55"/>
    <w:rsid w:val="007A686E"/>
    <w:rsid w:val="007A693C"/>
    <w:rsid w:val="007B1AFE"/>
    <w:rsid w:val="007B2D49"/>
    <w:rsid w:val="007B2F68"/>
    <w:rsid w:val="007B4406"/>
    <w:rsid w:val="007B4564"/>
    <w:rsid w:val="007B4DB5"/>
    <w:rsid w:val="007B5DC2"/>
    <w:rsid w:val="007B6812"/>
    <w:rsid w:val="007C034B"/>
    <w:rsid w:val="007C0C33"/>
    <w:rsid w:val="007C2987"/>
    <w:rsid w:val="007C4E28"/>
    <w:rsid w:val="007C516B"/>
    <w:rsid w:val="007C6D05"/>
    <w:rsid w:val="007C6DA1"/>
    <w:rsid w:val="007C753F"/>
    <w:rsid w:val="007D4D58"/>
    <w:rsid w:val="007D776E"/>
    <w:rsid w:val="007D7A82"/>
    <w:rsid w:val="007E02CC"/>
    <w:rsid w:val="007E07C1"/>
    <w:rsid w:val="007E17FC"/>
    <w:rsid w:val="007E1AFC"/>
    <w:rsid w:val="007E40E9"/>
    <w:rsid w:val="007E480E"/>
    <w:rsid w:val="007E5DE0"/>
    <w:rsid w:val="007E7E2E"/>
    <w:rsid w:val="007F0894"/>
    <w:rsid w:val="007F1F4E"/>
    <w:rsid w:val="007F21EC"/>
    <w:rsid w:val="007F26D0"/>
    <w:rsid w:val="007F4376"/>
    <w:rsid w:val="007F51C7"/>
    <w:rsid w:val="007F5396"/>
    <w:rsid w:val="007F7B28"/>
    <w:rsid w:val="00801563"/>
    <w:rsid w:val="00801A09"/>
    <w:rsid w:val="00801AF8"/>
    <w:rsid w:val="008051B5"/>
    <w:rsid w:val="00810A72"/>
    <w:rsid w:val="00811193"/>
    <w:rsid w:val="00813A6E"/>
    <w:rsid w:val="00814782"/>
    <w:rsid w:val="00815309"/>
    <w:rsid w:val="00820923"/>
    <w:rsid w:val="00827F04"/>
    <w:rsid w:val="00827F64"/>
    <w:rsid w:val="0083090B"/>
    <w:rsid w:val="00830CAB"/>
    <w:rsid w:val="00831183"/>
    <w:rsid w:val="00832C05"/>
    <w:rsid w:val="00833A80"/>
    <w:rsid w:val="00834F53"/>
    <w:rsid w:val="008363EF"/>
    <w:rsid w:val="00837036"/>
    <w:rsid w:val="00840A45"/>
    <w:rsid w:val="008433A5"/>
    <w:rsid w:val="00844E16"/>
    <w:rsid w:val="00845551"/>
    <w:rsid w:val="00850794"/>
    <w:rsid w:val="00851995"/>
    <w:rsid w:val="0085271A"/>
    <w:rsid w:val="00853DBE"/>
    <w:rsid w:val="00857D40"/>
    <w:rsid w:val="00857D69"/>
    <w:rsid w:val="008611DC"/>
    <w:rsid w:val="00861B2C"/>
    <w:rsid w:val="00862B93"/>
    <w:rsid w:val="00863331"/>
    <w:rsid w:val="00863ADF"/>
    <w:rsid w:val="00863AE3"/>
    <w:rsid w:val="00863DB5"/>
    <w:rsid w:val="008662CA"/>
    <w:rsid w:val="00866367"/>
    <w:rsid w:val="0086682E"/>
    <w:rsid w:val="00866A76"/>
    <w:rsid w:val="00866BBA"/>
    <w:rsid w:val="00867731"/>
    <w:rsid w:val="00867EAE"/>
    <w:rsid w:val="00870687"/>
    <w:rsid w:val="008714F2"/>
    <w:rsid w:val="00873286"/>
    <w:rsid w:val="008734FD"/>
    <w:rsid w:val="00873BDC"/>
    <w:rsid w:val="00873E5F"/>
    <w:rsid w:val="00874313"/>
    <w:rsid w:val="0087560F"/>
    <w:rsid w:val="00876335"/>
    <w:rsid w:val="00876818"/>
    <w:rsid w:val="00876881"/>
    <w:rsid w:val="00877C09"/>
    <w:rsid w:val="0088224B"/>
    <w:rsid w:val="008823CA"/>
    <w:rsid w:val="008829D4"/>
    <w:rsid w:val="008834F3"/>
    <w:rsid w:val="00884101"/>
    <w:rsid w:val="00886C7D"/>
    <w:rsid w:val="008879BC"/>
    <w:rsid w:val="00890049"/>
    <w:rsid w:val="008908A0"/>
    <w:rsid w:val="00891AA1"/>
    <w:rsid w:val="0089341E"/>
    <w:rsid w:val="00894882"/>
    <w:rsid w:val="008949D4"/>
    <w:rsid w:val="0089550E"/>
    <w:rsid w:val="00895611"/>
    <w:rsid w:val="00895769"/>
    <w:rsid w:val="00895F5C"/>
    <w:rsid w:val="00895F84"/>
    <w:rsid w:val="0089673A"/>
    <w:rsid w:val="008A4010"/>
    <w:rsid w:val="008A40FF"/>
    <w:rsid w:val="008A4225"/>
    <w:rsid w:val="008A4A51"/>
    <w:rsid w:val="008A54AB"/>
    <w:rsid w:val="008A7DBE"/>
    <w:rsid w:val="008B32C6"/>
    <w:rsid w:val="008B3617"/>
    <w:rsid w:val="008B3942"/>
    <w:rsid w:val="008B5D3A"/>
    <w:rsid w:val="008B6BF7"/>
    <w:rsid w:val="008B73DE"/>
    <w:rsid w:val="008C0AFC"/>
    <w:rsid w:val="008C3516"/>
    <w:rsid w:val="008C3E21"/>
    <w:rsid w:val="008C61E6"/>
    <w:rsid w:val="008C6C75"/>
    <w:rsid w:val="008D03CA"/>
    <w:rsid w:val="008D0B61"/>
    <w:rsid w:val="008D3E64"/>
    <w:rsid w:val="008D4214"/>
    <w:rsid w:val="008D4482"/>
    <w:rsid w:val="008D4656"/>
    <w:rsid w:val="008D4B23"/>
    <w:rsid w:val="008D6207"/>
    <w:rsid w:val="008D6BC7"/>
    <w:rsid w:val="008D7A3B"/>
    <w:rsid w:val="008E11A4"/>
    <w:rsid w:val="008E19A3"/>
    <w:rsid w:val="008E1FFE"/>
    <w:rsid w:val="008E25C3"/>
    <w:rsid w:val="008E29B9"/>
    <w:rsid w:val="008E31B3"/>
    <w:rsid w:val="008E36E8"/>
    <w:rsid w:val="008E44A3"/>
    <w:rsid w:val="008E5A25"/>
    <w:rsid w:val="008E7436"/>
    <w:rsid w:val="008E7449"/>
    <w:rsid w:val="008E7556"/>
    <w:rsid w:val="008F2483"/>
    <w:rsid w:val="008F30EA"/>
    <w:rsid w:val="008F35AC"/>
    <w:rsid w:val="008F5579"/>
    <w:rsid w:val="00900628"/>
    <w:rsid w:val="00900CCE"/>
    <w:rsid w:val="009036C7"/>
    <w:rsid w:val="00904D1C"/>
    <w:rsid w:val="00904E79"/>
    <w:rsid w:val="00906493"/>
    <w:rsid w:val="00907938"/>
    <w:rsid w:val="00907B9B"/>
    <w:rsid w:val="009100CC"/>
    <w:rsid w:val="009104C9"/>
    <w:rsid w:val="00910920"/>
    <w:rsid w:val="00913CD1"/>
    <w:rsid w:val="00914465"/>
    <w:rsid w:val="0091490E"/>
    <w:rsid w:val="00915CB0"/>
    <w:rsid w:val="00917114"/>
    <w:rsid w:val="00917F67"/>
    <w:rsid w:val="00921535"/>
    <w:rsid w:val="00923C4A"/>
    <w:rsid w:val="00923CA6"/>
    <w:rsid w:val="00925B83"/>
    <w:rsid w:val="00926593"/>
    <w:rsid w:val="00930467"/>
    <w:rsid w:val="009310E8"/>
    <w:rsid w:val="00931244"/>
    <w:rsid w:val="0093312A"/>
    <w:rsid w:val="0093456B"/>
    <w:rsid w:val="0093594D"/>
    <w:rsid w:val="00941329"/>
    <w:rsid w:val="009413C8"/>
    <w:rsid w:val="009430E4"/>
    <w:rsid w:val="00943C5D"/>
    <w:rsid w:val="00943D0C"/>
    <w:rsid w:val="00943E0D"/>
    <w:rsid w:val="00943F7C"/>
    <w:rsid w:val="00944B3A"/>
    <w:rsid w:val="00944F49"/>
    <w:rsid w:val="009454BC"/>
    <w:rsid w:val="009460D6"/>
    <w:rsid w:val="009468B5"/>
    <w:rsid w:val="0095117C"/>
    <w:rsid w:val="00951DAF"/>
    <w:rsid w:val="00952DF4"/>
    <w:rsid w:val="00954BBB"/>
    <w:rsid w:val="009561F3"/>
    <w:rsid w:val="009570DE"/>
    <w:rsid w:val="00957720"/>
    <w:rsid w:val="0096092F"/>
    <w:rsid w:val="00961030"/>
    <w:rsid w:val="00961962"/>
    <w:rsid w:val="00961A79"/>
    <w:rsid w:val="009639E7"/>
    <w:rsid w:val="00966A59"/>
    <w:rsid w:val="009727D5"/>
    <w:rsid w:val="00972F73"/>
    <w:rsid w:val="00973DCD"/>
    <w:rsid w:val="00975054"/>
    <w:rsid w:val="00975560"/>
    <w:rsid w:val="009762FD"/>
    <w:rsid w:val="0097647F"/>
    <w:rsid w:val="00977145"/>
    <w:rsid w:val="00977B05"/>
    <w:rsid w:val="0098407C"/>
    <w:rsid w:val="00984CBC"/>
    <w:rsid w:val="00985185"/>
    <w:rsid w:val="0098692E"/>
    <w:rsid w:val="009909C6"/>
    <w:rsid w:val="0099441B"/>
    <w:rsid w:val="009946FB"/>
    <w:rsid w:val="00996733"/>
    <w:rsid w:val="00996E89"/>
    <w:rsid w:val="00996E9A"/>
    <w:rsid w:val="00997003"/>
    <w:rsid w:val="009A1C6D"/>
    <w:rsid w:val="009A22FF"/>
    <w:rsid w:val="009A5BE3"/>
    <w:rsid w:val="009A6F4C"/>
    <w:rsid w:val="009A72C7"/>
    <w:rsid w:val="009B2520"/>
    <w:rsid w:val="009B4BCF"/>
    <w:rsid w:val="009B4C3D"/>
    <w:rsid w:val="009B5065"/>
    <w:rsid w:val="009B68F3"/>
    <w:rsid w:val="009B7709"/>
    <w:rsid w:val="009C1106"/>
    <w:rsid w:val="009C11AE"/>
    <w:rsid w:val="009C1D6A"/>
    <w:rsid w:val="009C1E1C"/>
    <w:rsid w:val="009C201F"/>
    <w:rsid w:val="009C23EC"/>
    <w:rsid w:val="009C42F8"/>
    <w:rsid w:val="009C4372"/>
    <w:rsid w:val="009C44FD"/>
    <w:rsid w:val="009C5129"/>
    <w:rsid w:val="009C5964"/>
    <w:rsid w:val="009C5C1A"/>
    <w:rsid w:val="009C606B"/>
    <w:rsid w:val="009C6D58"/>
    <w:rsid w:val="009C7F81"/>
    <w:rsid w:val="009D3592"/>
    <w:rsid w:val="009D3CD0"/>
    <w:rsid w:val="009D4F9C"/>
    <w:rsid w:val="009D57FA"/>
    <w:rsid w:val="009D62CD"/>
    <w:rsid w:val="009E223D"/>
    <w:rsid w:val="009E31B2"/>
    <w:rsid w:val="009E4584"/>
    <w:rsid w:val="009E4712"/>
    <w:rsid w:val="009E4EEA"/>
    <w:rsid w:val="009E51F1"/>
    <w:rsid w:val="009E58AC"/>
    <w:rsid w:val="009E6B30"/>
    <w:rsid w:val="009E6F11"/>
    <w:rsid w:val="009E739B"/>
    <w:rsid w:val="009F0857"/>
    <w:rsid w:val="009F15FD"/>
    <w:rsid w:val="009F3288"/>
    <w:rsid w:val="009F3861"/>
    <w:rsid w:val="009F4F30"/>
    <w:rsid w:val="009F775A"/>
    <w:rsid w:val="009F77CB"/>
    <w:rsid w:val="009F7EE4"/>
    <w:rsid w:val="00A0106D"/>
    <w:rsid w:val="00A015F1"/>
    <w:rsid w:val="00A04161"/>
    <w:rsid w:val="00A059F2"/>
    <w:rsid w:val="00A075B4"/>
    <w:rsid w:val="00A07CBA"/>
    <w:rsid w:val="00A1170E"/>
    <w:rsid w:val="00A1360D"/>
    <w:rsid w:val="00A17A5A"/>
    <w:rsid w:val="00A20145"/>
    <w:rsid w:val="00A210E8"/>
    <w:rsid w:val="00A2172F"/>
    <w:rsid w:val="00A22AF4"/>
    <w:rsid w:val="00A23067"/>
    <w:rsid w:val="00A241FC"/>
    <w:rsid w:val="00A24D4F"/>
    <w:rsid w:val="00A25864"/>
    <w:rsid w:val="00A26E22"/>
    <w:rsid w:val="00A27DE7"/>
    <w:rsid w:val="00A30BDE"/>
    <w:rsid w:val="00A3159A"/>
    <w:rsid w:val="00A325C0"/>
    <w:rsid w:val="00A34B79"/>
    <w:rsid w:val="00A350F1"/>
    <w:rsid w:val="00A40F15"/>
    <w:rsid w:val="00A41475"/>
    <w:rsid w:val="00A426A2"/>
    <w:rsid w:val="00A42FC1"/>
    <w:rsid w:val="00A43646"/>
    <w:rsid w:val="00A4481D"/>
    <w:rsid w:val="00A453A4"/>
    <w:rsid w:val="00A56955"/>
    <w:rsid w:val="00A56F36"/>
    <w:rsid w:val="00A57C2E"/>
    <w:rsid w:val="00A60575"/>
    <w:rsid w:val="00A6058A"/>
    <w:rsid w:val="00A60BDB"/>
    <w:rsid w:val="00A60CA6"/>
    <w:rsid w:val="00A61157"/>
    <w:rsid w:val="00A615D2"/>
    <w:rsid w:val="00A650DF"/>
    <w:rsid w:val="00A658CE"/>
    <w:rsid w:val="00A668EE"/>
    <w:rsid w:val="00A70D1D"/>
    <w:rsid w:val="00A714BC"/>
    <w:rsid w:val="00A7403B"/>
    <w:rsid w:val="00A7417B"/>
    <w:rsid w:val="00A748BE"/>
    <w:rsid w:val="00A7523E"/>
    <w:rsid w:val="00A75A48"/>
    <w:rsid w:val="00A75EED"/>
    <w:rsid w:val="00A76651"/>
    <w:rsid w:val="00A76FD2"/>
    <w:rsid w:val="00A77A69"/>
    <w:rsid w:val="00A802EA"/>
    <w:rsid w:val="00A81A04"/>
    <w:rsid w:val="00A8319B"/>
    <w:rsid w:val="00A833CD"/>
    <w:rsid w:val="00A85FEA"/>
    <w:rsid w:val="00A90DB6"/>
    <w:rsid w:val="00A91512"/>
    <w:rsid w:val="00A94315"/>
    <w:rsid w:val="00A9469C"/>
    <w:rsid w:val="00A94AF2"/>
    <w:rsid w:val="00A954A1"/>
    <w:rsid w:val="00A95E12"/>
    <w:rsid w:val="00A96C5C"/>
    <w:rsid w:val="00A9753C"/>
    <w:rsid w:val="00AA00DF"/>
    <w:rsid w:val="00AA09D9"/>
    <w:rsid w:val="00AA1932"/>
    <w:rsid w:val="00AA20B0"/>
    <w:rsid w:val="00AA2B25"/>
    <w:rsid w:val="00AA44E6"/>
    <w:rsid w:val="00AA6C9A"/>
    <w:rsid w:val="00AB0D89"/>
    <w:rsid w:val="00AB11AF"/>
    <w:rsid w:val="00AB3C3E"/>
    <w:rsid w:val="00AB4C1A"/>
    <w:rsid w:val="00AB4C76"/>
    <w:rsid w:val="00AB5ED3"/>
    <w:rsid w:val="00AB71E5"/>
    <w:rsid w:val="00AB7E47"/>
    <w:rsid w:val="00AC0419"/>
    <w:rsid w:val="00AC061C"/>
    <w:rsid w:val="00AC06EB"/>
    <w:rsid w:val="00AC0FDD"/>
    <w:rsid w:val="00AC1302"/>
    <w:rsid w:val="00AC2F1C"/>
    <w:rsid w:val="00AC3B4D"/>
    <w:rsid w:val="00AC3F11"/>
    <w:rsid w:val="00AC552A"/>
    <w:rsid w:val="00AC7595"/>
    <w:rsid w:val="00AD0D3C"/>
    <w:rsid w:val="00AD7155"/>
    <w:rsid w:val="00AD719C"/>
    <w:rsid w:val="00AD7FE6"/>
    <w:rsid w:val="00AE0804"/>
    <w:rsid w:val="00AE0B4A"/>
    <w:rsid w:val="00AE1EA6"/>
    <w:rsid w:val="00AE318C"/>
    <w:rsid w:val="00AE59EE"/>
    <w:rsid w:val="00AE69E4"/>
    <w:rsid w:val="00AE7207"/>
    <w:rsid w:val="00AE751A"/>
    <w:rsid w:val="00AE775A"/>
    <w:rsid w:val="00AF037E"/>
    <w:rsid w:val="00AF06C2"/>
    <w:rsid w:val="00AF283A"/>
    <w:rsid w:val="00AF2BF1"/>
    <w:rsid w:val="00AF31D5"/>
    <w:rsid w:val="00AF5004"/>
    <w:rsid w:val="00AF5143"/>
    <w:rsid w:val="00AF7FC0"/>
    <w:rsid w:val="00B017E6"/>
    <w:rsid w:val="00B02715"/>
    <w:rsid w:val="00B02B4C"/>
    <w:rsid w:val="00B02DAB"/>
    <w:rsid w:val="00B05B19"/>
    <w:rsid w:val="00B0615B"/>
    <w:rsid w:val="00B07874"/>
    <w:rsid w:val="00B07AFA"/>
    <w:rsid w:val="00B10A5F"/>
    <w:rsid w:val="00B12D6E"/>
    <w:rsid w:val="00B155AC"/>
    <w:rsid w:val="00B1652B"/>
    <w:rsid w:val="00B2141B"/>
    <w:rsid w:val="00B23723"/>
    <w:rsid w:val="00B26287"/>
    <w:rsid w:val="00B274AA"/>
    <w:rsid w:val="00B2750A"/>
    <w:rsid w:val="00B30957"/>
    <w:rsid w:val="00B31D77"/>
    <w:rsid w:val="00B31EF4"/>
    <w:rsid w:val="00B32CCC"/>
    <w:rsid w:val="00B3416D"/>
    <w:rsid w:val="00B34552"/>
    <w:rsid w:val="00B364E6"/>
    <w:rsid w:val="00B36DDA"/>
    <w:rsid w:val="00B40EBC"/>
    <w:rsid w:val="00B41309"/>
    <w:rsid w:val="00B425BE"/>
    <w:rsid w:val="00B42757"/>
    <w:rsid w:val="00B42A40"/>
    <w:rsid w:val="00B42E0C"/>
    <w:rsid w:val="00B431B6"/>
    <w:rsid w:val="00B45177"/>
    <w:rsid w:val="00B46B34"/>
    <w:rsid w:val="00B51D4D"/>
    <w:rsid w:val="00B52D6F"/>
    <w:rsid w:val="00B52E11"/>
    <w:rsid w:val="00B54129"/>
    <w:rsid w:val="00B54CB3"/>
    <w:rsid w:val="00B55E38"/>
    <w:rsid w:val="00B5634C"/>
    <w:rsid w:val="00B564B0"/>
    <w:rsid w:val="00B5698D"/>
    <w:rsid w:val="00B600BA"/>
    <w:rsid w:val="00B614FE"/>
    <w:rsid w:val="00B62785"/>
    <w:rsid w:val="00B63192"/>
    <w:rsid w:val="00B648A9"/>
    <w:rsid w:val="00B649C4"/>
    <w:rsid w:val="00B6726D"/>
    <w:rsid w:val="00B70B5C"/>
    <w:rsid w:val="00B70BC1"/>
    <w:rsid w:val="00B72FB9"/>
    <w:rsid w:val="00B737E2"/>
    <w:rsid w:val="00B7558A"/>
    <w:rsid w:val="00B75D32"/>
    <w:rsid w:val="00B76222"/>
    <w:rsid w:val="00B7689C"/>
    <w:rsid w:val="00B778CE"/>
    <w:rsid w:val="00B8004A"/>
    <w:rsid w:val="00B806EA"/>
    <w:rsid w:val="00B81734"/>
    <w:rsid w:val="00B81E11"/>
    <w:rsid w:val="00B825BD"/>
    <w:rsid w:val="00B82F0F"/>
    <w:rsid w:val="00B8478C"/>
    <w:rsid w:val="00B84A85"/>
    <w:rsid w:val="00B84D3A"/>
    <w:rsid w:val="00B909E1"/>
    <w:rsid w:val="00B91226"/>
    <w:rsid w:val="00B936CB"/>
    <w:rsid w:val="00B93763"/>
    <w:rsid w:val="00B94624"/>
    <w:rsid w:val="00BA0DAC"/>
    <w:rsid w:val="00BA1842"/>
    <w:rsid w:val="00BA2B5D"/>
    <w:rsid w:val="00BA31FF"/>
    <w:rsid w:val="00BA61EE"/>
    <w:rsid w:val="00BA6384"/>
    <w:rsid w:val="00BA7192"/>
    <w:rsid w:val="00BB0043"/>
    <w:rsid w:val="00BB138B"/>
    <w:rsid w:val="00BB1443"/>
    <w:rsid w:val="00BB18BF"/>
    <w:rsid w:val="00BB29C5"/>
    <w:rsid w:val="00BC0B2D"/>
    <w:rsid w:val="00BC0CC6"/>
    <w:rsid w:val="00BC2098"/>
    <w:rsid w:val="00BC25C6"/>
    <w:rsid w:val="00BC2DA8"/>
    <w:rsid w:val="00BC3147"/>
    <w:rsid w:val="00BC5A9E"/>
    <w:rsid w:val="00BC70C3"/>
    <w:rsid w:val="00BC73BF"/>
    <w:rsid w:val="00BD12A1"/>
    <w:rsid w:val="00BD2071"/>
    <w:rsid w:val="00BD2864"/>
    <w:rsid w:val="00BD3433"/>
    <w:rsid w:val="00BD3A45"/>
    <w:rsid w:val="00BD579A"/>
    <w:rsid w:val="00BD7E09"/>
    <w:rsid w:val="00BE03F8"/>
    <w:rsid w:val="00BE1524"/>
    <w:rsid w:val="00BE1659"/>
    <w:rsid w:val="00BE1703"/>
    <w:rsid w:val="00BE253B"/>
    <w:rsid w:val="00BE2605"/>
    <w:rsid w:val="00BE2995"/>
    <w:rsid w:val="00BE4A91"/>
    <w:rsid w:val="00BE61FE"/>
    <w:rsid w:val="00BE74F5"/>
    <w:rsid w:val="00BE78D7"/>
    <w:rsid w:val="00BF1F45"/>
    <w:rsid w:val="00BF3DB2"/>
    <w:rsid w:val="00BF4267"/>
    <w:rsid w:val="00BF4CF0"/>
    <w:rsid w:val="00BF5F55"/>
    <w:rsid w:val="00BF62D3"/>
    <w:rsid w:val="00C017AE"/>
    <w:rsid w:val="00C01FD3"/>
    <w:rsid w:val="00C030BA"/>
    <w:rsid w:val="00C036E4"/>
    <w:rsid w:val="00C03B75"/>
    <w:rsid w:val="00C0428D"/>
    <w:rsid w:val="00C0546F"/>
    <w:rsid w:val="00C063E0"/>
    <w:rsid w:val="00C065B0"/>
    <w:rsid w:val="00C07154"/>
    <w:rsid w:val="00C07560"/>
    <w:rsid w:val="00C07A93"/>
    <w:rsid w:val="00C10D87"/>
    <w:rsid w:val="00C13421"/>
    <w:rsid w:val="00C134BB"/>
    <w:rsid w:val="00C134E9"/>
    <w:rsid w:val="00C1494C"/>
    <w:rsid w:val="00C1522B"/>
    <w:rsid w:val="00C1559D"/>
    <w:rsid w:val="00C15CCB"/>
    <w:rsid w:val="00C1680B"/>
    <w:rsid w:val="00C170AD"/>
    <w:rsid w:val="00C17DD7"/>
    <w:rsid w:val="00C21C50"/>
    <w:rsid w:val="00C25AC2"/>
    <w:rsid w:val="00C25E5A"/>
    <w:rsid w:val="00C32507"/>
    <w:rsid w:val="00C33025"/>
    <w:rsid w:val="00C33EB8"/>
    <w:rsid w:val="00C36076"/>
    <w:rsid w:val="00C36182"/>
    <w:rsid w:val="00C36283"/>
    <w:rsid w:val="00C371FE"/>
    <w:rsid w:val="00C37557"/>
    <w:rsid w:val="00C37841"/>
    <w:rsid w:val="00C41E2E"/>
    <w:rsid w:val="00C4249C"/>
    <w:rsid w:val="00C4513A"/>
    <w:rsid w:val="00C46492"/>
    <w:rsid w:val="00C469B0"/>
    <w:rsid w:val="00C46D57"/>
    <w:rsid w:val="00C474BA"/>
    <w:rsid w:val="00C4759F"/>
    <w:rsid w:val="00C500DA"/>
    <w:rsid w:val="00C504DF"/>
    <w:rsid w:val="00C51AB0"/>
    <w:rsid w:val="00C530EA"/>
    <w:rsid w:val="00C53C9C"/>
    <w:rsid w:val="00C53E3F"/>
    <w:rsid w:val="00C55CE7"/>
    <w:rsid w:val="00C55FCB"/>
    <w:rsid w:val="00C568A9"/>
    <w:rsid w:val="00C56DEC"/>
    <w:rsid w:val="00C57106"/>
    <w:rsid w:val="00C57734"/>
    <w:rsid w:val="00C57FD8"/>
    <w:rsid w:val="00C613F9"/>
    <w:rsid w:val="00C615AD"/>
    <w:rsid w:val="00C61821"/>
    <w:rsid w:val="00C6220A"/>
    <w:rsid w:val="00C62357"/>
    <w:rsid w:val="00C66611"/>
    <w:rsid w:val="00C667F3"/>
    <w:rsid w:val="00C6680F"/>
    <w:rsid w:val="00C67B41"/>
    <w:rsid w:val="00C67ECD"/>
    <w:rsid w:val="00C713A6"/>
    <w:rsid w:val="00C72EAE"/>
    <w:rsid w:val="00C74537"/>
    <w:rsid w:val="00C746BE"/>
    <w:rsid w:val="00C74C4F"/>
    <w:rsid w:val="00C75096"/>
    <w:rsid w:val="00C75ABF"/>
    <w:rsid w:val="00C7701E"/>
    <w:rsid w:val="00C7791C"/>
    <w:rsid w:val="00C77CDF"/>
    <w:rsid w:val="00C81639"/>
    <w:rsid w:val="00C81B22"/>
    <w:rsid w:val="00C8206A"/>
    <w:rsid w:val="00C82247"/>
    <w:rsid w:val="00C82A2A"/>
    <w:rsid w:val="00C84724"/>
    <w:rsid w:val="00C90AF0"/>
    <w:rsid w:val="00C914A8"/>
    <w:rsid w:val="00C9211A"/>
    <w:rsid w:val="00C92644"/>
    <w:rsid w:val="00C92650"/>
    <w:rsid w:val="00C9304C"/>
    <w:rsid w:val="00C93522"/>
    <w:rsid w:val="00C94300"/>
    <w:rsid w:val="00C96BB7"/>
    <w:rsid w:val="00CA1775"/>
    <w:rsid w:val="00CA2C29"/>
    <w:rsid w:val="00CA390D"/>
    <w:rsid w:val="00CA4D9B"/>
    <w:rsid w:val="00CA6124"/>
    <w:rsid w:val="00CA6927"/>
    <w:rsid w:val="00CB426D"/>
    <w:rsid w:val="00CB42DA"/>
    <w:rsid w:val="00CC08E6"/>
    <w:rsid w:val="00CC17DC"/>
    <w:rsid w:val="00CC1DC5"/>
    <w:rsid w:val="00CC1EE9"/>
    <w:rsid w:val="00CC3F5C"/>
    <w:rsid w:val="00CC43A8"/>
    <w:rsid w:val="00CC4929"/>
    <w:rsid w:val="00CC6DA7"/>
    <w:rsid w:val="00CC7C18"/>
    <w:rsid w:val="00CD0763"/>
    <w:rsid w:val="00CD1528"/>
    <w:rsid w:val="00CD1AD7"/>
    <w:rsid w:val="00CD2BA2"/>
    <w:rsid w:val="00CD675E"/>
    <w:rsid w:val="00CD6FD1"/>
    <w:rsid w:val="00CD6FDB"/>
    <w:rsid w:val="00CE00B7"/>
    <w:rsid w:val="00CE0711"/>
    <w:rsid w:val="00CE0BAA"/>
    <w:rsid w:val="00CE0BC5"/>
    <w:rsid w:val="00CE27FC"/>
    <w:rsid w:val="00CE291C"/>
    <w:rsid w:val="00CE40D7"/>
    <w:rsid w:val="00CE6582"/>
    <w:rsid w:val="00CE7E07"/>
    <w:rsid w:val="00CF0551"/>
    <w:rsid w:val="00CF07CA"/>
    <w:rsid w:val="00CF0B0F"/>
    <w:rsid w:val="00CF159B"/>
    <w:rsid w:val="00CF15A4"/>
    <w:rsid w:val="00CF6AE0"/>
    <w:rsid w:val="00CF7105"/>
    <w:rsid w:val="00D0070F"/>
    <w:rsid w:val="00D01A25"/>
    <w:rsid w:val="00D0277D"/>
    <w:rsid w:val="00D02AB7"/>
    <w:rsid w:val="00D03B52"/>
    <w:rsid w:val="00D03F96"/>
    <w:rsid w:val="00D04F3A"/>
    <w:rsid w:val="00D05614"/>
    <w:rsid w:val="00D0592B"/>
    <w:rsid w:val="00D0608C"/>
    <w:rsid w:val="00D1607E"/>
    <w:rsid w:val="00D17FDB"/>
    <w:rsid w:val="00D20A58"/>
    <w:rsid w:val="00D211C4"/>
    <w:rsid w:val="00D2167D"/>
    <w:rsid w:val="00D216CC"/>
    <w:rsid w:val="00D237C6"/>
    <w:rsid w:val="00D24C9F"/>
    <w:rsid w:val="00D25C58"/>
    <w:rsid w:val="00D267A0"/>
    <w:rsid w:val="00D2696E"/>
    <w:rsid w:val="00D33739"/>
    <w:rsid w:val="00D36121"/>
    <w:rsid w:val="00D3673D"/>
    <w:rsid w:val="00D36A50"/>
    <w:rsid w:val="00D3771D"/>
    <w:rsid w:val="00D40457"/>
    <w:rsid w:val="00D437F9"/>
    <w:rsid w:val="00D43D0C"/>
    <w:rsid w:val="00D442FA"/>
    <w:rsid w:val="00D44D8E"/>
    <w:rsid w:val="00D45460"/>
    <w:rsid w:val="00D45619"/>
    <w:rsid w:val="00D45FDE"/>
    <w:rsid w:val="00D46EC4"/>
    <w:rsid w:val="00D5207C"/>
    <w:rsid w:val="00D5279A"/>
    <w:rsid w:val="00D52DDF"/>
    <w:rsid w:val="00D53EFA"/>
    <w:rsid w:val="00D5571D"/>
    <w:rsid w:val="00D55776"/>
    <w:rsid w:val="00D604F7"/>
    <w:rsid w:val="00D612C9"/>
    <w:rsid w:val="00D64527"/>
    <w:rsid w:val="00D645F1"/>
    <w:rsid w:val="00D64618"/>
    <w:rsid w:val="00D65082"/>
    <w:rsid w:val="00D654CE"/>
    <w:rsid w:val="00D65D1E"/>
    <w:rsid w:val="00D65EB3"/>
    <w:rsid w:val="00D65F3B"/>
    <w:rsid w:val="00D6639C"/>
    <w:rsid w:val="00D6723B"/>
    <w:rsid w:val="00D70D51"/>
    <w:rsid w:val="00D72817"/>
    <w:rsid w:val="00D73602"/>
    <w:rsid w:val="00D74B06"/>
    <w:rsid w:val="00D75ACB"/>
    <w:rsid w:val="00D764C5"/>
    <w:rsid w:val="00D80A06"/>
    <w:rsid w:val="00D80F98"/>
    <w:rsid w:val="00D829B7"/>
    <w:rsid w:val="00D82C02"/>
    <w:rsid w:val="00D82F81"/>
    <w:rsid w:val="00D83838"/>
    <w:rsid w:val="00D84356"/>
    <w:rsid w:val="00D8583D"/>
    <w:rsid w:val="00D85BC9"/>
    <w:rsid w:val="00D85EFF"/>
    <w:rsid w:val="00D8641A"/>
    <w:rsid w:val="00D86564"/>
    <w:rsid w:val="00D90851"/>
    <w:rsid w:val="00D93192"/>
    <w:rsid w:val="00D93B39"/>
    <w:rsid w:val="00D96A64"/>
    <w:rsid w:val="00D975B6"/>
    <w:rsid w:val="00DA053E"/>
    <w:rsid w:val="00DA1D89"/>
    <w:rsid w:val="00DA2BF6"/>
    <w:rsid w:val="00DA3145"/>
    <w:rsid w:val="00DA3439"/>
    <w:rsid w:val="00DA496F"/>
    <w:rsid w:val="00DA78AE"/>
    <w:rsid w:val="00DA7C46"/>
    <w:rsid w:val="00DA7D74"/>
    <w:rsid w:val="00DB3426"/>
    <w:rsid w:val="00DB410D"/>
    <w:rsid w:val="00DB41F9"/>
    <w:rsid w:val="00DB60EC"/>
    <w:rsid w:val="00DB7C07"/>
    <w:rsid w:val="00DC26EB"/>
    <w:rsid w:val="00DC2B8C"/>
    <w:rsid w:val="00DD04EA"/>
    <w:rsid w:val="00DD0B6F"/>
    <w:rsid w:val="00DD0F73"/>
    <w:rsid w:val="00DD1733"/>
    <w:rsid w:val="00DD23D4"/>
    <w:rsid w:val="00DD26D0"/>
    <w:rsid w:val="00DD36AB"/>
    <w:rsid w:val="00DD4635"/>
    <w:rsid w:val="00DD4B98"/>
    <w:rsid w:val="00DD672F"/>
    <w:rsid w:val="00DD68C0"/>
    <w:rsid w:val="00DD7E45"/>
    <w:rsid w:val="00DE1789"/>
    <w:rsid w:val="00DE1B82"/>
    <w:rsid w:val="00DE39EC"/>
    <w:rsid w:val="00DE6A06"/>
    <w:rsid w:val="00DE75B1"/>
    <w:rsid w:val="00DE7C16"/>
    <w:rsid w:val="00DF1B64"/>
    <w:rsid w:val="00DF22C2"/>
    <w:rsid w:val="00DF2C2C"/>
    <w:rsid w:val="00DF4269"/>
    <w:rsid w:val="00DF4AB8"/>
    <w:rsid w:val="00DF6211"/>
    <w:rsid w:val="00DF6B56"/>
    <w:rsid w:val="00DF7BD9"/>
    <w:rsid w:val="00E013E5"/>
    <w:rsid w:val="00E029E1"/>
    <w:rsid w:val="00E03352"/>
    <w:rsid w:val="00E03A6E"/>
    <w:rsid w:val="00E0444D"/>
    <w:rsid w:val="00E04C13"/>
    <w:rsid w:val="00E06421"/>
    <w:rsid w:val="00E069D4"/>
    <w:rsid w:val="00E10123"/>
    <w:rsid w:val="00E10280"/>
    <w:rsid w:val="00E1058B"/>
    <w:rsid w:val="00E10D89"/>
    <w:rsid w:val="00E11E90"/>
    <w:rsid w:val="00E12A74"/>
    <w:rsid w:val="00E12BFA"/>
    <w:rsid w:val="00E1452B"/>
    <w:rsid w:val="00E14B3F"/>
    <w:rsid w:val="00E14FC7"/>
    <w:rsid w:val="00E15933"/>
    <w:rsid w:val="00E17018"/>
    <w:rsid w:val="00E2056F"/>
    <w:rsid w:val="00E21A9F"/>
    <w:rsid w:val="00E21DFA"/>
    <w:rsid w:val="00E24777"/>
    <w:rsid w:val="00E24CC0"/>
    <w:rsid w:val="00E26019"/>
    <w:rsid w:val="00E26637"/>
    <w:rsid w:val="00E305EF"/>
    <w:rsid w:val="00E3199C"/>
    <w:rsid w:val="00E31E52"/>
    <w:rsid w:val="00E32050"/>
    <w:rsid w:val="00E32771"/>
    <w:rsid w:val="00E332FA"/>
    <w:rsid w:val="00E35BF5"/>
    <w:rsid w:val="00E3619C"/>
    <w:rsid w:val="00E372F7"/>
    <w:rsid w:val="00E37F66"/>
    <w:rsid w:val="00E40E21"/>
    <w:rsid w:val="00E433F4"/>
    <w:rsid w:val="00E43759"/>
    <w:rsid w:val="00E5078F"/>
    <w:rsid w:val="00E5106C"/>
    <w:rsid w:val="00E52E17"/>
    <w:rsid w:val="00E53439"/>
    <w:rsid w:val="00E536BC"/>
    <w:rsid w:val="00E60801"/>
    <w:rsid w:val="00E637EF"/>
    <w:rsid w:val="00E6393A"/>
    <w:rsid w:val="00E653B7"/>
    <w:rsid w:val="00E65A2C"/>
    <w:rsid w:val="00E66E0E"/>
    <w:rsid w:val="00E674E7"/>
    <w:rsid w:val="00E71793"/>
    <w:rsid w:val="00E71D71"/>
    <w:rsid w:val="00E73299"/>
    <w:rsid w:val="00E7578D"/>
    <w:rsid w:val="00E807A3"/>
    <w:rsid w:val="00E80989"/>
    <w:rsid w:val="00E82775"/>
    <w:rsid w:val="00E8345D"/>
    <w:rsid w:val="00E83E33"/>
    <w:rsid w:val="00E84915"/>
    <w:rsid w:val="00E86635"/>
    <w:rsid w:val="00E86CE5"/>
    <w:rsid w:val="00E906B2"/>
    <w:rsid w:val="00E9164A"/>
    <w:rsid w:val="00E9388E"/>
    <w:rsid w:val="00E93A92"/>
    <w:rsid w:val="00E93D02"/>
    <w:rsid w:val="00E940A9"/>
    <w:rsid w:val="00E949DE"/>
    <w:rsid w:val="00E94E4E"/>
    <w:rsid w:val="00E9575B"/>
    <w:rsid w:val="00E974DF"/>
    <w:rsid w:val="00E97DE7"/>
    <w:rsid w:val="00EA0631"/>
    <w:rsid w:val="00EA1417"/>
    <w:rsid w:val="00EA2335"/>
    <w:rsid w:val="00EA2E3E"/>
    <w:rsid w:val="00EA47D5"/>
    <w:rsid w:val="00EA4D58"/>
    <w:rsid w:val="00EA5CC0"/>
    <w:rsid w:val="00EA6AE9"/>
    <w:rsid w:val="00EA7D36"/>
    <w:rsid w:val="00EB10C3"/>
    <w:rsid w:val="00EB22F8"/>
    <w:rsid w:val="00EB32CF"/>
    <w:rsid w:val="00EB4353"/>
    <w:rsid w:val="00EB4EB9"/>
    <w:rsid w:val="00EB539B"/>
    <w:rsid w:val="00EB53B8"/>
    <w:rsid w:val="00EB6577"/>
    <w:rsid w:val="00EB7115"/>
    <w:rsid w:val="00EB760D"/>
    <w:rsid w:val="00EB7C3D"/>
    <w:rsid w:val="00EC0DA8"/>
    <w:rsid w:val="00EC117A"/>
    <w:rsid w:val="00EC11C9"/>
    <w:rsid w:val="00EC4A96"/>
    <w:rsid w:val="00ED155E"/>
    <w:rsid w:val="00ED2CA0"/>
    <w:rsid w:val="00ED2F6E"/>
    <w:rsid w:val="00ED3B41"/>
    <w:rsid w:val="00ED47FF"/>
    <w:rsid w:val="00ED4DF7"/>
    <w:rsid w:val="00ED5BE2"/>
    <w:rsid w:val="00ED784D"/>
    <w:rsid w:val="00EE1310"/>
    <w:rsid w:val="00EE1AD4"/>
    <w:rsid w:val="00EE1C6A"/>
    <w:rsid w:val="00EE310B"/>
    <w:rsid w:val="00EE3C92"/>
    <w:rsid w:val="00EE3F59"/>
    <w:rsid w:val="00EE4C9C"/>
    <w:rsid w:val="00EE72F8"/>
    <w:rsid w:val="00EE77B4"/>
    <w:rsid w:val="00EF0CF7"/>
    <w:rsid w:val="00EF1B94"/>
    <w:rsid w:val="00EF2986"/>
    <w:rsid w:val="00EF34AA"/>
    <w:rsid w:val="00EF5672"/>
    <w:rsid w:val="00EF661A"/>
    <w:rsid w:val="00F006A0"/>
    <w:rsid w:val="00F02265"/>
    <w:rsid w:val="00F027CC"/>
    <w:rsid w:val="00F04D9A"/>
    <w:rsid w:val="00F04E36"/>
    <w:rsid w:val="00F056DB"/>
    <w:rsid w:val="00F068F0"/>
    <w:rsid w:val="00F0732C"/>
    <w:rsid w:val="00F100EF"/>
    <w:rsid w:val="00F10997"/>
    <w:rsid w:val="00F10C1D"/>
    <w:rsid w:val="00F10D04"/>
    <w:rsid w:val="00F12029"/>
    <w:rsid w:val="00F12CA9"/>
    <w:rsid w:val="00F12CE5"/>
    <w:rsid w:val="00F15B57"/>
    <w:rsid w:val="00F15F4E"/>
    <w:rsid w:val="00F16227"/>
    <w:rsid w:val="00F1708B"/>
    <w:rsid w:val="00F20E00"/>
    <w:rsid w:val="00F21D3C"/>
    <w:rsid w:val="00F21E8C"/>
    <w:rsid w:val="00F22FEB"/>
    <w:rsid w:val="00F24EFD"/>
    <w:rsid w:val="00F262B0"/>
    <w:rsid w:val="00F27C34"/>
    <w:rsid w:val="00F303F2"/>
    <w:rsid w:val="00F3184E"/>
    <w:rsid w:val="00F31F19"/>
    <w:rsid w:val="00F32294"/>
    <w:rsid w:val="00F32483"/>
    <w:rsid w:val="00F339FB"/>
    <w:rsid w:val="00F3442A"/>
    <w:rsid w:val="00F36828"/>
    <w:rsid w:val="00F374D6"/>
    <w:rsid w:val="00F40966"/>
    <w:rsid w:val="00F41BAB"/>
    <w:rsid w:val="00F44ACA"/>
    <w:rsid w:val="00F45A9D"/>
    <w:rsid w:val="00F46266"/>
    <w:rsid w:val="00F47A42"/>
    <w:rsid w:val="00F51722"/>
    <w:rsid w:val="00F51EEF"/>
    <w:rsid w:val="00F525FE"/>
    <w:rsid w:val="00F53130"/>
    <w:rsid w:val="00F535DD"/>
    <w:rsid w:val="00F5392D"/>
    <w:rsid w:val="00F549BC"/>
    <w:rsid w:val="00F54B6E"/>
    <w:rsid w:val="00F551BC"/>
    <w:rsid w:val="00F55A86"/>
    <w:rsid w:val="00F561EA"/>
    <w:rsid w:val="00F56323"/>
    <w:rsid w:val="00F56FC7"/>
    <w:rsid w:val="00F57AC6"/>
    <w:rsid w:val="00F57E99"/>
    <w:rsid w:val="00F60B2A"/>
    <w:rsid w:val="00F60F98"/>
    <w:rsid w:val="00F61E4B"/>
    <w:rsid w:val="00F620D1"/>
    <w:rsid w:val="00F6323A"/>
    <w:rsid w:val="00F64119"/>
    <w:rsid w:val="00F6477B"/>
    <w:rsid w:val="00F659D5"/>
    <w:rsid w:val="00F65FB7"/>
    <w:rsid w:val="00F66A8C"/>
    <w:rsid w:val="00F67592"/>
    <w:rsid w:val="00F67B5A"/>
    <w:rsid w:val="00F67BBC"/>
    <w:rsid w:val="00F70516"/>
    <w:rsid w:val="00F705D0"/>
    <w:rsid w:val="00F7134F"/>
    <w:rsid w:val="00F72BE9"/>
    <w:rsid w:val="00F73393"/>
    <w:rsid w:val="00F735EC"/>
    <w:rsid w:val="00F738DC"/>
    <w:rsid w:val="00F74AC6"/>
    <w:rsid w:val="00F75202"/>
    <w:rsid w:val="00F75A58"/>
    <w:rsid w:val="00F80246"/>
    <w:rsid w:val="00F803B1"/>
    <w:rsid w:val="00F823A7"/>
    <w:rsid w:val="00F82DD6"/>
    <w:rsid w:val="00F8468B"/>
    <w:rsid w:val="00F85376"/>
    <w:rsid w:val="00F86CFC"/>
    <w:rsid w:val="00F8740A"/>
    <w:rsid w:val="00F91A98"/>
    <w:rsid w:val="00F946D8"/>
    <w:rsid w:val="00F94772"/>
    <w:rsid w:val="00F94848"/>
    <w:rsid w:val="00F94A3B"/>
    <w:rsid w:val="00F95389"/>
    <w:rsid w:val="00FA02F6"/>
    <w:rsid w:val="00FA0553"/>
    <w:rsid w:val="00FA1C39"/>
    <w:rsid w:val="00FA473B"/>
    <w:rsid w:val="00FA591F"/>
    <w:rsid w:val="00FA7218"/>
    <w:rsid w:val="00FA7EAB"/>
    <w:rsid w:val="00FB40F1"/>
    <w:rsid w:val="00FB42C2"/>
    <w:rsid w:val="00FB54F0"/>
    <w:rsid w:val="00FB6A3D"/>
    <w:rsid w:val="00FC1BF3"/>
    <w:rsid w:val="00FC32FE"/>
    <w:rsid w:val="00FC39FD"/>
    <w:rsid w:val="00FC4875"/>
    <w:rsid w:val="00FC5794"/>
    <w:rsid w:val="00FC764E"/>
    <w:rsid w:val="00FD1600"/>
    <w:rsid w:val="00FD1FB4"/>
    <w:rsid w:val="00FD2DA9"/>
    <w:rsid w:val="00FD32A1"/>
    <w:rsid w:val="00FD340C"/>
    <w:rsid w:val="00FD3799"/>
    <w:rsid w:val="00FD458A"/>
    <w:rsid w:val="00FD4C94"/>
    <w:rsid w:val="00FD4ED8"/>
    <w:rsid w:val="00FD61DB"/>
    <w:rsid w:val="00FD7DE7"/>
    <w:rsid w:val="00FE055B"/>
    <w:rsid w:val="00FE121D"/>
    <w:rsid w:val="00FE4795"/>
    <w:rsid w:val="00FE713A"/>
    <w:rsid w:val="00FF1B45"/>
    <w:rsid w:val="00FF1FE1"/>
    <w:rsid w:val="00FF37F9"/>
    <w:rsid w:val="00FF3B83"/>
    <w:rsid w:val="00FF664F"/>
    <w:rsid w:val="00FF74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FD1"/>
    <w:pPr>
      <w:spacing w:after="200" w:line="276" w:lineRule="auto"/>
    </w:pPr>
    <w:rPr>
      <w:sz w:val="22"/>
      <w:szCs w:val="22"/>
    </w:rPr>
  </w:style>
  <w:style w:type="paragraph" w:styleId="Heading1">
    <w:name w:val="heading 1"/>
    <w:basedOn w:val="Normal"/>
    <w:next w:val="Normal"/>
    <w:link w:val="Heading1Char"/>
    <w:uiPriority w:val="99"/>
    <w:qFormat/>
    <w:rsid w:val="00C914A8"/>
    <w:pPr>
      <w:keepNext/>
      <w:spacing w:before="240" w:after="60" w:line="240" w:lineRule="auto"/>
      <w:outlineLvl w:val="0"/>
    </w:pPr>
    <w:rPr>
      <w:rFonts w:ascii="Arial" w:eastAsia="Arial Unicode MS" w:hAnsi="Arial" w:cs="Arial"/>
      <w:b/>
      <w:bCs/>
      <w:kern w:val="32"/>
      <w:sz w:val="32"/>
      <w:szCs w:val="32"/>
    </w:rPr>
  </w:style>
  <w:style w:type="paragraph" w:styleId="Heading2">
    <w:name w:val="heading 2"/>
    <w:basedOn w:val="Normal"/>
    <w:next w:val="Normal"/>
    <w:link w:val="Heading2Char"/>
    <w:uiPriority w:val="99"/>
    <w:qFormat/>
    <w:rsid w:val="00C914A8"/>
    <w:pPr>
      <w:keepNext/>
      <w:spacing w:after="0" w:line="240" w:lineRule="auto"/>
      <w:jc w:val="center"/>
      <w:outlineLvl w:val="1"/>
    </w:pPr>
    <w:rPr>
      <w:rFonts w:ascii="Times New Roman" w:eastAsia="Arial Unicode MS" w:hAnsi="Times New Roman"/>
      <w:b/>
      <w:bCs/>
      <w:lang w:val="sr-Cyrl-CS"/>
    </w:rPr>
  </w:style>
  <w:style w:type="paragraph" w:styleId="Heading3">
    <w:name w:val="heading 3"/>
    <w:basedOn w:val="Normal"/>
    <w:next w:val="Normal"/>
    <w:link w:val="Heading3Char"/>
    <w:uiPriority w:val="99"/>
    <w:qFormat/>
    <w:rsid w:val="00C914A8"/>
    <w:pPr>
      <w:keepNext/>
      <w:spacing w:after="0" w:line="240" w:lineRule="auto"/>
      <w:jc w:val="center"/>
      <w:outlineLvl w:val="2"/>
    </w:pPr>
    <w:rPr>
      <w:rFonts w:ascii="Times New Roman" w:eastAsia="Arial Unicode MS" w:hAnsi="Times New Roman"/>
      <w:b/>
      <w:bCs/>
      <w:sz w:val="24"/>
      <w:szCs w:val="24"/>
      <w:lang w:val="sr-Cyrl-CS"/>
    </w:rPr>
  </w:style>
  <w:style w:type="paragraph" w:styleId="Heading4">
    <w:name w:val="heading 4"/>
    <w:basedOn w:val="Normal"/>
    <w:next w:val="BodyText"/>
    <w:link w:val="Heading4Char"/>
    <w:uiPriority w:val="99"/>
    <w:qFormat/>
    <w:rsid w:val="0055475D"/>
    <w:pPr>
      <w:keepNext/>
      <w:numPr>
        <w:ilvl w:val="3"/>
        <w:numId w:val="1"/>
      </w:numPr>
      <w:suppressAutoHyphens/>
      <w:spacing w:after="0" w:line="100" w:lineRule="atLeast"/>
      <w:jc w:val="center"/>
      <w:outlineLvl w:val="3"/>
    </w:pPr>
    <w:rPr>
      <w:rFonts w:ascii="Book Antiqua" w:hAnsi="Book Antiqua"/>
      <w:b/>
      <w:bCs/>
      <w:color w:val="000000"/>
      <w:kern w:val="1"/>
      <w:sz w:val="28"/>
      <w:szCs w:val="24"/>
      <w:u w:val="single"/>
      <w:lang w:eastAsia="ar-SA"/>
    </w:rPr>
  </w:style>
  <w:style w:type="paragraph" w:styleId="Heading5">
    <w:name w:val="heading 5"/>
    <w:basedOn w:val="Normal"/>
    <w:next w:val="BodyText"/>
    <w:link w:val="Heading5Char"/>
    <w:uiPriority w:val="99"/>
    <w:qFormat/>
    <w:rsid w:val="0055475D"/>
    <w:pPr>
      <w:numPr>
        <w:ilvl w:val="4"/>
        <w:numId w:val="1"/>
      </w:numPr>
      <w:suppressAutoHyphens/>
      <w:spacing w:before="240" w:after="60" w:line="100" w:lineRule="atLeast"/>
      <w:outlineLvl w:val="4"/>
    </w:pPr>
    <w:rPr>
      <w:rFonts w:ascii="Times New Roman" w:hAnsi="Times New Roman"/>
      <w:b/>
      <w:bCs/>
      <w:i/>
      <w:iCs/>
      <w:color w:val="000000"/>
      <w:kern w:val="1"/>
      <w:sz w:val="26"/>
      <w:szCs w:val="26"/>
      <w:lang w:eastAsia="ar-SA"/>
    </w:rPr>
  </w:style>
  <w:style w:type="paragraph" w:styleId="Heading6">
    <w:name w:val="heading 6"/>
    <w:basedOn w:val="Normal"/>
    <w:next w:val="BodyText"/>
    <w:link w:val="Heading6Char"/>
    <w:uiPriority w:val="99"/>
    <w:qFormat/>
    <w:rsid w:val="0055475D"/>
    <w:pPr>
      <w:keepNext/>
      <w:numPr>
        <w:ilvl w:val="5"/>
        <w:numId w:val="1"/>
      </w:numPr>
      <w:suppressAutoHyphens/>
      <w:spacing w:after="0" w:line="100" w:lineRule="atLeast"/>
      <w:outlineLvl w:val="5"/>
    </w:pPr>
    <w:rPr>
      <w:rFonts w:ascii="Book Antiqua" w:hAnsi="Book Antiqua"/>
      <w:color w:val="000000"/>
      <w:kern w:val="1"/>
      <w:sz w:val="28"/>
      <w:szCs w:val="24"/>
      <w:lang w:eastAsia="ar-SA"/>
    </w:rPr>
  </w:style>
  <w:style w:type="paragraph" w:styleId="Heading7">
    <w:name w:val="heading 7"/>
    <w:basedOn w:val="Normal"/>
    <w:next w:val="BodyText"/>
    <w:link w:val="Heading7Char"/>
    <w:uiPriority w:val="99"/>
    <w:qFormat/>
    <w:rsid w:val="0055475D"/>
    <w:pPr>
      <w:keepNext/>
      <w:numPr>
        <w:ilvl w:val="6"/>
        <w:numId w:val="1"/>
      </w:numPr>
      <w:suppressAutoHyphens/>
      <w:spacing w:after="0" w:line="100" w:lineRule="atLeast"/>
      <w:outlineLvl w:val="6"/>
    </w:pPr>
    <w:rPr>
      <w:rFonts w:ascii="Book Antiqua" w:hAnsi="Book Antiqua" w:cs="Arial"/>
      <w:b/>
      <w:bCs/>
      <w:color w:val="000000"/>
      <w:kern w:val="1"/>
      <w:sz w:val="24"/>
      <w:szCs w:val="24"/>
      <w:lang w:eastAsia="ar-SA"/>
    </w:rPr>
  </w:style>
  <w:style w:type="paragraph" w:styleId="Heading8">
    <w:name w:val="heading 8"/>
    <w:basedOn w:val="Normal"/>
    <w:next w:val="Normal"/>
    <w:link w:val="Heading8Char"/>
    <w:uiPriority w:val="99"/>
    <w:qFormat/>
    <w:rsid w:val="00343793"/>
    <w:pPr>
      <w:spacing w:before="240" w:after="60" w:line="240" w:lineRule="auto"/>
      <w:outlineLvl w:val="7"/>
    </w:pPr>
    <w:rPr>
      <w:rFonts w:ascii="Times New Roman" w:hAnsi="Times New Roman"/>
      <w:i/>
      <w:iCs/>
      <w:sz w:val="24"/>
      <w:szCs w:val="24"/>
    </w:rPr>
  </w:style>
  <w:style w:type="paragraph" w:styleId="Heading9">
    <w:name w:val="heading 9"/>
    <w:basedOn w:val="Normal"/>
    <w:next w:val="Normal"/>
    <w:link w:val="Heading9Char"/>
    <w:uiPriority w:val="99"/>
    <w:qFormat/>
    <w:rsid w:val="00343793"/>
    <w:pPr>
      <w:keepNext/>
      <w:spacing w:after="0" w:line="240" w:lineRule="auto"/>
      <w:jc w:val="center"/>
      <w:outlineLvl w:val="8"/>
    </w:pPr>
    <w:rPr>
      <w:rFonts w:ascii="Times New Roman" w:hAnsi="Times New Roman"/>
      <w:b/>
      <w:bCs/>
      <w:sz w:val="28"/>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14A8"/>
    <w:rPr>
      <w:rFonts w:ascii="Arial" w:eastAsia="Arial Unicode MS" w:hAnsi="Arial" w:cs="Arial"/>
      <w:b/>
      <w:bCs/>
      <w:kern w:val="32"/>
      <w:sz w:val="32"/>
      <w:szCs w:val="32"/>
      <w:lang w:val="en-US" w:eastAsia="en-US"/>
    </w:rPr>
  </w:style>
  <w:style w:type="character" w:customStyle="1" w:styleId="Heading2Char">
    <w:name w:val="Heading 2 Char"/>
    <w:basedOn w:val="DefaultParagraphFont"/>
    <w:link w:val="Heading2"/>
    <w:uiPriority w:val="99"/>
    <w:locked/>
    <w:rsid w:val="00C914A8"/>
    <w:rPr>
      <w:rFonts w:ascii="Times New Roman" w:eastAsia="Arial Unicode MS" w:hAnsi="Times New Roman" w:cs="Times New Roman"/>
      <w:b/>
      <w:bCs/>
      <w:lang w:val="sr-Cyrl-CS" w:eastAsia="en-US"/>
    </w:rPr>
  </w:style>
  <w:style w:type="character" w:customStyle="1" w:styleId="Heading3Char">
    <w:name w:val="Heading 3 Char"/>
    <w:basedOn w:val="DefaultParagraphFont"/>
    <w:link w:val="Heading3"/>
    <w:uiPriority w:val="99"/>
    <w:locked/>
    <w:rsid w:val="00C914A8"/>
    <w:rPr>
      <w:rFonts w:ascii="Times New Roman" w:eastAsia="Arial Unicode MS" w:hAnsi="Times New Roman" w:cs="Times New Roman"/>
      <w:b/>
      <w:bCs/>
      <w:sz w:val="24"/>
      <w:szCs w:val="24"/>
      <w:lang w:val="sr-Cyrl-CS" w:eastAsia="en-US"/>
    </w:rPr>
  </w:style>
  <w:style w:type="character" w:customStyle="1" w:styleId="Heading4Char">
    <w:name w:val="Heading 4 Char"/>
    <w:basedOn w:val="DefaultParagraphFont"/>
    <w:link w:val="Heading4"/>
    <w:uiPriority w:val="99"/>
    <w:locked/>
    <w:rsid w:val="0055475D"/>
    <w:rPr>
      <w:rFonts w:ascii="Book Antiqua" w:hAnsi="Book Antiqua" w:cs="Times New Roman"/>
      <w:b/>
      <w:bCs/>
      <w:color w:val="000000"/>
      <w:kern w:val="1"/>
      <w:sz w:val="24"/>
      <w:szCs w:val="24"/>
      <w:u w:val="single"/>
      <w:lang w:val="en-US" w:eastAsia="ar-SA" w:bidi="ar-SA"/>
    </w:rPr>
  </w:style>
  <w:style w:type="character" w:customStyle="1" w:styleId="Heading5Char">
    <w:name w:val="Heading 5 Char"/>
    <w:basedOn w:val="DefaultParagraphFont"/>
    <w:link w:val="Heading5"/>
    <w:uiPriority w:val="99"/>
    <w:locked/>
    <w:rsid w:val="0055475D"/>
    <w:rPr>
      <w:rFonts w:cs="Times New Roman"/>
      <w:b/>
      <w:bCs/>
      <w:i/>
      <w:iCs/>
      <w:color w:val="000000"/>
      <w:kern w:val="1"/>
      <w:sz w:val="26"/>
      <w:szCs w:val="26"/>
      <w:lang w:val="en-US" w:eastAsia="ar-SA" w:bidi="ar-SA"/>
    </w:rPr>
  </w:style>
  <w:style w:type="character" w:customStyle="1" w:styleId="Heading6Char">
    <w:name w:val="Heading 6 Char"/>
    <w:basedOn w:val="DefaultParagraphFont"/>
    <w:link w:val="Heading6"/>
    <w:uiPriority w:val="99"/>
    <w:locked/>
    <w:rsid w:val="0055475D"/>
    <w:rPr>
      <w:rFonts w:ascii="Book Antiqua" w:hAnsi="Book Antiqua" w:cs="Times New Roman"/>
      <w:color w:val="000000"/>
      <w:kern w:val="1"/>
      <w:sz w:val="24"/>
      <w:szCs w:val="24"/>
      <w:lang w:val="en-US" w:eastAsia="ar-SA" w:bidi="ar-SA"/>
    </w:rPr>
  </w:style>
  <w:style w:type="character" w:customStyle="1" w:styleId="Heading7Char">
    <w:name w:val="Heading 7 Char"/>
    <w:basedOn w:val="DefaultParagraphFont"/>
    <w:link w:val="Heading7"/>
    <w:uiPriority w:val="99"/>
    <w:locked/>
    <w:rsid w:val="0055475D"/>
    <w:rPr>
      <w:rFonts w:ascii="Book Antiqua" w:hAnsi="Book Antiqua" w:cs="Arial"/>
      <w:b/>
      <w:bCs/>
      <w:color w:val="000000"/>
      <w:kern w:val="1"/>
      <w:sz w:val="24"/>
      <w:szCs w:val="24"/>
      <w:lang w:val="en-US" w:eastAsia="ar-SA" w:bidi="ar-SA"/>
    </w:rPr>
  </w:style>
  <w:style w:type="character" w:customStyle="1" w:styleId="Heading8Char">
    <w:name w:val="Heading 8 Char"/>
    <w:basedOn w:val="DefaultParagraphFont"/>
    <w:link w:val="Heading8"/>
    <w:uiPriority w:val="99"/>
    <w:locked/>
    <w:rsid w:val="00343793"/>
    <w:rPr>
      <w:rFonts w:ascii="Times New Roman" w:hAnsi="Times New Roman" w:cs="Times New Roman"/>
      <w:i/>
      <w:iCs/>
      <w:sz w:val="24"/>
      <w:szCs w:val="24"/>
    </w:rPr>
  </w:style>
  <w:style w:type="character" w:customStyle="1" w:styleId="Heading9Char">
    <w:name w:val="Heading 9 Char"/>
    <w:basedOn w:val="DefaultParagraphFont"/>
    <w:link w:val="Heading9"/>
    <w:uiPriority w:val="99"/>
    <w:locked/>
    <w:rsid w:val="00343793"/>
    <w:rPr>
      <w:rFonts w:ascii="Times New Roman" w:hAnsi="Times New Roman" w:cs="Times New Roman"/>
      <w:b/>
      <w:bCs/>
      <w:sz w:val="24"/>
      <w:szCs w:val="24"/>
      <w:lang w:val="sr-Cyrl-CS"/>
    </w:rPr>
  </w:style>
  <w:style w:type="paragraph" w:styleId="BodyTextIndent3">
    <w:name w:val="Body Text Indent 3"/>
    <w:basedOn w:val="Normal"/>
    <w:link w:val="BodyTextIndent3Char"/>
    <w:uiPriority w:val="99"/>
    <w:rsid w:val="000858F0"/>
    <w:pPr>
      <w:spacing w:after="0" w:line="240" w:lineRule="auto"/>
      <w:ind w:left="-630" w:firstLine="630"/>
      <w:jc w:val="both"/>
    </w:pPr>
    <w:rPr>
      <w:rFonts w:ascii="Times New Roman" w:hAnsi="Times New Roman"/>
      <w:sz w:val="24"/>
      <w:szCs w:val="24"/>
      <w:lang w:val="sr-Cyrl-CS"/>
    </w:rPr>
  </w:style>
  <w:style w:type="character" w:customStyle="1" w:styleId="BodyTextIndent3Char">
    <w:name w:val="Body Text Indent 3 Char"/>
    <w:basedOn w:val="DefaultParagraphFont"/>
    <w:link w:val="BodyTextIndent3"/>
    <w:uiPriority w:val="99"/>
    <w:locked/>
    <w:rsid w:val="000858F0"/>
    <w:rPr>
      <w:rFonts w:ascii="Times New Roman" w:hAnsi="Times New Roman" w:cs="Times New Roman"/>
      <w:sz w:val="24"/>
      <w:szCs w:val="24"/>
      <w:lang w:val="sr-Cyrl-CS" w:eastAsia="en-US"/>
    </w:rPr>
  </w:style>
  <w:style w:type="paragraph" w:styleId="BodyTextIndent">
    <w:name w:val="Body Text Indent"/>
    <w:basedOn w:val="Normal"/>
    <w:link w:val="BodyTextIndentChar"/>
    <w:uiPriority w:val="99"/>
    <w:rsid w:val="00C914A8"/>
    <w:pPr>
      <w:spacing w:after="120"/>
      <w:ind w:left="283"/>
    </w:pPr>
  </w:style>
  <w:style w:type="character" w:customStyle="1" w:styleId="BodyTextIndentChar">
    <w:name w:val="Body Text Indent Char"/>
    <w:basedOn w:val="DefaultParagraphFont"/>
    <w:link w:val="BodyTextIndent"/>
    <w:uiPriority w:val="99"/>
    <w:locked/>
    <w:rsid w:val="00C914A8"/>
    <w:rPr>
      <w:rFonts w:cs="Times New Roman"/>
    </w:rPr>
  </w:style>
  <w:style w:type="paragraph" w:styleId="Footer">
    <w:name w:val="footer"/>
    <w:basedOn w:val="Normal"/>
    <w:link w:val="FooterChar"/>
    <w:uiPriority w:val="99"/>
    <w:rsid w:val="00C914A8"/>
    <w:pPr>
      <w:tabs>
        <w:tab w:val="center" w:pos="4153"/>
        <w:tab w:val="right" w:pos="8306"/>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C914A8"/>
    <w:rPr>
      <w:rFonts w:ascii="Times New Roman" w:hAnsi="Times New Roman" w:cs="Times New Roman"/>
      <w:sz w:val="24"/>
      <w:szCs w:val="24"/>
      <w:lang w:eastAsia="en-US"/>
    </w:rPr>
  </w:style>
  <w:style w:type="paragraph" w:styleId="Title">
    <w:name w:val="Title"/>
    <w:basedOn w:val="Normal"/>
    <w:link w:val="TitleChar"/>
    <w:uiPriority w:val="99"/>
    <w:qFormat/>
    <w:rsid w:val="00C914A8"/>
    <w:pPr>
      <w:spacing w:after="0" w:line="240" w:lineRule="auto"/>
      <w:jc w:val="center"/>
    </w:pPr>
    <w:rPr>
      <w:rFonts w:ascii="Times New Roman" w:hAnsi="Times New Roman"/>
      <w:b/>
      <w:bCs/>
      <w:sz w:val="24"/>
      <w:szCs w:val="24"/>
      <w:lang w:val="sr-Cyrl-CS"/>
    </w:rPr>
  </w:style>
  <w:style w:type="character" w:customStyle="1" w:styleId="TitleChar">
    <w:name w:val="Title Char"/>
    <w:basedOn w:val="DefaultParagraphFont"/>
    <w:link w:val="Title"/>
    <w:uiPriority w:val="99"/>
    <w:locked/>
    <w:rsid w:val="00C914A8"/>
    <w:rPr>
      <w:rFonts w:ascii="Times New Roman" w:hAnsi="Times New Roman" w:cs="Times New Roman"/>
      <w:b/>
      <w:bCs/>
      <w:sz w:val="24"/>
      <w:szCs w:val="24"/>
      <w:lang w:val="sr-Cyrl-CS" w:eastAsia="en-US"/>
    </w:rPr>
  </w:style>
  <w:style w:type="paragraph" w:styleId="BodyText">
    <w:name w:val="Body Text"/>
    <w:basedOn w:val="Normal"/>
    <w:link w:val="BodyTextChar"/>
    <w:uiPriority w:val="99"/>
    <w:rsid w:val="00C914A8"/>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locked/>
    <w:rsid w:val="00C914A8"/>
    <w:rPr>
      <w:rFonts w:ascii="Times New Roman" w:hAnsi="Times New Roman" w:cs="Times New Roman"/>
      <w:sz w:val="24"/>
      <w:szCs w:val="24"/>
      <w:lang w:eastAsia="en-US"/>
    </w:rPr>
  </w:style>
  <w:style w:type="paragraph" w:styleId="Subtitle">
    <w:name w:val="Subtitle"/>
    <w:basedOn w:val="Normal"/>
    <w:link w:val="SubtitleChar"/>
    <w:uiPriority w:val="99"/>
    <w:qFormat/>
    <w:rsid w:val="00C914A8"/>
    <w:pPr>
      <w:spacing w:after="0" w:line="240" w:lineRule="auto"/>
      <w:jc w:val="center"/>
    </w:pPr>
    <w:rPr>
      <w:rFonts w:ascii="Times New Roman" w:hAnsi="Times New Roman"/>
      <w:b/>
      <w:bCs/>
      <w:sz w:val="24"/>
      <w:szCs w:val="24"/>
      <w:lang w:val="sr-Cyrl-CS"/>
    </w:rPr>
  </w:style>
  <w:style w:type="character" w:customStyle="1" w:styleId="SubtitleChar">
    <w:name w:val="Subtitle Char"/>
    <w:basedOn w:val="DefaultParagraphFont"/>
    <w:link w:val="Subtitle"/>
    <w:uiPriority w:val="99"/>
    <w:locked/>
    <w:rsid w:val="00C914A8"/>
    <w:rPr>
      <w:rFonts w:ascii="Times New Roman" w:hAnsi="Times New Roman" w:cs="Times New Roman"/>
      <w:b/>
      <w:bCs/>
      <w:sz w:val="24"/>
      <w:szCs w:val="24"/>
      <w:lang w:val="sr-Cyrl-CS" w:eastAsia="en-US"/>
    </w:rPr>
  </w:style>
  <w:style w:type="paragraph" w:styleId="BodyTextIndent2">
    <w:name w:val="Body Text Indent 2"/>
    <w:basedOn w:val="Normal"/>
    <w:link w:val="BodyTextIndent2Char"/>
    <w:uiPriority w:val="99"/>
    <w:rsid w:val="00C914A8"/>
    <w:pPr>
      <w:spacing w:after="0" w:line="240" w:lineRule="auto"/>
      <w:ind w:left="360" w:firstLine="720"/>
    </w:pPr>
    <w:rPr>
      <w:rFonts w:ascii="Times New Roman" w:hAnsi="Times New Roman"/>
      <w:sz w:val="24"/>
      <w:szCs w:val="24"/>
      <w:lang w:val="ru-RU"/>
    </w:rPr>
  </w:style>
  <w:style w:type="character" w:customStyle="1" w:styleId="BodyTextIndent2Char">
    <w:name w:val="Body Text Indent 2 Char"/>
    <w:basedOn w:val="DefaultParagraphFont"/>
    <w:link w:val="BodyTextIndent2"/>
    <w:uiPriority w:val="99"/>
    <w:locked/>
    <w:rsid w:val="00C914A8"/>
    <w:rPr>
      <w:rFonts w:ascii="Times New Roman" w:hAnsi="Times New Roman" w:cs="Times New Roman"/>
      <w:sz w:val="24"/>
      <w:szCs w:val="24"/>
      <w:lang w:val="ru-RU" w:eastAsia="en-US"/>
    </w:rPr>
  </w:style>
  <w:style w:type="paragraph" w:customStyle="1" w:styleId="Style1s">
    <w:name w:val="Style1s"/>
    <w:basedOn w:val="BodyText"/>
    <w:uiPriority w:val="99"/>
    <w:rsid w:val="00C914A8"/>
    <w:pPr>
      <w:tabs>
        <w:tab w:val="left" w:pos="1418"/>
      </w:tabs>
      <w:spacing w:after="0"/>
      <w:jc w:val="both"/>
    </w:pPr>
    <w:rPr>
      <w:rFonts w:ascii="CTimesRoman" w:hAnsi="CTimesRoman"/>
      <w:szCs w:val="20"/>
      <w:lang w:val="sr-Cyrl-CS"/>
    </w:rPr>
  </w:style>
  <w:style w:type="character" w:styleId="PageNumber">
    <w:name w:val="page number"/>
    <w:basedOn w:val="DefaultParagraphFont"/>
    <w:uiPriority w:val="99"/>
    <w:rsid w:val="00C914A8"/>
    <w:rPr>
      <w:rFonts w:cs="Times New Roman"/>
    </w:rPr>
  </w:style>
  <w:style w:type="table" w:styleId="TableGrid">
    <w:name w:val="Table Grid"/>
    <w:basedOn w:val="TableNormal"/>
    <w:uiPriority w:val="99"/>
    <w:rsid w:val="00C914A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914A8"/>
    <w:pPr>
      <w:tabs>
        <w:tab w:val="center" w:pos="4320"/>
        <w:tab w:val="right" w:pos="8640"/>
      </w:tabs>
      <w:spacing w:after="0" w:line="240" w:lineRule="auto"/>
    </w:pPr>
    <w:rPr>
      <w:rFonts w:ascii="Times New Roman" w:hAnsi="Times New Roman"/>
      <w:sz w:val="24"/>
      <w:szCs w:val="24"/>
    </w:rPr>
  </w:style>
  <w:style w:type="character" w:customStyle="1" w:styleId="HeaderChar">
    <w:name w:val="Header Char"/>
    <w:basedOn w:val="DefaultParagraphFont"/>
    <w:link w:val="Header"/>
    <w:uiPriority w:val="99"/>
    <w:locked/>
    <w:rsid w:val="00C914A8"/>
    <w:rPr>
      <w:rFonts w:ascii="Times New Roman" w:hAnsi="Times New Roman" w:cs="Times New Roman"/>
      <w:sz w:val="24"/>
      <w:szCs w:val="24"/>
      <w:lang w:eastAsia="en-US"/>
    </w:rPr>
  </w:style>
  <w:style w:type="paragraph" w:customStyle="1" w:styleId="ListParagraphChar">
    <w:name w:val="List Paragraph Char"/>
    <w:basedOn w:val="Normal"/>
    <w:link w:val="ListParagraphCharChar"/>
    <w:uiPriority w:val="99"/>
    <w:qFormat/>
    <w:rsid w:val="00C914A8"/>
    <w:pPr>
      <w:spacing w:after="0" w:line="240" w:lineRule="auto"/>
      <w:ind w:left="720"/>
    </w:pPr>
    <w:rPr>
      <w:rFonts w:ascii="Times New Roman" w:hAnsi="Times New Roman"/>
      <w:sz w:val="24"/>
      <w:szCs w:val="20"/>
    </w:rPr>
  </w:style>
  <w:style w:type="paragraph" w:customStyle="1" w:styleId="Normal1">
    <w:name w:val="Normal1"/>
    <w:basedOn w:val="Normal"/>
    <w:uiPriority w:val="99"/>
    <w:rsid w:val="00C914A8"/>
    <w:pPr>
      <w:spacing w:before="100" w:beforeAutospacing="1" w:after="100" w:afterAutospacing="1" w:line="240" w:lineRule="auto"/>
    </w:pPr>
    <w:rPr>
      <w:rFonts w:ascii="Arial" w:hAnsi="Arial" w:cs="Arial"/>
    </w:rPr>
  </w:style>
  <w:style w:type="paragraph" w:styleId="NoSpacing">
    <w:name w:val="No Spacing"/>
    <w:uiPriority w:val="1"/>
    <w:qFormat/>
    <w:rsid w:val="00C914A8"/>
    <w:rPr>
      <w:rFonts w:ascii="Times New Roman" w:hAnsi="Times New Roman"/>
      <w:sz w:val="24"/>
      <w:szCs w:val="24"/>
    </w:rPr>
  </w:style>
  <w:style w:type="paragraph" w:styleId="DocumentMap">
    <w:name w:val="Document Map"/>
    <w:basedOn w:val="Normal"/>
    <w:link w:val="DocumentMapChar"/>
    <w:uiPriority w:val="99"/>
    <w:semiHidden/>
    <w:rsid w:val="00C914A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C914A8"/>
    <w:rPr>
      <w:rFonts w:ascii="Tahoma" w:hAnsi="Tahoma" w:cs="Tahoma"/>
      <w:sz w:val="16"/>
      <w:szCs w:val="16"/>
      <w:lang w:eastAsia="en-US"/>
    </w:rPr>
  </w:style>
  <w:style w:type="paragraph" w:styleId="BalloonText">
    <w:name w:val="Balloon Text"/>
    <w:basedOn w:val="Normal"/>
    <w:link w:val="BalloonTextChar"/>
    <w:uiPriority w:val="99"/>
    <w:rsid w:val="00C914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C914A8"/>
    <w:rPr>
      <w:rFonts w:ascii="Tahoma" w:hAnsi="Tahoma" w:cs="Tahoma"/>
      <w:sz w:val="16"/>
      <w:szCs w:val="16"/>
      <w:lang w:eastAsia="en-US"/>
    </w:rPr>
  </w:style>
  <w:style w:type="character" w:styleId="Hyperlink">
    <w:name w:val="Hyperlink"/>
    <w:basedOn w:val="DefaultParagraphFont"/>
    <w:uiPriority w:val="99"/>
    <w:rsid w:val="00C914A8"/>
    <w:rPr>
      <w:rFonts w:cs="Times New Roman"/>
      <w:color w:val="0000FF"/>
      <w:u w:val="single"/>
    </w:rPr>
  </w:style>
  <w:style w:type="paragraph" w:styleId="BodyText2">
    <w:name w:val="Body Text 2"/>
    <w:basedOn w:val="Normal"/>
    <w:link w:val="BodyText2Char"/>
    <w:uiPriority w:val="99"/>
    <w:rsid w:val="00BE03F8"/>
    <w:pPr>
      <w:spacing w:after="120" w:line="480" w:lineRule="auto"/>
    </w:pPr>
  </w:style>
  <w:style w:type="character" w:customStyle="1" w:styleId="BodyText2Char">
    <w:name w:val="Body Text 2 Char"/>
    <w:basedOn w:val="DefaultParagraphFont"/>
    <w:link w:val="BodyText2"/>
    <w:uiPriority w:val="99"/>
    <w:locked/>
    <w:rsid w:val="00BE03F8"/>
    <w:rPr>
      <w:rFonts w:cs="Times New Roman"/>
    </w:rPr>
  </w:style>
  <w:style w:type="character" w:customStyle="1" w:styleId="ListParagraphCharChar">
    <w:name w:val="List Paragraph Char Char"/>
    <w:link w:val="ListParagraphChar"/>
    <w:uiPriority w:val="99"/>
    <w:locked/>
    <w:rsid w:val="003623D5"/>
    <w:rPr>
      <w:rFonts w:ascii="Times New Roman" w:hAnsi="Times New Roman"/>
      <w:sz w:val="24"/>
    </w:rPr>
  </w:style>
  <w:style w:type="paragraph" w:styleId="PlainText">
    <w:name w:val="Plain Text"/>
    <w:basedOn w:val="Normal"/>
    <w:link w:val="PlainTextChar"/>
    <w:uiPriority w:val="99"/>
    <w:rsid w:val="00343793"/>
    <w:pPr>
      <w:spacing w:after="0" w:line="240" w:lineRule="auto"/>
    </w:pPr>
    <w:rPr>
      <w:rFonts w:ascii="Courier New" w:hAnsi="Courier New"/>
      <w:sz w:val="20"/>
      <w:szCs w:val="20"/>
      <w:lang w:val="it-IT" w:eastAsia="it-IT"/>
    </w:rPr>
  </w:style>
  <w:style w:type="character" w:customStyle="1" w:styleId="PlainTextChar">
    <w:name w:val="Plain Text Char"/>
    <w:basedOn w:val="DefaultParagraphFont"/>
    <w:link w:val="PlainText"/>
    <w:uiPriority w:val="99"/>
    <w:locked/>
    <w:rsid w:val="00343793"/>
    <w:rPr>
      <w:rFonts w:ascii="Courier New" w:hAnsi="Courier New" w:cs="Times New Roman"/>
      <w:sz w:val="20"/>
      <w:szCs w:val="20"/>
      <w:lang w:val="it-IT" w:eastAsia="it-IT"/>
    </w:rPr>
  </w:style>
  <w:style w:type="paragraph" w:customStyle="1" w:styleId="P1">
    <w:name w:val="P1"/>
    <w:uiPriority w:val="99"/>
    <w:rsid w:val="00343793"/>
    <w:pPr>
      <w:tabs>
        <w:tab w:val="right" w:pos="4536"/>
      </w:tabs>
      <w:spacing w:line="240" w:lineRule="exact"/>
      <w:jc w:val="both"/>
    </w:pPr>
    <w:rPr>
      <w:rFonts w:ascii="Courier" w:hAnsi="Courier"/>
      <w:sz w:val="16"/>
      <w:lang w:val="en-GB"/>
    </w:rPr>
  </w:style>
  <w:style w:type="paragraph" w:styleId="CommentText">
    <w:name w:val="annotation text"/>
    <w:basedOn w:val="Normal"/>
    <w:link w:val="CommentTextChar"/>
    <w:rsid w:val="00343793"/>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locked/>
    <w:rsid w:val="00343793"/>
    <w:rPr>
      <w:rFonts w:ascii="Times New Roman" w:hAnsi="Times New Roman" w:cs="Times New Roman"/>
      <w:sz w:val="20"/>
      <w:szCs w:val="20"/>
    </w:rPr>
  </w:style>
  <w:style w:type="paragraph" w:customStyle="1" w:styleId="Normal0">
    <w:name w:val="[Normal]"/>
    <w:uiPriority w:val="99"/>
    <w:rsid w:val="00343793"/>
    <w:pPr>
      <w:autoSpaceDE w:val="0"/>
      <w:autoSpaceDN w:val="0"/>
      <w:adjustRightInd w:val="0"/>
    </w:pPr>
    <w:rPr>
      <w:rFonts w:ascii="Arial" w:hAnsi="Arial" w:cs="Arial"/>
      <w:sz w:val="24"/>
      <w:szCs w:val="24"/>
    </w:rPr>
  </w:style>
  <w:style w:type="paragraph" w:styleId="Revision">
    <w:name w:val="Revision"/>
    <w:hidden/>
    <w:uiPriority w:val="99"/>
    <w:semiHidden/>
    <w:rsid w:val="00343793"/>
    <w:rPr>
      <w:rFonts w:ascii="Times New Roman" w:hAnsi="Times New Roman"/>
      <w:sz w:val="24"/>
      <w:szCs w:val="24"/>
    </w:rPr>
  </w:style>
  <w:style w:type="table" w:styleId="TableClassic3">
    <w:name w:val="Table Classic 3"/>
    <w:basedOn w:val="TableNormal"/>
    <w:uiPriority w:val="99"/>
    <w:rsid w:val="00343793"/>
    <w:rPr>
      <w:rFonts w:ascii="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2">
    <w:name w:val="Table Classic 2"/>
    <w:basedOn w:val="TableNormal"/>
    <w:uiPriority w:val="99"/>
    <w:rsid w:val="00343793"/>
    <w:rPr>
      <w:rFonts w:ascii="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3Deffects3">
    <w:name w:val="Table 3D effects 3"/>
    <w:basedOn w:val="TableNormal"/>
    <w:uiPriority w:val="99"/>
    <w:rsid w:val="00343793"/>
    <w:rPr>
      <w:rFonts w:ascii="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CommentReference">
    <w:name w:val="annotation reference"/>
    <w:basedOn w:val="DefaultParagraphFont"/>
    <w:uiPriority w:val="99"/>
    <w:rsid w:val="00343793"/>
    <w:rPr>
      <w:rFonts w:cs="Times New Roman"/>
      <w:sz w:val="16"/>
    </w:rPr>
  </w:style>
  <w:style w:type="paragraph" w:styleId="CommentSubject">
    <w:name w:val="annotation subject"/>
    <w:basedOn w:val="CommentText"/>
    <w:next w:val="CommentText"/>
    <w:link w:val="CommentSubjectChar"/>
    <w:uiPriority w:val="99"/>
    <w:rsid w:val="00343793"/>
    <w:rPr>
      <w:b/>
      <w:bCs/>
    </w:rPr>
  </w:style>
  <w:style w:type="character" w:customStyle="1" w:styleId="CommentSubjectChar">
    <w:name w:val="Comment Subject Char"/>
    <w:basedOn w:val="CommentTextChar"/>
    <w:link w:val="CommentSubject"/>
    <w:uiPriority w:val="99"/>
    <w:locked/>
    <w:rsid w:val="00343793"/>
    <w:rPr>
      <w:b/>
      <w:bCs/>
    </w:rPr>
  </w:style>
  <w:style w:type="paragraph" w:customStyle="1" w:styleId="Clan">
    <w:name w:val="Clan"/>
    <w:basedOn w:val="Normal"/>
    <w:uiPriority w:val="99"/>
    <w:rsid w:val="00B02DAB"/>
    <w:pPr>
      <w:keepNext/>
      <w:tabs>
        <w:tab w:val="left" w:pos="1080"/>
      </w:tabs>
      <w:spacing w:before="120" w:after="120" w:line="240" w:lineRule="auto"/>
      <w:ind w:left="720" w:right="720"/>
      <w:jc w:val="center"/>
    </w:pPr>
    <w:rPr>
      <w:rFonts w:ascii="Arial" w:hAnsi="Arial"/>
      <w:b/>
      <w:szCs w:val="20"/>
      <w:lang w:val="sr-Cyrl-CS"/>
    </w:rPr>
  </w:style>
  <w:style w:type="paragraph" w:customStyle="1" w:styleId="Default">
    <w:name w:val="Default"/>
    <w:rsid w:val="00346BA1"/>
    <w:pPr>
      <w:autoSpaceDE w:val="0"/>
      <w:autoSpaceDN w:val="0"/>
      <w:adjustRightInd w:val="0"/>
    </w:pPr>
    <w:rPr>
      <w:rFonts w:ascii="Arial" w:hAnsi="Arial" w:cs="Arial"/>
      <w:color w:val="000000"/>
      <w:sz w:val="24"/>
      <w:szCs w:val="24"/>
    </w:rPr>
  </w:style>
  <w:style w:type="paragraph" w:styleId="BodyText3">
    <w:name w:val="Body Text 3"/>
    <w:basedOn w:val="Normal"/>
    <w:link w:val="BodyText3Char"/>
    <w:uiPriority w:val="99"/>
    <w:rsid w:val="007A693C"/>
    <w:pPr>
      <w:suppressAutoHyphens/>
      <w:spacing w:after="120" w:line="100" w:lineRule="atLeast"/>
    </w:pPr>
    <w:rPr>
      <w:rFonts w:ascii="Times New Roman" w:hAnsi="Times New Roman"/>
      <w:color w:val="000000"/>
      <w:kern w:val="1"/>
      <w:sz w:val="16"/>
      <w:szCs w:val="16"/>
      <w:lang w:eastAsia="ar-SA"/>
    </w:rPr>
  </w:style>
  <w:style w:type="character" w:customStyle="1" w:styleId="BodyText3Char">
    <w:name w:val="Body Text 3 Char"/>
    <w:basedOn w:val="DefaultParagraphFont"/>
    <w:link w:val="BodyText3"/>
    <w:uiPriority w:val="99"/>
    <w:locked/>
    <w:rsid w:val="007A693C"/>
    <w:rPr>
      <w:rFonts w:ascii="Times New Roman" w:hAnsi="Times New Roman" w:cs="Times New Roman"/>
      <w:color w:val="000000"/>
      <w:kern w:val="1"/>
      <w:sz w:val="16"/>
      <w:szCs w:val="16"/>
      <w:lang w:eastAsia="ar-SA" w:bidi="ar-SA"/>
    </w:rPr>
  </w:style>
  <w:style w:type="paragraph" w:customStyle="1" w:styleId="TableContents">
    <w:name w:val="Table Contents"/>
    <w:basedOn w:val="Normal"/>
    <w:rsid w:val="00035D0A"/>
    <w:pPr>
      <w:suppressLineNumbers/>
      <w:suppressAutoHyphens/>
      <w:spacing w:after="0" w:line="100" w:lineRule="atLeast"/>
    </w:pPr>
    <w:rPr>
      <w:rFonts w:ascii="Times New Roman" w:eastAsia="Arial Unicode MS" w:hAnsi="Times New Roman"/>
      <w:color w:val="000000"/>
      <w:kern w:val="1"/>
      <w:sz w:val="24"/>
      <w:szCs w:val="24"/>
      <w:lang w:eastAsia="ar-SA"/>
    </w:rPr>
  </w:style>
  <w:style w:type="character" w:customStyle="1" w:styleId="WW8Num2z0">
    <w:name w:val="WW8Num2z0"/>
    <w:uiPriority w:val="99"/>
    <w:rsid w:val="0055475D"/>
    <w:rPr>
      <w:rFonts w:ascii="Symbol" w:hAnsi="Symbol"/>
    </w:rPr>
  </w:style>
  <w:style w:type="character" w:customStyle="1" w:styleId="WW8Num2z1">
    <w:name w:val="WW8Num2z1"/>
    <w:uiPriority w:val="99"/>
    <w:rsid w:val="0055475D"/>
    <w:rPr>
      <w:rFonts w:ascii="Courier New" w:hAnsi="Courier New"/>
    </w:rPr>
  </w:style>
  <w:style w:type="character" w:customStyle="1" w:styleId="WW8Num2z2">
    <w:name w:val="WW8Num2z2"/>
    <w:uiPriority w:val="99"/>
    <w:rsid w:val="0055475D"/>
    <w:rPr>
      <w:rFonts w:ascii="Wingdings" w:hAnsi="Wingdings"/>
    </w:rPr>
  </w:style>
  <w:style w:type="character" w:customStyle="1" w:styleId="WW8Num3z1">
    <w:name w:val="WW8Num3z1"/>
    <w:uiPriority w:val="99"/>
    <w:rsid w:val="0055475D"/>
    <w:rPr>
      <w:b/>
      <w:sz w:val="24"/>
    </w:rPr>
  </w:style>
  <w:style w:type="character" w:customStyle="1" w:styleId="WW8Num4z0">
    <w:name w:val="WW8Num4z0"/>
    <w:uiPriority w:val="99"/>
    <w:rsid w:val="0055475D"/>
    <w:rPr>
      <w:sz w:val="24"/>
    </w:rPr>
  </w:style>
  <w:style w:type="character" w:customStyle="1" w:styleId="WW8Num4z1">
    <w:name w:val="WW8Num4z1"/>
    <w:uiPriority w:val="99"/>
    <w:rsid w:val="0055475D"/>
    <w:rPr>
      <w:rFonts w:ascii="Courier New" w:hAnsi="Courier New"/>
    </w:rPr>
  </w:style>
  <w:style w:type="character" w:customStyle="1" w:styleId="WW8Num4z2">
    <w:name w:val="WW8Num4z2"/>
    <w:uiPriority w:val="99"/>
    <w:rsid w:val="0055475D"/>
    <w:rPr>
      <w:rFonts w:ascii="Wingdings" w:hAnsi="Wingdings"/>
    </w:rPr>
  </w:style>
  <w:style w:type="character" w:customStyle="1" w:styleId="WW8Num4z3">
    <w:name w:val="WW8Num4z3"/>
    <w:uiPriority w:val="99"/>
    <w:rsid w:val="0055475D"/>
    <w:rPr>
      <w:rFonts w:ascii="Symbol" w:hAnsi="Symbol"/>
    </w:rPr>
  </w:style>
  <w:style w:type="character" w:customStyle="1" w:styleId="WW8Num5z0">
    <w:name w:val="WW8Num5z0"/>
    <w:uiPriority w:val="99"/>
    <w:rsid w:val="0055475D"/>
    <w:rPr>
      <w:sz w:val="24"/>
    </w:rPr>
  </w:style>
  <w:style w:type="character" w:customStyle="1" w:styleId="WW8Num5z1">
    <w:name w:val="WW8Num5z1"/>
    <w:uiPriority w:val="99"/>
    <w:rsid w:val="0055475D"/>
    <w:rPr>
      <w:rFonts w:ascii="Courier New" w:hAnsi="Courier New"/>
    </w:rPr>
  </w:style>
  <w:style w:type="character" w:customStyle="1" w:styleId="WW8Num5z2">
    <w:name w:val="WW8Num5z2"/>
    <w:uiPriority w:val="99"/>
    <w:rsid w:val="0055475D"/>
    <w:rPr>
      <w:rFonts w:ascii="Wingdings" w:hAnsi="Wingdings"/>
    </w:rPr>
  </w:style>
  <w:style w:type="character" w:customStyle="1" w:styleId="WW8Num6z0">
    <w:name w:val="WW8Num6z0"/>
    <w:uiPriority w:val="99"/>
    <w:rsid w:val="0055475D"/>
    <w:rPr>
      <w:rFonts w:ascii="Symbol" w:hAnsi="Symbol"/>
    </w:rPr>
  </w:style>
  <w:style w:type="character" w:customStyle="1" w:styleId="WW8Num6z1">
    <w:name w:val="WW8Num6z1"/>
    <w:uiPriority w:val="99"/>
    <w:rsid w:val="0055475D"/>
    <w:rPr>
      <w:rFonts w:ascii="Courier New" w:hAnsi="Courier New"/>
    </w:rPr>
  </w:style>
  <w:style w:type="character" w:customStyle="1" w:styleId="WW8Num6z2">
    <w:name w:val="WW8Num6z2"/>
    <w:uiPriority w:val="99"/>
    <w:rsid w:val="0055475D"/>
    <w:rPr>
      <w:rFonts w:ascii="Wingdings" w:hAnsi="Wingdings"/>
    </w:rPr>
  </w:style>
  <w:style w:type="character" w:customStyle="1" w:styleId="WW8Num8z1">
    <w:name w:val="WW8Num8z1"/>
    <w:uiPriority w:val="99"/>
    <w:rsid w:val="0055475D"/>
    <w:rPr>
      <w:rFonts w:ascii="Courier New" w:hAnsi="Courier New"/>
    </w:rPr>
  </w:style>
  <w:style w:type="character" w:customStyle="1" w:styleId="WW8Num8z2">
    <w:name w:val="WW8Num8z2"/>
    <w:uiPriority w:val="99"/>
    <w:rsid w:val="0055475D"/>
    <w:rPr>
      <w:rFonts w:ascii="Wingdings" w:hAnsi="Wingdings"/>
    </w:rPr>
  </w:style>
  <w:style w:type="character" w:customStyle="1" w:styleId="WW8Num8z3">
    <w:name w:val="WW8Num8z3"/>
    <w:uiPriority w:val="99"/>
    <w:rsid w:val="0055475D"/>
    <w:rPr>
      <w:rFonts w:ascii="Symbol" w:hAnsi="Symbol"/>
    </w:rPr>
  </w:style>
  <w:style w:type="character" w:customStyle="1" w:styleId="WW8Num9z0">
    <w:name w:val="WW8Num9z0"/>
    <w:uiPriority w:val="99"/>
    <w:rsid w:val="0055475D"/>
  </w:style>
  <w:style w:type="character" w:customStyle="1" w:styleId="WW8Num9z1">
    <w:name w:val="WW8Num9z1"/>
    <w:uiPriority w:val="99"/>
    <w:rsid w:val="0055475D"/>
    <w:rPr>
      <w:rFonts w:ascii="Courier New" w:hAnsi="Courier New"/>
    </w:rPr>
  </w:style>
  <w:style w:type="character" w:customStyle="1" w:styleId="WW8Num9z2">
    <w:name w:val="WW8Num9z2"/>
    <w:uiPriority w:val="99"/>
    <w:rsid w:val="0055475D"/>
    <w:rPr>
      <w:rFonts w:ascii="Wingdings" w:hAnsi="Wingdings"/>
    </w:rPr>
  </w:style>
  <w:style w:type="character" w:customStyle="1" w:styleId="WW8Num9z3">
    <w:name w:val="WW8Num9z3"/>
    <w:uiPriority w:val="99"/>
    <w:rsid w:val="0055475D"/>
    <w:rPr>
      <w:rFonts w:ascii="Symbol" w:hAnsi="Symbol"/>
    </w:rPr>
  </w:style>
  <w:style w:type="character" w:customStyle="1" w:styleId="WW8Num10z1">
    <w:name w:val="WW8Num10z1"/>
    <w:uiPriority w:val="99"/>
    <w:rsid w:val="0055475D"/>
    <w:rPr>
      <w:rFonts w:ascii="Courier New" w:hAnsi="Courier New"/>
    </w:rPr>
  </w:style>
  <w:style w:type="character" w:customStyle="1" w:styleId="WW8Num10z2">
    <w:name w:val="WW8Num10z2"/>
    <w:uiPriority w:val="99"/>
    <w:rsid w:val="0055475D"/>
    <w:rPr>
      <w:rFonts w:ascii="Wingdings" w:hAnsi="Wingdings"/>
    </w:rPr>
  </w:style>
  <w:style w:type="character" w:customStyle="1" w:styleId="WW8Num10z3">
    <w:name w:val="WW8Num10z3"/>
    <w:uiPriority w:val="99"/>
    <w:rsid w:val="0055475D"/>
    <w:rPr>
      <w:rFonts w:ascii="Symbol" w:hAnsi="Symbol"/>
    </w:rPr>
  </w:style>
  <w:style w:type="character" w:customStyle="1" w:styleId="WW8Num5z3">
    <w:name w:val="WW8Num5z3"/>
    <w:uiPriority w:val="99"/>
    <w:rsid w:val="0055475D"/>
    <w:rPr>
      <w:rFonts w:ascii="Symbol" w:hAnsi="Symbol"/>
    </w:rPr>
  </w:style>
  <w:style w:type="character" w:customStyle="1" w:styleId="WW8Num7z0">
    <w:name w:val="WW8Num7z0"/>
    <w:uiPriority w:val="99"/>
    <w:rsid w:val="0055475D"/>
    <w:rPr>
      <w:color w:val="00000A"/>
    </w:rPr>
  </w:style>
  <w:style w:type="character" w:customStyle="1" w:styleId="WW8Num8z0">
    <w:name w:val="WW8Num8z0"/>
    <w:uiPriority w:val="99"/>
    <w:rsid w:val="0055475D"/>
    <w:rPr>
      <w:rFonts w:ascii="Symbol" w:hAnsi="Symbol"/>
    </w:rPr>
  </w:style>
  <w:style w:type="character" w:customStyle="1" w:styleId="WW8Num11z0">
    <w:name w:val="WW8Num11z0"/>
    <w:uiPriority w:val="99"/>
    <w:rsid w:val="0055475D"/>
    <w:rPr>
      <w:rFonts w:ascii="Wingdings" w:hAnsi="Wingdings"/>
      <w:color w:val="00000A"/>
    </w:rPr>
  </w:style>
  <w:style w:type="character" w:customStyle="1" w:styleId="WW8Num11z1">
    <w:name w:val="WW8Num11z1"/>
    <w:rsid w:val="0055475D"/>
    <w:rPr>
      <w:rFonts w:ascii="Courier New" w:hAnsi="Courier New"/>
      <w:sz w:val="24"/>
    </w:rPr>
  </w:style>
  <w:style w:type="character" w:customStyle="1" w:styleId="WW8Num11z2">
    <w:name w:val="WW8Num11z2"/>
    <w:uiPriority w:val="99"/>
    <w:rsid w:val="0055475D"/>
    <w:rPr>
      <w:rFonts w:ascii="Wingdings" w:hAnsi="Wingdings"/>
    </w:rPr>
  </w:style>
  <w:style w:type="character" w:customStyle="1" w:styleId="WW8Num11z3">
    <w:name w:val="WW8Num11z3"/>
    <w:uiPriority w:val="99"/>
    <w:rsid w:val="0055475D"/>
    <w:rPr>
      <w:rFonts w:ascii="Symbol" w:hAnsi="Symbol"/>
    </w:rPr>
  </w:style>
  <w:style w:type="character" w:customStyle="1" w:styleId="WW8Num12z0">
    <w:name w:val="WW8Num12z0"/>
    <w:uiPriority w:val="99"/>
    <w:rsid w:val="0055475D"/>
  </w:style>
  <w:style w:type="character" w:customStyle="1" w:styleId="WW8Num12z1">
    <w:name w:val="WW8Num12z1"/>
    <w:uiPriority w:val="99"/>
    <w:rsid w:val="0055475D"/>
    <w:rPr>
      <w:rFonts w:ascii="Courier New" w:hAnsi="Courier New"/>
      <w:sz w:val="24"/>
    </w:rPr>
  </w:style>
  <w:style w:type="character" w:customStyle="1" w:styleId="WW8Num12z2">
    <w:name w:val="WW8Num12z2"/>
    <w:uiPriority w:val="99"/>
    <w:rsid w:val="0055475D"/>
    <w:rPr>
      <w:rFonts w:ascii="Wingdings" w:hAnsi="Wingdings"/>
    </w:rPr>
  </w:style>
  <w:style w:type="character" w:customStyle="1" w:styleId="WW8Num12z3">
    <w:name w:val="WW8Num12z3"/>
    <w:uiPriority w:val="99"/>
    <w:rsid w:val="0055475D"/>
    <w:rPr>
      <w:rFonts w:ascii="Symbol" w:hAnsi="Symbol"/>
    </w:rPr>
  </w:style>
  <w:style w:type="character" w:customStyle="1" w:styleId="WW8Num14z0">
    <w:name w:val="WW8Num14z0"/>
    <w:uiPriority w:val="99"/>
    <w:rsid w:val="0055475D"/>
    <w:rPr>
      <w:rFonts w:ascii="Wingdings" w:hAnsi="Wingdings"/>
    </w:rPr>
  </w:style>
  <w:style w:type="character" w:customStyle="1" w:styleId="WW8Num14z1">
    <w:name w:val="WW8Num14z1"/>
    <w:uiPriority w:val="99"/>
    <w:rsid w:val="0055475D"/>
    <w:rPr>
      <w:rFonts w:ascii="Courier New" w:hAnsi="Courier New"/>
      <w:sz w:val="24"/>
    </w:rPr>
  </w:style>
  <w:style w:type="character" w:customStyle="1" w:styleId="WW8Num14z3">
    <w:name w:val="WW8Num14z3"/>
    <w:uiPriority w:val="99"/>
    <w:rsid w:val="0055475D"/>
    <w:rPr>
      <w:rFonts w:ascii="Symbol" w:hAnsi="Symbol"/>
    </w:rPr>
  </w:style>
  <w:style w:type="character" w:customStyle="1" w:styleId="WW8Num15z1">
    <w:name w:val="WW8Num15z1"/>
    <w:uiPriority w:val="99"/>
    <w:rsid w:val="0055475D"/>
    <w:rPr>
      <w:b/>
      <w:sz w:val="24"/>
    </w:rPr>
  </w:style>
  <w:style w:type="character" w:customStyle="1" w:styleId="WW8Num16z1">
    <w:name w:val="WW8Num16z1"/>
    <w:uiPriority w:val="99"/>
    <w:rsid w:val="0055475D"/>
    <w:rPr>
      <w:rFonts w:ascii="Courier New" w:hAnsi="Courier New"/>
      <w:sz w:val="24"/>
    </w:rPr>
  </w:style>
  <w:style w:type="character" w:customStyle="1" w:styleId="WW8Num16z2">
    <w:name w:val="WW8Num16z2"/>
    <w:uiPriority w:val="99"/>
    <w:rsid w:val="0055475D"/>
    <w:rPr>
      <w:rFonts w:ascii="Wingdings" w:hAnsi="Wingdings"/>
    </w:rPr>
  </w:style>
  <w:style w:type="character" w:customStyle="1" w:styleId="WW8Num16z3">
    <w:name w:val="WW8Num16z3"/>
    <w:uiPriority w:val="99"/>
    <w:rsid w:val="0055475D"/>
    <w:rPr>
      <w:rFonts w:ascii="Symbol" w:hAnsi="Symbol"/>
    </w:rPr>
  </w:style>
  <w:style w:type="character" w:customStyle="1" w:styleId="WW8Num7z1">
    <w:name w:val="WW8Num7z1"/>
    <w:uiPriority w:val="99"/>
    <w:rsid w:val="0055475D"/>
    <w:rPr>
      <w:rFonts w:ascii="Courier New" w:hAnsi="Courier New"/>
    </w:rPr>
  </w:style>
  <w:style w:type="character" w:customStyle="1" w:styleId="WW8Num7z2">
    <w:name w:val="WW8Num7z2"/>
    <w:uiPriority w:val="99"/>
    <w:rsid w:val="0055475D"/>
    <w:rPr>
      <w:rFonts w:ascii="Wingdings" w:hAnsi="Wingdings"/>
    </w:rPr>
  </w:style>
  <w:style w:type="character" w:customStyle="1" w:styleId="WW8Num10z0">
    <w:name w:val="WW8Num10z0"/>
    <w:uiPriority w:val="99"/>
    <w:rsid w:val="0055475D"/>
    <w:rPr>
      <w:rFonts w:ascii="Symbol" w:hAnsi="Symbol"/>
    </w:rPr>
  </w:style>
  <w:style w:type="character" w:customStyle="1" w:styleId="WW-DefaultParagraphFont">
    <w:name w:val="WW-Default Paragraph Font"/>
    <w:uiPriority w:val="99"/>
    <w:rsid w:val="0055475D"/>
  </w:style>
  <w:style w:type="character" w:customStyle="1" w:styleId="WW-DefaultParagraphFont1">
    <w:name w:val="WW-Default Paragraph Font1"/>
    <w:uiPriority w:val="99"/>
    <w:rsid w:val="0055475D"/>
  </w:style>
  <w:style w:type="character" w:customStyle="1" w:styleId="CommentReference1">
    <w:name w:val="Comment Reference1"/>
    <w:uiPriority w:val="99"/>
    <w:rsid w:val="0055475D"/>
    <w:rPr>
      <w:sz w:val="16"/>
    </w:rPr>
  </w:style>
  <w:style w:type="character" w:customStyle="1" w:styleId="BodyText2Char1">
    <w:name w:val="Body Text 2 Char1"/>
    <w:basedOn w:val="WW-DefaultParagraphFont1"/>
    <w:uiPriority w:val="99"/>
    <w:rsid w:val="0055475D"/>
    <w:rPr>
      <w:rFonts w:cs="Times New Roman"/>
    </w:rPr>
  </w:style>
  <w:style w:type="character" w:customStyle="1" w:styleId="NoSpacingChar">
    <w:name w:val="No Spacing Char"/>
    <w:uiPriority w:val="99"/>
    <w:rsid w:val="0055475D"/>
    <w:rPr>
      <w:lang w:val="en-US"/>
    </w:rPr>
  </w:style>
  <w:style w:type="character" w:customStyle="1" w:styleId="ListLabel1">
    <w:name w:val="ListLabel 1"/>
    <w:uiPriority w:val="99"/>
    <w:rsid w:val="0055475D"/>
  </w:style>
  <w:style w:type="character" w:customStyle="1" w:styleId="ListLabel2">
    <w:name w:val="ListLabel 2"/>
    <w:uiPriority w:val="99"/>
    <w:rsid w:val="0055475D"/>
    <w:rPr>
      <w:b/>
      <w:sz w:val="24"/>
    </w:rPr>
  </w:style>
  <w:style w:type="character" w:customStyle="1" w:styleId="ListLabel3">
    <w:name w:val="ListLabel 3"/>
    <w:uiPriority w:val="99"/>
    <w:rsid w:val="0055475D"/>
    <w:rPr>
      <w:sz w:val="24"/>
    </w:rPr>
  </w:style>
  <w:style w:type="character" w:customStyle="1" w:styleId="ListLabel4">
    <w:name w:val="ListLabel 4"/>
    <w:uiPriority w:val="99"/>
    <w:rsid w:val="0055475D"/>
    <w:rPr>
      <w:sz w:val="24"/>
    </w:rPr>
  </w:style>
  <w:style w:type="character" w:customStyle="1" w:styleId="ListLabel5">
    <w:name w:val="ListLabel 5"/>
    <w:uiPriority w:val="99"/>
    <w:rsid w:val="0055475D"/>
  </w:style>
  <w:style w:type="character" w:customStyle="1" w:styleId="ListLabel6">
    <w:name w:val="ListLabel 6"/>
    <w:uiPriority w:val="99"/>
    <w:rsid w:val="0055475D"/>
    <w:rPr>
      <w:color w:val="00000A"/>
    </w:rPr>
  </w:style>
  <w:style w:type="character" w:customStyle="1" w:styleId="ListLabel7">
    <w:name w:val="ListLabel 7"/>
    <w:uiPriority w:val="99"/>
    <w:rsid w:val="0055475D"/>
    <w:rPr>
      <w:rFonts w:eastAsia="Times New Roman"/>
    </w:rPr>
  </w:style>
  <w:style w:type="character" w:customStyle="1" w:styleId="ListLabel8">
    <w:name w:val="ListLabel 8"/>
    <w:uiPriority w:val="99"/>
    <w:rsid w:val="0055475D"/>
  </w:style>
  <w:style w:type="character" w:customStyle="1" w:styleId="NumberingSymbols">
    <w:name w:val="Numbering Symbols"/>
    <w:uiPriority w:val="99"/>
    <w:rsid w:val="0055475D"/>
  </w:style>
  <w:style w:type="character" w:customStyle="1" w:styleId="FootnoteCharacters">
    <w:name w:val="Footnote Characters"/>
    <w:uiPriority w:val="99"/>
    <w:rsid w:val="0055475D"/>
    <w:rPr>
      <w:vertAlign w:val="superscript"/>
    </w:rPr>
  </w:style>
  <w:style w:type="paragraph" w:customStyle="1" w:styleId="Heading">
    <w:name w:val="Heading"/>
    <w:basedOn w:val="Normal"/>
    <w:next w:val="BodyText"/>
    <w:uiPriority w:val="99"/>
    <w:rsid w:val="0055475D"/>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List">
    <w:name w:val="List"/>
    <w:basedOn w:val="BodyText"/>
    <w:uiPriority w:val="99"/>
    <w:rsid w:val="0055475D"/>
    <w:pPr>
      <w:suppressAutoHyphens/>
      <w:spacing w:line="100" w:lineRule="atLeast"/>
    </w:pPr>
    <w:rPr>
      <w:rFonts w:eastAsia="Arial Unicode MS" w:cs="Mangal"/>
      <w:color w:val="000000"/>
      <w:kern w:val="1"/>
      <w:lang w:eastAsia="ar-SA"/>
    </w:rPr>
  </w:style>
  <w:style w:type="paragraph" w:styleId="Caption">
    <w:name w:val="caption"/>
    <w:basedOn w:val="Normal"/>
    <w:uiPriority w:val="99"/>
    <w:qFormat/>
    <w:rsid w:val="0055475D"/>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uiPriority w:val="99"/>
    <w:rsid w:val="0055475D"/>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uiPriority w:val="99"/>
    <w:rsid w:val="0055475D"/>
    <w:pPr>
      <w:suppressAutoHyphens/>
      <w:spacing w:after="0" w:line="100" w:lineRule="atLeast"/>
    </w:pPr>
    <w:rPr>
      <w:rFonts w:ascii="Times New Roman" w:eastAsia="Arial Unicode MS" w:hAnsi="Times New Roman"/>
      <w:color w:val="000000"/>
      <w:kern w:val="1"/>
      <w:sz w:val="20"/>
      <w:szCs w:val="20"/>
      <w:lang w:eastAsia="ar-SA"/>
    </w:rPr>
  </w:style>
  <w:style w:type="paragraph" w:customStyle="1" w:styleId="CommentSubject1">
    <w:name w:val="Comment Subject1"/>
    <w:basedOn w:val="CommentText1"/>
    <w:uiPriority w:val="99"/>
    <w:rsid w:val="0055475D"/>
    <w:rPr>
      <w:b/>
      <w:bCs/>
    </w:rPr>
  </w:style>
  <w:style w:type="paragraph" w:customStyle="1" w:styleId="ContentsHeading">
    <w:name w:val="Contents Heading"/>
    <w:basedOn w:val="Heading1"/>
    <w:uiPriority w:val="99"/>
    <w:rsid w:val="0055475D"/>
    <w:pPr>
      <w:keepLines/>
      <w:suppressLineNumbers/>
      <w:suppressAutoHyphens/>
      <w:spacing w:before="480" w:after="0" w:line="100" w:lineRule="atLeast"/>
    </w:pPr>
    <w:rPr>
      <w:rFonts w:ascii="Cambria" w:hAnsi="Cambria" w:cs="font245"/>
      <w:color w:val="365F91"/>
      <w:kern w:val="1"/>
      <w:lang w:eastAsia="ar-SA"/>
    </w:rPr>
  </w:style>
  <w:style w:type="paragraph" w:customStyle="1" w:styleId="TableHeading">
    <w:name w:val="Table Heading"/>
    <w:basedOn w:val="TableContents"/>
    <w:uiPriority w:val="99"/>
    <w:rsid w:val="0055475D"/>
    <w:pPr>
      <w:jc w:val="center"/>
    </w:pPr>
    <w:rPr>
      <w:b/>
      <w:bCs/>
    </w:rPr>
  </w:style>
  <w:style w:type="character" w:customStyle="1" w:styleId="CharChar17">
    <w:name w:val="Char Char17"/>
    <w:uiPriority w:val="99"/>
    <w:rsid w:val="008E1FFE"/>
    <w:rPr>
      <w:rFonts w:ascii="Arial" w:eastAsia="Times New Roman" w:hAnsi="Arial"/>
      <w:b/>
      <w:color w:val="000000"/>
      <w:sz w:val="48"/>
      <w:lang w:eastAsia="ar-SA" w:bidi="ar-SA"/>
    </w:rPr>
  </w:style>
  <w:style w:type="character" w:customStyle="1" w:styleId="CharChar16">
    <w:name w:val="Char Char16"/>
    <w:uiPriority w:val="99"/>
    <w:rsid w:val="008E1FFE"/>
    <w:rPr>
      <w:rFonts w:ascii="Arial" w:eastAsia="Times New Roman" w:hAnsi="Arial"/>
      <w:b/>
      <w:i/>
      <w:color w:val="000000"/>
      <w:sz w:val="28"/>
      <w:lang w:eastAsia="ar-SA" w:bidi="ar-SA"/>
    </w:rPr>
  </w:style>
  <w:style w:type="character" w:customStyle="1" w:styleId="CharChar15">
    <w:name w:val="Char Char15"/>
    <w:uiPriority w:val="99"/>
    <w:rsid w:val="008E1FFE"/>
    <w:rPr>
      <w:rFonts w:ascii="Times New Roman" w:eastAsia="Times New Roman" w:hAnsi="Times New Roman"/>
      <w:sz w:val="24"/>
      <w:lang w:val="sr-Cyrl-CS" w:eastAsia="ar-SA" w:bidi="ar-SA"/>
    </w:rPr>
  </w:style>
  <w:style w:type="character" w:customStyle="1" w:styleId="CharChar14">
    <w:name w:val="Char Char14"/>
    <w:uiPriority w:val="99"/>
    <w:rsid w:val="008E1FFE"/>
    <w:rPr>
      <w:rFonts w:ascii="Times New Roman" w:eastAsia="Times New Roman" w:hAnsi="Times New Roman"/>
      <w:sz w:val="24"/>
      <w:lang w:val="sr-Cyrl-CS" w:eastAsia="ar-SA" w:bidi="ar-SA"/>
    </w:rPr>
  </w:style>
  <w:style w:type="character" w:customStyle="1" w:styleId="CharChar13">
    <w:name w:val="Char Char13"/>
    <w:uiPriority w:val="99"/>
    <w:rsid w:val="008E1FFE"/>
    <w:rPr>
      <w:rFonts w:ascii="YU C Times" w:eastAsia="Times New Roman" w:hAnsi="YU C Times"/>
      <w:b/>
      <w:i/>
      <w:sz w:val="26"/>
      <w:lang w:eastAsia="ar-SA" w:bidi="ar-SA"/>
    </w:rPr>
  </w:style>
  <w:style w:type="character" w:customStyle="1" w:styleId="CharChar12">
    <w:name w:val="Char Char12"/>
    <w:uiPriority w:val="99"/>
    <w:rsid w:val="008E1FFE"/>
    <w:rPr>
      <w:rFonts w:ascii="Times New Roman" w:eastAsia="Times New Roman" w:hAnsi="Times New Roman"/>
      <w:b/>
      <w:sz w:val="24"/>
      <w:lang w:val="sr-Cyrl-CS" w:eastAsia="ar-SA" w:bidi="ar-SA"/>
    </w:rPr>
  </w:style>
  <w:style w:type="character" w:customStyle="1" w:styleId="CharChar11">
    <w:name w:val="Char Char11"/>
    <w:uiPriority w:val="99"/>
    <w:rsid w:val="008E1FFE"/>
    <w:rPr>
      <w:rFonts w:ascii="Times New Roman" w:eastAsia="Times New Roman" w:hAnsi="Times New Roman"/>
      <w:i/>
      <w:sz w:val="24"/>
      <w:lang w:val="az-Cyrl-AZ" w:eastAsia="ar-SA" w:bidi="ar-SA"/>
    </w:rPr>
  </w:style>
  <w:style w:type="character" w:customStyle="1" w:styleId="Absatz-Standardschriftart">
    <w:name w:val="Absatz-Standardschriftart"/>
    <w:uiPriority w:val="99"/>
    <w:rsid w:val="008E1FFE"/>
  </w:style>
  <w:style w:type="character" w:customStyle="1" w:styleId="WW-Absatz-Standardschriftart">
    <w:name w:val="WW-Absatz-Standardschriftart"/>
    <w:uiPriority w:val="99"/>
    <w:rsid w:val="008E1FFE"/>
  </w:style>
  <w:style w:type="character" w:customStyle="1" w:styleId="WW-Absatz-Standardschriftart1">
    <w:name w:val="WW-Absatz-Standardschriftart1"/>
    <w:uiPriority w:val="99"/>
    <w:rsid w:val="008E1FFE"/>
  </w:style>
  <w:style w:type="character" w:customStyle="1" w:styleId="WW8Num3z0">
    <w:name w:val="WW8Num3z0"/>
    <w:uiPriority w:val="99"/>
    <w:rsid w:val="008E1FFE"/>
    <w:rPr>
      <w:rFonts w:ascii="StarSymbol" w:hAnsi="StarSymbol"/>
      <w:sz w:val="18"/>
    </w:rPr>
  </w:style>
  <w:style w:type="character" w:customStyle="1" w:styleId="WW8Num13z0">
    <w:name w:val="WW8Num13z0"/>
    <w:uiPriority w:val="99"/>
    <w:rsid w:val="008E1FFE"/>
    <w:rPr>
      <w:rFonts w:ascii="Times New Roman" w:hAnsi="Times New Roman"/>
    </w:rPr>
  </w:style>
  <w:style w:type="character" w:customStyle="1" w:styleId="WW8Num15z0">
    <w:name w:val="WW8Num15z0"/>
    <w:uiPriority w:val="99"/>
    <w:rsid w:val="008E1FFE"/>
    <w:rPr>
      <w:rFonts w:ascii="Times New Roman" w:eastAsia="Times New Roman" w:hAnsi="Times New Roman"/>
    </w:rPr>
  </w:style>
  <w:style w:type="character" w:customStyle="1" w:styleId="WW8Num17z0">
    <w:name w:val="WW8Num17z0"/>
    <w:uiPriority w:val="99"/>
    <w:rsid w:val="008E1FFE"/>
    <w:rPr>
      <w:rFonts w:ascii="Times New Roman" w:hAnsi="Times New Roman"/>
    </w:rPr>
  </w:style>
  <w:style w:type="character" w:customStyle="1" w:styleId="WW8Num18z0">
    <w:name w:val="WW8Num18z0"/>
    <w:uiPriority w:val="99"/>
    <w:rsid w:val="008E1FFE"/>
    <w:rPr>
      <w:b/>
      <w:color w:val="auto"/>
    </w:rPr>
  </w:style>
  <w:style w:type="character" w:customStyle="1" w:styleId="WW8Num19z0">
    <w:name w:val="WW8Num19z0"/>
    <w:uiPriority w:val="99"/>
    <w:rsid w:val="008E1FFE"/>
    <w:rPr>
      <w:rFonts w:ascii="Times New Roman" w:eastAsia="Times New Roman" w:hAnsi="Times New Roman"/>
    </w:rPr>
  </w:style>
  <w:style w:type="character" w:customStyle="1" w:styleId="WW8Num20z0">
    <w:name w:val="WW8Num20z0"/>
    <w:uiPriority w:val="99"/>
    <w:rsid w:val="008E1FFE"/>
    <w:rPr>
      <w:b/>
    </w:rPr>
  </w:style>
  <w:style w:type="character" w:customStyle="1" w:styleId="WW8Num21z0">
    <w:name w:val="WW8Num21z0"/>
    <w:uiPriority w:val="99"/>
    <w:rsid w:val="008E1FFE"/>
  </w:style>
  <w:style w:type="character" w:customStyle="1" w:styleId="WW8Num22z0">
    <w:name w:val="WW8Num22z0"/>
    <w:uiPriority w:val="99"/>
    <w:rsid w:val="008E1FFE"/>
    <w:rPr>
      <w:b/>
    </w:rPr>
  </w:style>
  <w:style w:type="character" w:customStyle="1" w:styleId="WW-Absatz-Standardschriftart11">
    <w:name w:val="WW-Absatz-Standardschriftart11"/>
    <w:uiPriority w:val="99"/>
    <w:rsid w:val="008E1FFE"/>
  </w:style>
  <w:style w:type="character" w:customStyle="1" w:styleId="WW-Absatz-Standardschriftart111">
    <w:name w:val="WW-Absatz-Standardschriftart111"/>
    <w:uiPriority w:val="99"/>
    <w:rsid w:val="008E1FFE"/>
  </w:style>
  <w:style w:type="character" w:customStyle="1" w:styleId="WW8Num16z0">
    <w:name w:val="WW8Num16z0"/>
    <w:uiPriority w:val="99"/>
    <w:rsid w:val="008E1FFE"/>
    <w:rPr>
      <w:color w:val="auto"/>
    </w:rPr>
  </w:style>
  <w:style w:type="character" w:customStyle="1" w:styleId="WW-Absatz-Standardschriftart1111">
    <w:name w:val="WW-Absatz-Standardschriftart1111"/>
    <w:uiPriority w:val="99"/>
    <w:rsid w:val="008E1FFE"/>
  </w:style>
  <w:style w:type="character" w:customStyle="1" w:styleId="WW8Num23z0">
    <w:name w:val="WW8Num23z0"/>
    <w:uiPriority w:val="99"/>
    <w:rsid w:val="008E1FFE"/>
    <w:rPr>
      <w:rFonts w:ascii="Times New Roman" w:eastAsia="Times New Roman" w:hAnsi="Times New Roman"/>
      <w:color w:val="auto"/>
    </w:rPr>
  </w:style>
  <w:style w:type="character" w:customStyle="1" w:styleId="WW8Num25z0">
    <w:name w:val="WW8Num25z0"/>
    <w:uiPriority w:val="99"/>
    <w:rsid w:val="008E1FFE"/>
    <w:rPr>
      <w:rFonts w:ascii="Trebuchet MS" w:hAnsi="Trebuchet MS"/>
      <w:b/>
    </w:rPr>
  </w:style>
  <w:style w:type="character" w:customStyle="1" w:styleId="WW8Num26z0">
    <w:name w:val="WW8Num26z0"/>
    <w:uiPriority w:val="99"/>
    <w:rsid w:val="008E1FFE"/>
    <w:rPr>
      <w:rFonts w:ascii="Symbol" w:hAnsi="Symbol"/>
    </w:rPr>
  </w:style>
  <w:style w:type="character" w:customStyle="1" w:styleId="WW8Num27z0">
    <w:name w:val="WW8Num27z0"/>
    <w:uiPriority w:val="99"/>
    <w:rsid w:val="008E1FFE"/>
    <w:rPr>
      <w:b/>
    </w:rPr>
  </w:style>
  <w:style w:type="character" w:customStyle="1" w:styleId="WW-Absatz-Standardschriftart11111">
    <w:name w:val="WW-Absatz-Standardschriftart11111"/>
    <w:uiPriority w:val="99"/>
    <w:rsid w:val="008E1FFE"/>
  </w:style>
  <w:style w:type="character" w:customStyle="1" w:styleId="WW-Absatz-Standardschriftart111111">
    <w:name w:val="WW-Absatz-Standardschriftart111111"/>
    <w:uiPriority w:val="99"/>
    <w:rsid w:val="008E1FFE"/>
  </w:style>
  <w:style w:type="character" w:customStyle="1" w:styleId="WW-Absatz-Standardschriftart1111111">
    <w:name w:val="WW-Absatz-Standardschriftart1111111"/>
    <w:uiPriority w:val="99"/>
    <w:rsid w:val="008E1FFE"/>
  </w:style>
  <w:style w:type="character" w:customStyle="1" w:styleId="WW8Num24z0">
    <w:name w:val="WW8Num24z0"/>
    <w:uiPriority w:val="99"/>
    <w:rsid w:val="008E1FFE"/>
    <w:rPr>
      <w:color w:val="auto"/>
    </w:rPr>
  </w:style>
  <w:style w:type="character" w:customStyle="1" w:styleId="WW-Absatz-Standardschriftart11111111">
    <w:name w:val="WW-Absatz-Standardschriftart11111111"/>
    <w:uiPriority w:val="99"/>
    <w:rsid w:val="008E1FFE"/>
  </w:style>
  <w:style w:type="character" w:customStyle="1" w:styleId="WW-Absatz-Standardschriftart111111111">
    <w:name w:val="WW-Absatz-Standardschriftart111111111"/>
    <w:uiPriority w:val="99"/>
    <w:rsid w:val="008E1FFE"/>
  </w:style>
  <w:style w:type="character" w:customStyle="1" w:styleId="WW-Absatz-Standardschriftart1111111111">
    <w:name w:val="WW-Absatz-Standardschriftart1111111111"/>
    <w:uiPriority w:val="99"/>
    <w:rsid w:val="008E1FFE"/>
  </w:style>
  <w:style w:type="character" w:customStyle="1" w:styleId="WW-Absatz-Standardschriftart11111111111">
    <w:name w:val="WW-Absatz-Standardschriftart11111111111"/>
    <w:uiPriority w:val="99"/>
    <w:rsid w:val="008E1FFE"/>
  </w:style>
  <w:style w:type="character" w:customStyle="1" w:styleId="WW-Absatz-Standardschriftart111111111111">
    <w:name w:val="WW-Absatz-Standardschriftart111111111111"/>
    <w:uiPriority w:val="99"/>
    <w:rsid w:val="008E1FFE"/>
  </w:style>
  <w:style w:type="character" w:customStyle="1" w:styleId="WW8Num28z0">
    <w:name w:val="WW8Num28z0"/>
    <w:uiPriority w:val="99"/>
    <w:rsid w:val="008E1FFE"/>
    <w:rPr>
      <w:b/>
    </w:rPr>
  </w:style>
  <w:style w:type="character" w:customStyle="1" w:styleId="WW8Num34z0">
    <w:name w:val="WW8Num34z0"/>
    <w:uiPriority w:val="99"/>
    <w:rsid w:val="008E1FFE"/>
    <w:rPr>
      <w:rFonts w:ascii="Times New Roman" w:eastAsia="Times New Roman" w:hAnsi="Times New Roman"/>
    </w:rPr>
  </w:style>
  <w:style w:type="character" w:customStyle="1" w:styleId="WW8Num35z0">
    <w:name w:val="WW8Num35z0"/>
    <w:uiPriority w:val="99"/>
    <w:rsid w:val="008E1FFE"/>
    <w:rPr>
      <w:rFonts w:ascii="Symbol" w:hAnsi="Symbol"/>
      <w:b/>
    </w:rPr>
  </w:style>
  <w:style w:type="character" w:customStyle="1" w:styleId="WW-DefaultParagraphFont11">
    <w:name w:val="WW-Default Paragraph Font11"/>
    <w:uiPriority w:val="99"/>
    <w:rsid w:val="008E1FFE"/>
  </w:style>
  <w:style w:type="character" w:customStyle="1" w:styleId="WW-DefaultParagraphFont111">
    <w:name w:val="WW-Default Paragraph Font111"/>
    <w:uiPriority w:val="99"/>
    <w:rsid w:val="008E1FFE"/>
  </w:style>
  <w:style w:type="character" w:customStyle="1" w:styleId="WW-Absatz-Standardschriftart1111111111111">
    <w:name w:val="WW-Absatz-Standardschriftart1111111111111"/>
    <w:uiPriority w:val="99"/>
    <w:rsid w:val="008E1FFE"/>
  </w:style>
  <w:style w:type="character" w:customStyle="1" w:styleId="WW8Num29z0">
    <w:name w:val="WW8Num29z0"/>
    <w:uiPriority w:val="99"/>
    <w:rsid w:val="008E1FFE"/>
    <w:rPr>
      <w:color w:val="auto"/>
    </w:rPr>
  </w:style>
  <w:style w:type="character" w:customStyle="1" w:styleId="WW-DefaultParagraphFont1111">
    <w:name w:val="WW-Default Paragraph Font1111"/>
    <w:uiPriority w:val="99"/>
    <w:rsid w:val="008E1FFE"/>
  </w:style>
  <w:style w:type="character" w:customStyle="1" w:styleId="WW8Num23z1">
    <w:name w:val="WW8Num23z1"/>
    <w:uiPriority w:val="99"/>
    <w:rsid w:val="008E1FFE"/>
    <w:rPr>
      <w:rFonts w:ascii="Courier New" w:hAnsi="Courier New"/>
    </w:rPr>
  </w:style>
  <w:style w:type="character" w:customStyle="1" w:styleId="WW8Num23z2">
    <w:name w:val="WW8Num23z2"/>
    <w:uiPriority w:val="99"/>
    <w:rsid w:val="008E1FFE"/>
    <w:rPr>
      <w:rFonts w:ascii="Wingdings" w:hAnsi="Wingdings"/>
    </w:rPr>
  </w:style>
  <w:style w:type="character" w:customStyle="1" w:styleId="WW8Num23z3">
    <w:name w:val="WW8Num23z3"/>
    <w:uiPriority w:val="99"/>
    <w:rsid w:val="008E1FFE"/>
    <w:rPr>
      <w:rFonts w:ascii="Symbol" w:hAnsi="Symbol"/>
    </w:rPr>
  </w:style>
  <w:style w:type="character" w:customStyle="1" w:styleId="WW8Num26z1">
    <w:name w:val="WW8Num26z1"/>
    <w:uiPriority w:val="99"/>
    <w:rsid w:val="008E1FFE"/>
    <w:rPr>
      <w:rFonts w:ascii="Courier New" w:hAnsi="Courier New"/>
    </w:rPr>
  </w:style>
  <w:style w:type="character" w:customStyle="1" w:styleId="WW8Num26z2">
    <w:name w:val="WW8Num26z2"/>
    <w:uiPriority w:val="99"/>
    <w:rsid w:val="008E1FFE"/>
    <w:rPr>
      <w:rFonts w:ascii="Wingdings" w:hAnsi="Wingdings"/>
    </w:rPr>
  </w:style>
  <w:style w:type="character" w:customStyle="1" w:styleId="WW8Num29z1">
    <w:name w:val="WW8Num29z1"/>
    <w:uiPriority w:val="99"/>
    <w:rsid w:val="008E1FFE"/>
    <w:rPr>
      <w:rFonts w:ascii="Symbol" w:hAnsi="Symbol"/>
    </w:rPr>
  </w:style>
  <w:style w:type="character" w:customStyle="1" w:styleId="WW8Num32z0">
    <w:name w:val="WW8Num32z0"/>
    <w:uiPriority w:val="99"/>
    <w:rsid w:val="008E1FFE"/>
    <w:rPr>
      <w:rFonts w:ascii="Trebuchet MS" w:eastAsia="Times New Roman" w:hAnsi="Trebuchet MS"/>
      <w:b/>
    </w:rPr>
  </w:style>
  <w:style w:type="character" w:customStyle="1" w:styleId="WW8Num32z1">
    <w:name w:val="WW8Num32z1"/>
    <w:uiPriority w:val="99"/>
    <w:rsid w:val="008E1FFE"/>
    <w:rPr>
      <w:rFonts w:ascii="Courier New" w:hAnsi="Courier New"/>
    </w:rPr>
  </w:style>
  <w:style w:type="character" w:customStyle="1" w:styleId="WW8Num32z2">
    <w:name w:val="WW8Num32z2"/>
    <w:uiPriority w:val="99"/>
    <w:rsid w:val="008E1FFE"/>
    <w:rPr>
      <w:rFonts w:ascii="Wingdings" w:hAnsi="Wingdings"/>
    </w:rPr>
  </w:style>
  <w:style w:type="character" w:customStyle="1" w:styleId="WW8Num32z3">
    <w:name w:val="WW8Num32z3"/>
    <w:uiPriority w:val="99"/>
    <w:rsid w:val="008E1FFE"/>
    <w:rPr>
      <w:rFonts w:ascii="Symbol" w:hAnsi="Symbol"/>
    </w:rPr>
  </w:style>
  <w:style w:type="character" w:customStyle="1" w:styleId="WW-DefaultParagraphFont11111">
    <w:name w:val="WW-Default Paragraph Font11111"/>
    <w:uiPriority w:val="99"/>
    <w:rsid w:val="008E1FFE"/>
  </w:style>
  <w:style w:type="character" w:customStyle="1" w:styleId="WW-Absatz-Standardschriftart11111111111111">
    <w:name w:val="WW-Absatz-Standardschriftart11111111111111"/>
    <w:uiPriority w:val="99"/>
    <w:rsid w:val="008E1FFE"/>
  </w:style>
  <w:style w:type="character" w:customStyle="1" w:styleId="WW-Absatz-Standardschriftart111111111111111">
    <w:name w:val="WW-Absatz-Standardschriftart111111111111111"/>
    <w:uiPriority w:val="99"/>
    <w:rsid w:val="008E1FFE"/>
  </w:style>
  <w:style w:type="character" w:customStyle="1" w:styleId="WW-Absatz-Standardschriftart1111111111111111">
    <w:name w:val="WW-Absatz-Standardschriftart1111111111111111"/>
    <w:uiPriority w:val="99"/>
    <w:rsid w:val="008E1FFE"/>
  </w:style>
  <w:style w:type="character" w:customStyle="1" w:styleId="WW-Absatz-Standardschriftart11111111111111111">
    <w:name w:val="WW-Absatz-Standardschriftart11111111111111111"/>
    <w:uiPriority w:val="99"/>
    <w:rsid w:val="008E1FFE"/>
  </w:style>
  <w:style w:type="character" w:customStyle="1" w:styleId="WW-DefaultParagraphFont111111">
    <w:name w:val="WW-Default Paragraph Font111111"/>
    <w:uiPriority w:val="99"/>
    <w:rsid w:val="008E1FFE"/>
  </w:style>
  <w:style w:type="character" w:customStyle="1" w:styleId="WW-Absatz-Standardschriftart111111111111111111">
    <w:name w:val="WW-Absatz-Standardschriftart111111111111111111"/>
    <w:uiPriority w:val="99"/>
    <w:rsid w:val="008E1FFE"/>
  </w:style>
  <w:style w:type="character" w:customStyle="1" w:styleId="WW-Absatz-Standardschriftart1111111111111111111">
    <w:name w:val="WW-Absatz-Standardschriftart1111111111111111111"/>
    <w:uiPriority w:val="99"/>
    <w:rsid w:val="008E1FFE"/>
  </w:style>
  <w:style w:type="character" w:customStyle="1" w:styleId="WW-Absatz-Standardschriftart11111111111111111111">
    <w:name w:val="WW-Absatz-Standardschriftart11111111111111111111"/>
    <w:uiPriority w:val="99"/>
    <w:rsid w:val="008E1FFE"/>
  </w:style>
  <w:style w:type="character" w:customStyle="1" w:styleId="WW-Absatz-Standardschriftart111111111111111111111">
    <w:name w:val="WW-Absatz-Standardschriftart111111111111111111111"/>
    <w:uiPriority w:val="99"/>
    <w:rsid w:val="008E1FFE"/>
  </w:style>
  <w:style w:type="character" w:customStyle="1" w:styleId="WW-Absatz-Standardschriftart1111111111111111111111">
    <w:name w:val="WW-Absatz-Standardschriftart1111111111111111111111"/>
    <w:uiPriority w:val="99"/>
    <w:rsid w:val="008E1FFE"/>
  </w:style>
  <w:style w:type="character" w:customStyle="1" w:styleId="WW-DefaultParagraphFont1111111">
    <w:name w:val="WW-Default Paragraph Font1111111"/>
    <w:uiPriority w:val="99"/>
    <w:rsid w:val="008E1FFE"/>
  </w:style>
  <w:style w:type="character" w:customStyle="1" w:styleId="WW-Absatz-Standardschriftart11111111111111111111111">
    <w:name w:val="WW-Absatz-Standardschriftart11111111111111111111111"/>
    <w:uiPriority w:val="99"/>
    <w:rsid w:val="008E1FFE"/>
  </w:style>
  <w:style w:type="character" w:customStyle="1" w:styleId="WW-Absatz-Standardschriftart111111111111111111111111">
    <w:name w:val="WW-Absatz-Standardschriftart111111111111111111111111"/>
    <w:uiPriority w:val="99"/>
    <w:rsid w:val="008E1FFE"/>
  </w:style>
  <w:style w:type="character" w:customStyle="1" w:styleId="WW-Absatz-Standardschriftart1111111111111111111111111">
    <w:name w:val="WW-Absatz-Standardschriftart1111111111111111111111111"/>
    <w:uiPriority w:val="99"/>
    <w:rsid w:val="008E1FFE"/>
  </w:style>
  <w:style w:type="character" w:customStyle="1" w:styleId="WW-Absatz-Standardschriftart11111111111111111111111111">
    <w:name w:val="WW-Absatz-Standardschriftart11111111111111111111111111"/>
    <w:uiPriority w:val="99"/>
    <w:rsid w:val="008E1FFE"/>
  </w:style>
  <w:style w:type="character" w:customStyle="1" w:styleId="WW-Absatz-Standardschriftart111111111111111111111111111">
    <w:name w:val="WW-Absatz-Standardschriftart111111111111111111111111111"/>
    <w:uiPriority w:val="99"/>
    <w:rsid w:val="008E1FFE"/>
  </w:style>
  <w:style w:type="character" w:customStyle="1" w:styleId="WW-Absatz-Standardschriftart1111111111111111111111111111">
    <w:name w:val="WW-Absatz-Standardschriftart1111111111111111111111111111"/>
    <w:uiPriority w:val="99"/>
    <w:rsid w:val="008E1FFE"/>
  </w:style>
  <w:style w:type="character" w:customStyle="1" w:styleId="WW-Absatz-Standardschriftart11111111111111111111111111111">
    <w:name w:val="WW-Absatz-Standardschriftart11111111111111111111111111111"/>
    <w:uiPriority w:val="99"/>
    <w:rsid w:val="008E1FFE"/>
  </w:style>
  <w:style w:type="character" w:customStyle="1" w:styleId="WW-Absatz-Standardschriftart111111111111111111111111111111">
    <w:name w:val="WW-Absatz-Standardschriftart111111111111111111111111111111"/>
    <w:uiPriority w:val="99"/>
    <w:rsid w:val="008E1FFE"/>
  </w:style>
  <w:style w:type="character" w:customStyle="1" w:styleId="WW8Num1z0">
    <w:name w:val="WW8Num1z0"/>
    <w:uiPriority w:val="99"/>
    <w:rsid w:val="008E1FFE"/>
    <w:rPr>
      <w:rFonts w:ascii="Times New Roman" w:eastAsia="Times New Roman" w:hAnsi="Times New Roman"/>
    </w:rPr>
  </w:style>
  <w:style w:type="character" w:customStyle="1" w:styleId="WW8Num19z1">
    <w:name w:val="WW8Num19z1"/>
    <w:uiPriority w:val="99"/>
    <w:rsid w:val="008E1FFE"/>
    <w:rPr>
      <w:rFonts w:ascii="Courier New" w:hAnsi="Courier New"/>
    </w:rPr>
  </w:style>
  <w:style w:type="character" w:customStyle="1" w:styleId="WW8Num19z2">
    <w:name w:val="WW8Num19z2"/>
    <w:uiPriority w:val="99"/>
    <w:rsid w:val="008E1FFE"/>
    <w:rPr>
      <w:rFonts w:ascii="Wingdings" w:hAnsi="Wingdings"/>
    </w:rPr>
  </w:style>
  <w:style w:type="character" w:customStyle="1" w:styleId="WW8Num19z3">
    <w:name w:val="WW8Num19z3"/>
    <w:uiPriority w:val="99"/>
    <w:rsid w:val="008E1FFE"/>
    <w:rPr>
      <w:rFonts w:ascii="Symbol" w:hAnsi="Symbol"/>
    </w:rPr>
  </w:style>
  <w:style w:type="character" w:customStyle="1" w:styleId="WW-DefaultParagraphFont11111111">
    <w:name w:val="WW-Default Paragraph Font11111111"/>
    <w:uiPriority w:val="99"/>
    <w:rsid w:val="008E1FFE"/>
  </w:style>
  <w:style w:type="character" w:customStyle="1" w:styleId="Bullets">
    <w:name w:val="Bullets"/>
    <w:uiPriority w:val="99"/>
    <w:rsid w:val="008E1FFE"/>
    <w:rPr>
      <w:rFonts w:ascii="StarSymbol" w:eastAsia="Times New Roman" w:hAnsi="StarSymbol"/>
      <w:sz w:val="18"/>
    </w:rPr>
  </w:style>
  <w:style w:type="character" w:customStyle="1" w:styleId="WW8Num1z1">
    <w:name w:val="WW8Num1z1"/>
    <w:uiPriority w:val="99"/>
    <w:rsid w:val="008E1FFE"/>
    <w:rPr>
      <w:rFonts w:ascii="Courier New" w:hAnsi="Courier New"/>
    </w:rPr>
  </w:style>
  <w:style w:type="character" w:customStyle="1" w:styleId="WW8Num1z2">
    <w:name w:val="WW8Num1z2"/>
    <w:uiPriority w:val="99"/>
    <w:rsid w:val="008E1FFE"/>
    <w:rPr>
      <w:rFonts w:ascii="Wingdings" w:hAnsi="Wingdings"/>
    </w:rPr>
  </w:style>
  <w:style w:type="character" w:customStyle="1" w:styleId="WW8Num1z3">
    <w:name w:val="WW8Num1z3"/>
    <w:uiPriority w:val="99"/>
    <w:rsid w:val="008E1FFE"/>
    <w:rPr>
      <w:rFonts w:ascii="Symbol" w:hAnsi="Symbol"/>
    </w:rPr>
  </w:style>
  <w:style w:type="character" w:customStyle="1" w:styleId="Oznakezanabrajanje">
    <w:name w:val="Oznake za nabrajanje"/>
    <w:uiPriority w:val="99"/>
    <w:rsid w:val="008E1FFE"/>
    <w:rPr>
      <w:rFonts w:ascii="OpenSymbol" w:eastAsia="Times New Roman" w:hAnsi="OpenSymbol"/>
    </w:rPr>
  </w:style>
  <w:style w:type="character" w:customStyle="1" w:styleId="Simbolizanumerisanje">
    <w:name w:val="Simboli za numerisanje"/>
    <w:uiPriority w:val="99"/>
    <w:rsid w:val="008E1FFE"/>
  </w:style>
  <w:style w:type="paragraph" w:customStyle="1" w:styleId="Zaglavlje">
    <w:name w:val="Zaglavlje"/>
    <w:basedOn w:val="Normal"/>
    <w:next w:val="BodyText"/>
    <w:uiPriority w:val="99"/>
    <w:rsid w:val="008E1FFE"/>
    <w:pPr>
      <w:keepNext/>
      <w:suppressAutoHyphens/>
      <w:spacing w:before="240" w:after="120" w:line="240" w:lineRule="auto"/>
    </w:pPr>
    <w:rPr>
      <w:rFonts w:ascii="Arial" w:eastAsia="Microsoft YaHei" w:hAnsi="Arial" w:cs="Mangal"/>
      <w:color w:val="000000"/>
      <w:sz w:val="28"/>
      <w:szCs w:val="28"/>
      <w:lang w:eastAsia="ar-SA"/>
    </w:rPr>
  </w:style>
  <w:style w:type="character" w:customStyle="1" w:styleId="CharChar10">
    <w:name w:val="Char Char10"/>
    <w:uiPriority w:val="99"/>
    <w:rsid w:val="008E1FFE"/>
    <w:rPr>
      <w:rFonts w:ascii="Thorndale" w:eastAsia="Times New Roman" w:hAnsi="Thorndale"/>
      <w:color w:val="000000"/>
      <w:sz w:val="24"/>
      <w:lang w:eastAsia="ar-SA" w:bidi="ar-SA"/>
    </w:rPr>
  </w:style>
  <w:style w:type="paragraph" w:customStyle="1" w:styleId="Naslov">
    <w:name w:val="Naslov"/>
    <w:basedOn w:val="Normal"/>
    <w:uiPriority w:val="99"/>
    <w:rsid w:val="008E1FFE"/>
    <w:pPr>
      <w:suppressLineNumbers/>
      <w:suppressAutoHyphens/>
      <w:spacing w:before="120" w:after="120" w:line="240" w:lineRule="auto"/>
    </w:pPr>
    <w:rPr>
      <w:rFonts w:ascii="Thorndale" w:hAnsi="Thorndale" w:cs="Mangal"/>
      <w:i/>
      <w:iCs/>
      <w:color w:val="000000"/>
      <w:sz w:val="24"/>
      <w:szCs w:val="24"/>
      <w:lang w:eastAsia="ar-SA"/>
    </w:rPr>
  </w:style>
  <w:style w:type="paragraph" w:customStyle="1" w:styleId="Indeks">
    <w:name w:val="Indeks"/>
    <w:basedOn w:val="Normal"/>
    <w:uiPriority w:val="99"/>
    <w:rsid w:val="008E1FFE"/>
    <w:pPr>
      <w:suppressLineNumbers/>
      <w:suppressAutoHyphens/>
      <w:spacing w:after="0" w:line="240" w:lineRule="auto"/>
    </w:pPr>
    <w:rPr>
      <w:rFonts w:ascii="Thorndale" w:hAnsi="Thorndale" w:cs="Mangal"/>
      <w:color w:val="000000"/>
      <w:sz w:val="24"/>
      <w:szCs w:val="24"/>
      <w:lang w:eastAsia="ar-SA"/>
    </w:rPr>
  </w:style>
  <w:style w:type="character" w:customStyle="1" w:styleId="CharChar9">
    <w:name w:val="Char Char9"/>
    <w:uiPriority w:val="99"/>
    <w:rsid w:val="008E1FFE"/>
    <w:rPr>
      <w:rFonts w:ascii="Times YU" w:eastAsia="Times New Roman" w:hAnsi="Times YU"/>
      <w:color w:val="000000"/>
      <w:sz w:val="24"/>
      <w:lang w:eastAsia="ar-SA" w:bidi="ar-SA"/>
    </w:rPr>
  </w:style>
  <w:style w:type="character" w:customStyle="1" w:styleId="CharChar8">
    <w:name w:val="Char Char8"/>
    <w:uiPriority w:val="99"/>
    <w:rsid w:val="008E1FFE"/>
    <w:rPr>
      <w:rFonts w:ascii="Thorndale" w:eastAsia="Times New Roman" w:hAnsi="Thorndale"/>
      <w:color w:val="000000"/>
      <w:sz w:val="24"/>
      <w:lang w:eastAsia="ar-SA" w:bidi="ar-SA"/>
    </w:rPr>
  </w:style>
  <w:style w:type="character" w:customStyle="1" w:styleId="CharChar7">
    <w:name w:val="Char Char7"/>
    <w:uiPriority w:val="99"/>
    <w:rsid w:val="008E1FFE"/>
    <w:rPr>
      <w:rFonts w:ascii="Thorndale" w:eastAsia="Times New Roman" w:hAnsi="Thorndale"/>
      <w:color w:val="000000"/>
      <w:sz w:val="24"/>
      <w:lang w:eastAsia="ar-SA" w:bidi="ar-SA"/>
    </w:rPr>
  </w:style>
  <w:style w:type="paragraph" w:customStyle="1" w:styleId="WW-TableContents">
    <w:name w:val="WW-Table Contents"/>
    <w:basedOn w:val="BodyText"/>
    <w:uiPriority w:val="99"/>
    <w:rsid w:val="008E1FFE"/>
    <w:pPr>
      <w:suppressLineNumbers/>
      <w:suppressAutoHyphens/>
    </w:pPr>
    <w:rPr>
      <w:szCs w:val="20"/>
      <w:lang w:eastAsia="ar-SA"/>
    </w:rPr>
  </w:style>
  <w:style w:type="paragraph" w:customStyle="1" w:styleId="WW-TableHeading">
    <w:name w:val="WW-Table Heading"/>
    <w:basedOn w:val="WW-TableContents"/>
    <w:uiPriority w:val="99"/>
    <w:rsid w:val="008E1FFE"/>
    <w:pPr>
      <w:jc w:val="center"/>
    </w:pPr>
    <w:rPr>
      <w:b/>
      <w:i/>
    </w:rPr>
  </w:style>
  <w:style w:type="character" w:customStyle="1" w:styleId="CharChar6">
    <w:name w:val="Char Char6"/>
    <w:uiPriority w:val="99"/>
    <w:rsid w:val="008E1FFE"/>
    <w:rPr>
      <w:rFonts w:ascii="YU C Times" w:eastAsia="Times New Roman" w:hAnsi="YU C Times"/>
      <w:b/>
      <w:sz w:val="24"/>
      <w:lang w:eastAsia="ar-SA" w:bidi="ar-SA"/>
    </w:rPr>
  </w:style>
  <w:style w:type="character" w:customStyle="1" w:styleId="CharChar5">
    <w:name w:val="Char Char5"/>
    <w:uiPriority w:val="99"/>
    <w:rsid w:val="008E1FFE"/>
    <w:rPr>
      <w:rFonts w:ascii="Arial" w:eastAsia="Microsoft YaHei" w:hAnsi="Arial"/>
      <w:i/>
      <w:color w:val="000000"/>
      <w:sz w:val="28"/>
      <w:lang w:eastAsia="ar-SA" w:bidi="ar-SA"/>
    </w:rPr>
  </w:style>
  <w:style w:type="paragraph" w:customStyle="1" w:styleId="Sadrajtabele">
    <w:name w:val="Sadržaj tabele"/>
    <w:basedOn w:val="Normal"/>
    <w:uiPriority w:val="99"/>
    <w:rsid w:val="008E1FFE"/>
    <w:pPr>
      <w:suppressLineNumbers/>
      <w:suppressAutoHyphens/>
      <w:spacing w:after="0" w:line="240" w:lineRule="auto"/>
    </w:pPr>
    <w:rPr>
      <w:rFonts w:ascii="Thorndale" w:hAnsi="Thorndale"/>
      <w:color w:val="000000"/>
      <w:sz w:val="24"/>
      <w:szCs w:val="24"/>
      <w:lang w:eastAsia="ar-SA"/>
    </w:rPr>
  </w:style>
  <w:style w:type="paragraph" w:customStyle="1" w:styleId="Zaglavljetabele">
    <w:name w:val="Zaglavlje tabele"/>
    <w:basedOn w:val="Sadrajtabele"/>
    <w:uiPriority w:val="99"/>
    <w:rsid w:val="008E1FFE"/>
    <w:pPr>
      <w:jc w:val="center"/>
    </w:pPr>
    <w:rPr>
      <w:b/>
      <w:bCs/>
    </w:rPr>
  </w:style>
  <w:style w:type="paragraph" w:customStyle="1" w:styleId="Sadrajokvira">
    <w:name w:val="Sadržaj okvira"/>
    <w:basedOn w:val="BodyText"/>
    <w:uiPriority w:val="99"/>
    <w:rsid w:val="008E1FFE"/>
    <w:pPr>
      <w:suppressAutoHyphens/>
    </w:pPr>
    <w:rPr>
      <w:rFonts w:ascii="Thorndale" w:hAnsi="Thorndale"/>
      <w:color w:val="000000"/>
      <w:lang w:eastAsia="ar-SA"/>
    </w:rPr>
  </w:style>
  <w:style w:type="paragraph" w:customStyle="1" w:styleId="a">
    <w:name w:val="Садржај табеле"/>
    <w:basedOn w:val="Normal"/>
    <w:uiPriority w:val="99"/>
    <w:rsid w:val="008E1FFE"/>
    <w:pPr>
      <w:suppressLineNumbers/>
      <w:suppressAutoHyphens/>
      <w:spacing w:after="0" w:line="240" w:lineRule="auto"/>
    </w:pPr>
    <w:rPr>
      <w:rFonts w:ascii="Thorndale" w:hAnsi="Thorndale"/>
      <w:color w:val="000000"/>
      <w:sz w:val="24"/>
      <w:szCs w:val="24"/>
      <w:lang w:eastAsia="ar-SA"/>
    </w:rPr>
  </w:style>
  <w:style w:type="character" w:customStyle="1" w:styleId="CharChar4">
    <w:name w:val="Char Char4"/>
    <w:uiPriority w:val="99"/>
    <w:rsid w:val="008E1FFE"/>
    <w:rPr>
      <w:rFonts w:ascii="Thorndale" w:eastAsia="Times New Roman" w:hAnsi="Thorndale"/>
      <w:color w:val="000000"/>
      <w:sz w:val="16"/>
      <w:lang w:eastAsia="ar-SA" w:bidi="ar-SA"/>
    </w:rPr>
  </w:style>
  <w:style w:type="character" w:customStyle="1" w:styleId="CharChar3">
    <w:name w:val="Char Char3"/>
    <w:uiPriority w:val="99"/>
    <w:rsid w:val="008E1FFE"/>
    <w:rPr>
      <w:rFonts w:ascii="Times New Roman" w:eastAsia="Times New Roman" w:hAnsi="Times New Roman"/>
      <w:sz w:val="24"/>
      <w:lang w:val="sr-Cyrl-CS" w:eastAsia="ar-SA" w:bidi="ar-SA"/>
    </w:rPr>
  </w:style>
  <w:style w:type="character" w:customStyle="1" w:styleId="CharChar2">
    <w:name w:val="Char Char2"/>
    <w:uiPriority w:val="99"/>
    <w:rsid w:val="008E1FFE"/>
    <w:rPr>
      <w:rFonts w:ascii="Times New Roman" w:eastAsia="Times New Roman" w:hAnsi="Times New Roman"/>
      <w:sz w:val="24"/>
      <w:lang w:val="sr-Cyrl-CS" w:eastAsia="ar-SA" w:bidi="ar-SA"/>
    </w:rPr>
  </w:style>
  <w:style w:type="character" w:customStyle="1" w:styleId="CharChar1">
    <w:name w:val="Char Char1"/>
    <w:uiPriority w:val="99"/>
    <w:rsid w:val="008E1FFE"/>
    <w:rPr>
      <w:rFonts w:ascii="Times New Roman" w:eastAsia="Times New Roman" w:hAnsi="Times New Roman"/>
      <w:sz w:val="24"/>
      <w:lang w:val="sr-Cyrl-CS" w:eastAsia="ar-SA" w:bidi="ar-SA"/>
    </w:rPr>
  </w:style>
  <w:style w:type="character" w:customStyle="1" w:styleId="CharChar">
    <w:name w:val="Char Char"/>
    <w:uiPriority w:val="99"/>
    <w:rsid w:val="008E1FFE"/>
    <w:rPr>
      <w:rFonts w:ascii="Tahoma" w:eastAsia="Times New Roman" w:hAnsi="Tahoma"/>
      <w:color w:val="000000"/>
      <w:sz w:val="16"/>
      <w:lang w:eastAsia="ar-SA" w:bidi="ar-SA"/>
    </w:rPr>
  </w:style>
  <w:style w:type="paragraph" w:styleId="TOC1">
    <w:name w:val="toc 1"/>
    <w:basedOn w:val="Normal"/>
    <w:next w:val="Normal"/>
    <w:uiPriority w:val="99"/>
    <w:locked/>
    <w:rsid w:val="008E1FFE"/>
    <w:pPr>
      <w:tabs>
        <w:tab w:val="right" w:leader="dot" w:pos="9490"/>
      </w:tabs>
      <w:suppressAutoHyphens/>
      <w:spacing w:after="0" w:line="360" w:lineRule="auto"/>
    </w:pPr>
    <w:rPr>
      <w:rFonts w:ascii="Arial" w:hAnsi="Arial"/>
      <w:color w:val="000000"/>
      <w:szCs w:val="24"/>
      <w:lang w:eastAsia="ar-SA"/>
    </w:rPr>
  </w:style>
  <w:style w:type="paragraph" w:styleId="TOC2">
    <w:name w:val="toc 2"/>
    <w:basedOn w:val="Indeks"/>
    <w:uiPriority w:val="99"/>
    <w:locked/>
    <w:rsid w:val="008E1FFE"/>
    <w:pPr>
      <w:tabs>
        <w:tab w:val="right" w:leader="dot" w:pos="9355"/>
      </w:tabs>
      <w:ind w:left="283"/>
    </w:pPr>
  </w:style>
  <w:style w:type="paragraph" w:styleId="TOC3">
    <w:name w:val="toc 3"/>
    <w:basedOn w:val="Indeks"/>
    <w:uiPriority w:val="99"/>
    <w:locked/>
    <w:rsid w:val="008E1FFE"/>
    <w:pPr>
      <w:tabs>
        <w:tab w:val="right" w:leader="dot" w:pos="9072"/>
      </w:tabs>
      <w:ind w:left="566"/>
    </w:pPr>
  </w:style>
  <w:style w:type="paragraph" w:styleId="TOC4">
    <w:name w:val="toc 4"/>
    <w:basedOn w:val="Indeks"/>
    <w:uiPriority w:val="99"/>
    <w:locked/>
    <w:rsid w:val="008E1FFE"/>
    <w:pPr>
      <w:tabs>
        <w:tab w:val="right" w:leader="dot" w:pos="8789"/>
      </w:tabs>
      <w:ind w:left="849"/>
    </w:pPr>
  </w:style>
  <w:style w:type="paragraph" w:styleId="TOC5">
    <w:name w:val="toc 5"/>
    <w:basedOn w:val="Indeks"/>
    <w:uiPriority w:val="99"/>
    <w:locked/>
    <w:rsid w:val="008E1FFE"/>
    <w:pPr>
      <w:tabs>
        <w:tab w:val="right" w:leader="dot" w:pos="8506"/>
      </w:tabs>
      <w:ind w:left="1132"/>
    </w:pPr>
  </w:style>
  <w:style w:type="paragraph" w:styleId="TOC6">
    <w:name w:val="toc 6"/>
    <w:basedOn w:val="Indeks"/>
    <w:uiPriority w:val="99"/>
    <w:locked/>
    <w:rsid w:val="008E1FFE"/>
    <w:pPr>
      <w:tabs>
        <w:tab w:val="right" w:leader="dot" w:pos="8223"/>
      </w:tabs>
      <w:ind w:left="1415"/>
    </w:pPr>
  </w:style>
  <w:style w:type="paragraph" w:styleId="TOC7">
    <w:name w:val="toc 7"/>
    <w:basedOn w:val="Indeks"/>
    <w:uiPriority w:val="99"/>
    <w:locked/>
    <w:rsid w:val="008E1FFE"/>
    <w:pPr>
      <w:tabs>
        <w:tab w:val="right" w:leader="dot" w:pos="7940"/>
      </w:tabs>
      <w:ind w:left="1698"/>
    </w:pPr>
  </w:style>
  <w:style w:type="paragraph" w:styleId="TOC8">
    <w:name w:val="toc 8"/>
    <w:basedOn w:val="Indeks"/>
    <w:uiPriority w:val="99"/>
    <w:locked/>
    <w:rsid w:val="008E1FFE"/>
    <w:pPr>
      <w:tabs>
        <w:tab w:val="right" w:leader="dot" w:pos="7657"/>
      </w:tabs>
      <w:ind w:left="1981"/>
    </w:pPr>
  </w:style>
  <w:style w:type="paragraph" w:styleId="TOC9">
    <w:name w:val="toc 9"/>
    <w:basedOn w:val="Indeks"/>
    <w:uiPriority w:val="99"/>
    <w:locked/>
    <w:rsid w:val="008E1FFE"/>
    <w:pPr>
      <w:tabs>
        <w:tab w:val="right" w:leader="dot" w:pos="7374"/>
      </w:tabs>
      <w:ind w:left="2264"/>
    </w:pPr>
  </w:style>
  <w:style w:type="paragraph" w:customStyle="1" w:styleId="Sadraj10">
    <w:name w:val="Sadržaj 10"/>
    <w:basedOn w:val="Indeks"/>
    <w:uiPriority w:val="99"/>
    <w:rsid w:val="008E1FFE"/>
    <w:pPr>
      <w:tabs>
        <w:tab w:val="right" w:leader="dot" w:pos="7091"/>
      </w:tabs>
      <w:ind w:left="2547"/>
    </w:pPr>
  </w:style>
  <w:style w:type="character" w:customStyle="1" w:styleId="FontStyle116">
    <w:name w:val="Font Style116"/>
    <w:uiPriority w:val="99"/>
    <w:rsid w:val="008E1FFE"/>
    <w:rPr>
      <w:rFonts w:ascii="Arial" w:hAnsi="Arial"/>
      <w:sz w:val="22"/>
    </w:rPr>
  </w:style>
  <w:style w:type="paragraph" w:styleId="NormalWeb">
    <w:name w:val="Normal (Web)"/>
    <w:basedOn w:val="Normal"/>
    <w:uiPriority w:val="99"/>
    <w:rsid w:val="008E1FFE"/>
    <w:pPr>
      <w:spacing w:before="280" w:after="119" w:line="240" w:lineRule="auto"/>
    </w:pPr>
    <w:rPr>
      <w:rFonts w:ascii="Times New Roman" w:hAnsi="Times New Roman"/>
      <w:sz w:val="24"/>
      <w:szCs w:val="24"/>
      <w:lang w:eastAsia="ar-SA"/>
    </w:rPr>
  </w:style>
  <w:style w:type="paragraph" w:customStyle="1" w:styleId="normalbold">
    <w:name w:val="normalbold"/>
    <w:basedOn w:val="Normal"/>
    <w:uiPriority w:val="99"/>
    <w:rsid w:val="008E1FFE"/>
    <w:pPr>
      <w:spacing w:before="280" w:after="280" w:line="240" w:lineRule="auto"/>
    </w:pPr>
    <w:rPr>
      <w:rFonts w:ascii="Arial" w:hAnsi="Arial" w:cs="Arial"/>
      <w:b/>
      <w:bCs/>
      <w:lang w:eastAsia="ar-SA"/>
    </w:rPr>
  </w:style>
  <w:style w:type="paragraph" w:customStyle="1" w:styleId="normalboldcentar">
    <w:name w:val="normalboldcentar"/>
    <w:basedOn w:val="Normal"/>
    <w:uiPriority w:val="99"/>
    <w:rsid w:val="008E1FFE"/>
    <w:pPr>
      <w:spacing w:before="280" w:after="280" w:line="240" w:lineRule="auto"/>
      <w:jc w:val="center"/>
    </w:pPr>
    <w:rPr>
      <w:rFonts w:ascii="Arial" w:hAnsi="Arial" w:cs="Arial"/>
      <w:b/>
      <w:bCs/>
      <w:lang w:eastAsia="ar-SA"/>
    </w:rPr>
  </w:style>
  <w:style w:type="paragraph" w:customStyle="1" w:styleId="normalcentar">
    <w:name w:val="normalcentar"/>
    <w:basedOn w:val="Normal"/>
    <w:uiPriority w:val="99"/>
    <w:rsid w:val="008E1FFE"/>
    <w:pPr>
      <w:spacing w:before="280" w:after="280" w:line="240" w:lineRule="auto"/>
      <w:jc w:val="center"/>
    </w:pPr>
    <w:rPr>
      <w:rFonts w:ascii="Arial" w:hAnsi="Arial" w:cs="Arial"/>
      <w:lang w:eastAsia="ar-SA"/>
    </w:rPr>
  </w:style>
  <w:style w:type="character" w:customStyle="1" w:styleId="WW-Absatz-Standardschriftart1111111111111111111111111111111">
    <w:name w:val="WW-Absatz-Standardschriftart1111111111111111111111111111111"/>
    <w:uiPriority w:val="99"/>
    <w:rsid w:val="008E1FFE"/>
  </w:style>
  <w:style w:type="character" w:customStyle="1" w:styleId="WW-Absatz-Standardschriftart11111111111111111111111111111111">
    <w:name w:val="WW-Absatz-Standardschriftart11111111111111111111111111111111"/>
    <w:uiPriority w:val="99"/>
    <w:rsid w:val="008E1FFE"/>
  </w:style>
  <w:style w:type="character" w:customStyle="1" w:styleId="WW-Absatz-Standardschriftart111111111111111111111111111111111">
    <w:name w:val="WW-Absatz-Standardschriftart111111111111111111111111111111111"/>
    <w:uiPriority w:val="99"/>
    <w:rsid w:val="008E1FFE"/>
  </w:style>
  <w:style w:type="character" w:customStyle="1" w:styleId="WW-Absatz-Standardschriftart1111111111111111111111111111111111">
    <w:name w:val="WW-Absatz-Standardschriftart1111111111111111111111111111111111"/>
    <w:uiPriority w:val="99"/>
    <w:rsid w:val="008E1FFE"/>
  </w:style>
  <w:style w:type="character" w:customStyle="1" w:styleId="WW-Absatz-Standardschriftart11111111111111111111111111111111111">
    <w:name w:val="WW-Absatz-Standardschriftart11111111111111111111111111111111111"/>
    <w:uiPriority w:val="99"/>
    <w:rsid w:val="008E1FFE"/>
  </w:style>
  <w:style w:type="character" w:customStyle="1" w:styleId="WW-Absatz-Standardschriftart111111111111111111111111111111111111">
    <w:name w:val="WW-Absatz-Standardschriftart111111111111111111111111111111111111"/>
    <w:uiPriority w:val="99"/>
    <w:rsid w:val="008E1FFE"/>
  </w:style>
  <w:style w:type="character" w:customStyle="1" w:styleId="WW-Absatz-Standardschriftart1111111111111111111111111111111111111">
    <w:name w:val="WW-Absatz-Standardschriftart1111111111111111111111111111111111111"/>
    <w:uiPriority w:val="99"/>
    <w:rsid w:val="008E1FFE"/>
  </w:style>
  <w:style w:type="character" w:customStyle="1" w:styleId="WW-Absatz-Standardschriftart11111111111111111111111111111111111111">
    <w:name w:val="WW-Absatz-Standardschriftart11111111111111111111111111111111111111"/>
    <w:uiPriority w:val="99"/>
    <w:rsid w:val="008E1FFE"/>
  </w:style>
  <w:style w:type="character" w:customStyle="1" w:styleId="WW-Absatz-Standardschriftart111111111111111111111111111111111111111">
    <w:name w:val="WW-Absatz-Standardschriftart111111111111111111111111111111111111111"/>
    <w:uiPriority w:val="99"/>
    <w:rsid w:val="008E1FFE"/>
  </w:style>
  <w:style w:type="character" w:customStyle="1" w:styleId="WW-Absatz-Standardschriftart1111111111111111111111111111111111111111">
    <w:name w:val="WW-Absatz-Standardschriftart1111111111111111111111111111111111111111"/>
    <w:uiPriority w:val="99"/>
    <w:rsid w:val="008E1FFE"/>
  </w:style>
  <w:style w:type="character" w:customStyle="1" w:styleId="WW-Absatz-Standardschriftart11111111111111111111111111111111111111111">
    <w:name w:val="WW-Absatz-Standardschriftart11111111111111111111111111111111111111111"/>
    <w:uiPriority w:val="99"/>
    <w:rsid w:val="008E1FFE"/>
  </w:style>
  <w:style w:type="character" w:customStyle="1" w:styleId="WW-Absatz-Standardschriftart111111111111111111111111111111111111111111">
    <w:name w:val="WW-Absatz-Standardschriftart111111111111111111111111111111111111111111"/>
    <w:uiPriority w:val="99"/>
    <w:rsid w:val="008E1FFE"/>
  </w:style>
  <w:style w:type="character" w:customStyle="1" w:styleId="WW-Absatz-Standardschriftart1111111111111111111111111111111111111111111">
    <w:name w:val="WW-Absatz-Standardschriftart1111111111111111111111111111111111111111111"/>
    <w:uiPriority w:val="99"/>
    <w:rsid w:val="008E1FFE"/>
  </w:style>
  <w:style w:type="character" w:customStyle="1" w:styleId="WW-Absatz-Standardschriftart11111111111111111111111111111111111111111111">
    <w:name w:val="WW-Absatz-Standardschriftart11111111111111111111111111111111111111111111"/>
    <w:uiPriority w:val="99"/>
    <w:rsid w:val="008E1FFE"/>
  </w:style>
  <w:style w:type="character" w:customStyle="1" w:styleId="WW-Absatz-Standardschriftart111111111111111111111111111111111111111111111">
    <w:name w:val="WW-Absatz-Standardschriftart111111111111111111111111111111111111111111111"/>
    <w:uiPriority w:val="99"/>
    <w:rsid w:val="008E1FFE"/>
  </w:style>
  <w:style w:type="character" w:customStyle="1" w:styleId="WW-Absatz-Standardschriftart1111111111111111111111111111111111111111111111">
    <w:name w:val="WW-Absatz-Standardschriftart1111111111111111111111111111111111111111111111"/>
    <w:uiPriority w:val="99"/>
    <w:rsid w:val="008E1FFE"/>
  </w:style>
  <w:style w:type="character" w:customStyle="1" w:styleId="WW8Num17z1">
    <w:name w:val="WW8Num17z1"/>
    <w:uiPriority w:val="99"/>
    <w:rsid w:val="008E1FFE"/>
    <w:rPr>
      <w:rFonts w:ascii="Courier New" w:hAnsi="Courier New"/>
    </w:rPr>
  </w:style>
  <w:style w:type="character" w:customStyle="1" w:styleId="WW-DefaultParagraphFont111111111">
    <w:name w:val="WW-Default Paragraph Font111111111"/>
    <w:uiPriority w:val="99"/>
    <w:rsid w:val="008E1FFE"/>
  </w:style>
  <w:style w:type="character" w:customStyle="1" w:styleId="WW8Num17z2">
    <w:name w:val="WW8Num17z2"/>
    <w:uiPriority w:val="99"/>
    <w:rsid w:val="008E1FFE"/>
    <w:rPr>
      <w:rFonts w:ascii="Wingdings" w:hAnsi="Wingdings"/>
    </w:rPr>
  </w:style>
  <w:style w:type="character" w:customStyle="1" w:styleId="WW8Num17z3">
    <w:name w:val="WW8Num17z3"/>
    <w:uiPriority w:val="99"/>
    <w:rsid w:val="008E1FFE"/>
    <w:rPr>
      <w:rFonts w:ascii="Symbol" w:hAnsi="Symbol"/>
    </w:rPr>
  </w:style>
  <w:style w:type="character" w:customStyle="1" w:styleId="WW8Num18z1">
    <w:name w:val="WW8Num18z1"/>
    <w:uiPriority w:val="99"/>
    <w:rsid w:val="008E1FFE"/>
    <w:rPr>
      <w:rFonts w:ascii="Times New Roman" w:eastAsia="Times New Roman" w:hAnsi="Times New Roman"/>
      <w:b/>
    </w:rPr>
  </w:style>
  <w:style w:type="character" w:customStyle="1" w:styleId="WW-DefaultParagraphFont1111111111">
    <w:name w:val="WW-Default Paragraph Font1111111111"/>
    <w:uiPriority w:val="99"/>
    <w:rsid w:val="008E1FFE"/>
  </w:style>
  <w:style w:type="character" w:customStyle="1" w:styleId="WW-DefaultParagraphFont11111111111">
    <w:name w:val="WW-Default Paragraph Font11111111111"/>
    <w:uiPriority w:val="99"/>
    <w:rsid w:val="008E1FFE"/>
  </w:style>
  <w:style w:type="character" w:customStyle="1" w:styleId="WW-Absatz-Standardschriftart11111111111111111111111111111111111111111111111">
    <w:name w:val="WW-Absatz-Standardschriftart11111111111111111111111111111111111111111111111"/>
    <w:uiPriority w:val="99"/>
    <w:rsid w:val="008E1FFE"/>
  </w:style>
  <w:style w:type="character" w:customStyle="1" w:styleId="WW-Absatz-Standardschriftart111111111111111111111111111111111111111111111111">
    <w:name w:val="WW-Absatz-Standardschriftart111111111111111111111111111111111111111111111111"/>
    <w:uiPriority w:val="99"/>
    <w:rsid w:val="008E1FFE"/>
  </w:style>
  <w:style w:type="character" w:customStyle="1" w:styleId="WW-Absatz-Standardschriftart1111111111111111111111111111111111111111111111111">
    <w:name w:val="WW-Absatz-Standardschriftart1111111111111111111111111111111111111111111111111"/>
    <w:uiPriority w:val="99"/>
    <w:rsid w:val="008E1FFE"/>
  </w:style>
  <w:style w:type="character" w:customStyle="1" w:styleId="WW-Absatz-Standardschriftart11111111111111111111111111111111111111111111111111">
    <w:name w:val="WW-Absatz-Standardschriftart11111111111111111111111111111111111111111111111111"/>
    <w:uiPriority w:val="99"/>
    <w:rsid w:val="008E1FFE"/>
  </w:style>
  <w:style w:type="character" w:customStyle="1" w:styleId="WW-Absatz-Standardschriftart111111111111111111111111111111111111111111111111111">
    <w:name w:val="WW-Absatz-Standardschriftart111111111111111111111111111111111111111111111111111"/>
    <w:uiPriority w:val="99"/>
    <w:rsid w:val="008E1FFE"/>
  </w:style>
  <w:style w:type="character" w:customStyle="1" w:styleId="WW-DefaultParagraphFont111111111111">
    <w:name w:val="WW-Default Paragraph Font111111111111"/>
    <w:uiPriority w:val="99"/>
    <w:rsid w:val="008E1FFE"/>
  </w:style>
  <w:style w:type="character" w:customStyle="1" w:styleId="apple-converted-space">
    <w:name w:val="apple-converted-space"/>
    <w:uiPriority w:val="99"/>
    <w:rsid w:val="008E1FFE"/>
  </w:style>
  <w:style w:type="paragraph" w:customStyle="1" w:styleId="Char">
    <w:name w:val="Char"/>
    <w:basedOn w:val="Normal"/>
    <w:uiPriority w:val="99"/>
    <w:rsid w:val="008E1FFE"/>
    <w:pPr>
      <w:spacing w:after="160" w:line="240" w:lineRule="exact"/>
    </w:pPr>
    <w:rPr>
      <w:rFonts w:ascii="Arial" w:hAnsi="Arial" w:cs="Arial"/>
      <w:sz w:val="20"/>
      <w:szCs w:val="20"/>
      <w:lang w:eastAsia="ar-SA"/>
    </w:rPr>
  </w:style>
  <w:style w:type="paragraph" w:customStyle="1" w:styleId="ww-table-contents-western">
    <w:name w:val="ww-table-contents-western"/>
    <w:basedOn w:val="Normal"/>
    <w:uiPriority w:val="99"/>
    <w:rsid w:val="008E1FFE"/>
    <w:pPr>
      <w:spacing w:before="280" w:after="119" w:line="240" w:lineRule="auto"/>
    </w:pPr>
    <w:rPr>
      <w:rFonts w:ascii="Times New Roman" w:hAnsi="Times New Roman"/>
      <w:color w:val="000000"/>
      <w:sz w:val="24"/>
      <w:szCs w:val="24"/>
      <w:lang w:eastAsia="ar-SA"/>
    </w:rPr>
  </w:style>
  <w:style w:type="paragraph" w:customStyle="1" w:styleId="ww-table-heading-western">
    <w:name w:val="ww-table-heading-western"/>
    <w:basedOn w:val="Normal"/>
    <w:uiPriority w:val="99"/>
    <w:rsid w:val="008E1FFE"/>
    <w:pPr>
      <w:spacing w:before="280" w:after="119" w:line="240" w:lineRule="auto"/>
      <w:jc w:val="center"/>
    </w:pPr>
    <w:rPr>
      <w:rFonts w:ascii="Times New Roman" w:hAnsi="Times New Roman"/>
      <w:b/>
      <w:bCs/>
      <w:i/>
      <w:iCs/>
      <w:color w:val="000000"/>
      <w:sz w:val="24"/>
      <w:szCs w:val="24"/>
      <w:lang w:eastAsia="ar-SA"/>
    </w:rPr>
  </w:style>
  <w:style w:type="paragraph" w:customStyle="1" w:styleId="wyq110---naslov-clana">
    <w:name w:val="wyq110---naslov-clana"/>
    <w:basedOn w:val="Normal"/>
    <w:uiPriority w:val="99"/>
    <w:rsid w:val="008E1FFE"/>
    <w:pPr>
      <w:spacing w:before="240" w:after="240" w:line="240" w:lineRule="auto"/>
      <w:jc w:val="center"/>
    </w:pPr>
    <w:rPr>
      <w:rFonts w:ascii="Arial" w:hAnsi="Arial" w:cs="Arial"/>
      <w:b/>
      <w:bCs/>
      <w:sz w:val="24"/>
      <w:szCs w:val="24"/>
      <w:lang w:eastAsia="ar-SA"/>
    </w:rPr>
  </w:style>
  <w:style w:type="paragraph" w:customStyle="1" w:styleId="normalprored">
    <w:name w:val="normalprored"/>
    <w:basedOn w:val="Normal"/>
    <w:uiPriority w:val="99"/>
    <w:rsid w:val="008E1FFE"/>
    <w:pPr>
      <w:spacing w:after="0" w:line="240" w:lineRule="auto"/>
    </w:pPr>
    <w:rPr>
      <w:rFonts w:ascii="Arial" w:hAnsi="Arial" w:cs="Arial"/>
      <w:sz w:val="26"/>
      <w:szCs w:val="26"/>
      <w:lang w:eastAsia="ar-SA"/>
    </w:rPr>
  </w:style>
  <w:style w:type="paragraph" w:customStyle="1" w:styleId="wyq060---pododeljak">
    <w:name w:val="wyq060---pododeljak"/>
    <w:basedOn w:val="Normal"/>
    <w:uiPriority w:val="99"/>
    <w:rsid w:val="008E1FFE"/>
    <w:pPr>
      <w:spacing w:after="0" w:line="240" w:lineRule="auto"/>
      <w:jc w:val="center"/>
    </w:pPr>
    <w:rPr>
      <w:rFonts w:ascii="Arial" w:hAnsi="Arial" w:cs="Arial"/>
      <w:sz w:val="31"/>
      <w:szCs w:val="31"/>
      <w:lang w:eastAsia="ar-SA"/>
    </w:rPr>
  </w:style>
  <w:style w:type="numbering" w:customStyle="1" w:styleId="Style1">
    <w:name w:val="Style1"/>
    <w:rsid w:val="00BA5F79"/>
    <w:pPr>
      <w:numPr>
        <w:numId w:val="2"/>
      </w:numPr>
    </w:pPr>
  </w:style>
  <w:style w:type="paragraph" w:customStyle="1" w:styleId="CM22">
    <w:name w:val="CM22"/>
    <w:basedOn w:val="Normal"/>
    <w:rsid w:val="00F22FEB"/>
    <w:pPr>
      <w:suppressAutoHyphens/>
      <w:autoSpaceDE w:val="0"/>
      <w:spacing w:after="0" w:line="240" w:lineRule="auto"/>
    </w:pPr>
    <w:rPr>
      <w:rFonts w:ascii="Times New Roman" w:eastAsia="Arial" w:hAnsi="Times New Roman"/>
      <w:color w:val="000000"/>
      <w:sz w:val="24"/>
      <w:szCs w:val="24"/>
      <w:lang w:eastAsia="ar-SA"/>
    </w:rPr>
  </w:style>
  <w:style w:type="paragraph" w:styleId="ListParagraph">
    <w:name w:val="List Paragraph"/>
    <w:basedOn w:val="Normal"/>
    <w:uiPriority w:val="34"/>
    <w:qFormat/>
    <w:rsid w:val="00CD6FD1"/>
    <w:pPr>
      <w:spacing w:after="0" w:line="240" w:lineRule="auto"/>
      <w:ind w:left="720"/>
    </w:pPr>
    <w:rPr>
      <w:rFonts w:ascii="Times New Roman" w:hAnsi="Times New Roman"/>
      <w:sz w:val="24"/>
      <w:szCs w:val="20"/>
    </w:rPr>
  </w:style>
  <w:style w:type="character" w:customStyle="1" w:styleId="FontStyle34">
    <w:name w:val="Font Style34"/>
    <w:basedOn w:val="DefaultParagraphFont"/>
    <w:uiPriority w:val="99"/>
    <w:rsid w:val="00EF661A"/>
    <w:rPr>
      <w:rFonts w:ascii="Calibri" w:hAnsi="Calibri" w:cs="Calibri"/>
      <w:b/>
      <w:bCs/>
      <w:sz w:val="18"/>
      <w:szCs w:val="18"/>
    </w:rPr>
  </w:style>
  <w:style w:type="paragraph" w:customStyle="1" w:styleId="Style6">
    <w:name w:val="Style6"/>
    <w:basedOn w:val="Normal"/>
    <w:uiPriority w:val="99"/>
    <w:rsid w:val="00EF661A"/>
    <w:pPr>
      <w:widowControl w:val="0"/>
      <w:autoSpaceDE w:val="0"/>
      <w:autoSpaceDN w:val="0"/>
      <w:adjustRightInd w:val="0"/>
      <w:spacing w:after="0" w:line="240" w:lineRule="auto"/>
    </w:pPr>
    <w:rPr>
      <w:sz w:val="24"/>
      <w:szCs w:val="24"/>
      <w:lang w:val="sr-Latn-CS" w:eastAsia="sr-Latn-CS"/>
    </w:rPr>
  </w:style>
  <w:style w:type="character" w:customStyle="1" w:styleId="FontStyle44">
    <w:name w:val="Font Style44"/>
    <w:basedOn w:val="DefaultParagraphFont"/>
    <w:uiPriority w:val="99"/>
    <w:rsid w:val="00EF661A"/>
    <w:rPr>
      <w:rFonts w:ascii="Calibri" w:hAnsi="Calibri" w:cs="Calibri"/>
      <w:sz w:val="22"/>
      <w:szCs w:val="22"/>
    </w:rPr>
  </w:style>
  <w:style w:type="character" w:customStyle="1" w:styleId="Bodytext20">
    <w:name w:val="Body text (2)_"/>
    <w:basedOn w:val="DefaultParagraphFont"/>
    <w:link w:val="Bodytext21"/>
    <w:rsid w:val="00491E79"/>
    <w:rPr>
      <w:rFonts w:ascii="Arial" w:eastAsia="Arial" w:hAnsi="Arial" w:cs="Arial"/>
      <w:sz w:val="24"/>
      <w:szCs w:val="24"/>
      <w:shd w:val="clear" w:color="auto" w:fill="FFFFFF"/>
    </w:rPr>
  </w:style>
  <w:style w:type="paragraph" w:customStyle="1" w:styleId="Bodytext21">
    <w:name w:val="Body text (2)"/>
    <w:basedOn w:val="Normal"/>
    <w:link w:val="Bodytext20"/>
    <w:rsid w:val="00491E79"/>
    <w:pPr>
      <w:shd w:val="clear" w:color="auto" w:fill="FFFFFF"/>
      <w:spacing w:after="0" w:line="0" w:lineRule="atLeast"/>
    </w:pPr>
    <w:rPr>
      <w:rFonts w:ascii="Arial" w:eastAsia="Arial" w:hAnsi="Arial" w:cs="Arial"/>
      <w:sz w:val="24"/>
      <w:szCs w:val="24"/>
    </w:rPr>
  </w:style>
  <w:style w:type="character" w:customStyle="1" w:styleId="CommentTextChar1">
    <w:name w:val="Comment Text Char1"/>
    <w:uiPriority w:val="99"/>
    <w:rsid w:val="009C606B"/>
    <w:rPr>
      <w:rFonts w:eastAsia="Arial Unicode MS"/>
      <w:color w:val="000000"/>
      <w:kern w:val="1"/>
      <w:lang w:val="en-US" w:eastAsia="ar-SA"/>
    </w:rPr>
  </w:style>
  <w:style w:type="character" w:styleId="Strong">
    <w:name w:val="Strong"/>
    <w:uiPriority w:val="22"/>
    <w:qFormat/>
    <w:rsid w:val="00A27DE7"/>
    <w:rPr>
      <w:b/>
      <w:bCs/>
    </w:rPr>
  </w:style>
</w:styles>
</file>

<file path=word/webSettings.xml><?xml version="1.0" encoding="utf-8"?>
<w:webSettings xmlns:r="http://schemas.openxmlformats.org/officeDocument/2006/relationships" xmlns:w="http://schemas.openxmlformats.org/wordprocessingml/2006/main">
  <w:divs>
    <w:div w:id="107702777">
      <w:bodyDiv w:val="1"/>
      <w:marLeft w:val="0"/>
      <w:marRight w:val="0"/>
      <w:marTop w:val="0"/>
      <w:marBottom w:val="0"/>
      <w:divBdr>
        <w:top w:val="none" w:sz="0" w:space="0" w:color="auto"/>
        <w:left w:val="none" w:sz="0" w:space="0" w:color="auto"/>
        <w:bottom w:val="none" w:sz="0" w:space="0" w:color="auto"/>
        <w:right w:val="none" w:sz="0" w:space="0" w:color="auto"/>
      </w:divBdr>
    </w:div>
    <w:div w:id="126509035">
      <w:bodyDiv w:val="1"/>
      <w:marLeft w:val="0"/>
      <w:marRight w:val="0"/>
      <w:marTop w:val="0"/>
      <w:marBottom w:val="0"/>
      <w:divBdr>
        <w:top w:val="none" w:sz="0" w:space="0" w:color="auto"/>
        <w:left w:val="none" w:sz="0" w:space="0" w:color="auto"/>
        <w:bottom w:val="none" w:sz="0" w:space="0" w:color="auto"/>
        <w:right w:val="none" w:sz="0" w:space="0" w:color="auto"/>
      </w:divBdr>
    </w:div>
    <w:div w:id="310868951">
      <w:bodyDiv w:val="1"/>
      <w:marLeft w:val="0"/>
      <w:marRight w:val="0"/>
      <w:marTop w:val="0"/>
      <w:marBottom w:val="0"/>
      <w:divBdr>
        <w:top w:val="none" w:sz="0" w:space="0" w:color="auto"/>
        <w:left w:val="none" w:sz="0" w:space="0" w:color="auto"/>
        <w:bottom w:val="none" w:sz="0" w:space="0" w:color="auto"/>
        <w:right w:val="none" w:sz="0" w:space="0" w:color="auto"/>
      </w:divBdr>
      <w:divsChild>
        <w:div w:id="773523503">
          <w:marLeft w:val="0"/>
          <w:marRight w:val="0"/>
          <w:marTop w:val="0"/>
          <w:marBottom w:val="0"/>
          <w:divBdr>
            <w:top w:val="none" w:sz="0" w:space="0" w:color="auto"/>
            <w:left w:val="none" w:sz="0" w:space="0" w:color="auto"/>
            <w:bottom w:val="none" w:sz="0" w:space="0" w:color="auto"/>
            <w:right w:val="none" w:sz="0" w:space="0" w:color="auto"/>
          </w:divBdr>
        </w:div>
        <w:div w:id="168253760">
          <w:marLeft w:val="0"/>
          <w:marRight w:val="0"/>
          <w:marTop w:val="0"/>
          <w:marBottom w:val="0"/>
          <w:divBdr>
            <w:top w:val="none" w:sz="0" w:space="0" w:color="auto"/>
            <w:left w:val="none" w:sz="0" w:space="0" w:color="auto"/>
            <w:bottom w:val="none" w:sz="0" w:space="0" w:color="auto"/>
            <w:right w:val="none" w:sz="0" w:space="0" w:color="auto"/>
          </w:divBdr>
        </w:div>
        <w:div w:id="268899971">
          <w:marLeft w:val="0"/>
          <w:marRight w:val="0"/>
          <w:marTop w:val="0"/>
          <w:marBottom w:val="0"/>
          <w:divBdr>
            <w:top w:val="none" w:sz="0" w:space="0" w:color="auto"/>
            <w:left w:val="none" w:sz="0" w:space="0" w:color="auto"/>
            <w:bottom w:val="none" w:sz="0" w:space="0" w:color="auto"/>
            <w:right w:val="none" w:sz="0" w:space="0" w:color="auto"/>
          </w:divBdr>
        </w:div>
        <w:div w:id="886182909">
          <w:marLeft w:val="0"/>
          <w:marRight w:val="0"/>
          <w:marTop w:val="0"/>
          <w:marBottom w:val="0"/>
          <w:divBdr>
            <w:top w:val="none" w:sz="0" w:space="0" w:color="auto"/>
            <w:left w:val="none" w:sz="0" w:space="0" w:color="auto"/>
            <w:bottom w:val="none" w:sz="0" w:space="0" w:color="auto"/>
            <w:right w:val="none" w:sz="0" w:space="0" w:color="auto"/>
          </w:divBdr>
        </w:div>
        <w:div w:id="1365252678">
          <w:marLeft w:val="0"/>
          <w:marRight w:val="0"/>
          <w:marTop w:val="0"/>
          <w:marBottom w:val="0"/>
          <w:divBdr>
            <w:top w:val="none" w:sz="0" w:space="0" w:color="auto"/>
            <w:left w:val="none" w:sz="0" w:space="0" w:color="auto"/>
            <w:bottom w:val="none" w:sz="0" w:space="0" w:color="auto"/>
            <w:right w:val="none" w:sz="0" w:space="0" w:color="auto"/>
          </w:divBdr>
        </w:div>
        <w:div w:id="2070222845">
          <w:marLeft w:val="0"/>
          <w:marRight w:val="0"/>
          <w:marTop w:val="0"/>
          <w:marBottom w:val="0"/>
          <w:divBdr>
            <w:top w:val="none" w:sz="0" w:space="0" w:color="auto"/>
            <w:left w:val="none" w:sz="0" w:space="0" w:color="auto"/>
            <w:bottom w:val="none" w:sz="0" w:space="0" w:color="auto"/>
            <w:right w:val="none" w:sz="0" w:space="0" w:color="auto"/>
          </w:divBdr>
        </w:div>
        <w:div w:id="1102261218">
          <w:marLeft w:val="0"/>
          <w:marRight w:val="0"/>
          <w:marTop w:val="0"/>
          <w:marBottom w:val="0"/>
          <w:divBdr>
            <w:top w:val="none" w:sz="0" w:space="0" w:color="auto"/>
            <w:left w:val="none" w:sz="0" w:space="0" w:color="auto"/>
            <w:bottom w:val="none" w:sz="0" w:space="0" w:color="auto"/>
            <w:right w:val="none" w:sz="0" w:space="0" w:color="auto"/>
          </w:divBdr>
        </w:div>
        <w:div w:id="355429390">
          <w:marLeft w:val="0"/>
          <w:marRight w:val="0"/>
          <w:marTop w:val="0"/>
          <w:marBottom w:val="0"/>
          <w:divBdr>
            <w:top w:val="none" w:sz="0" w:space="0" w:color="auto"/>
            <w:left w:val="none" w:sz="0" w:space="0" w:color="auto"/>
            <w:bottom w:val="none" w:sz="0" w:space="0" w:color="auto"/>
            <w:right w:val="none" w:sz="0" w:space="0" w:color="auto"/>
          </w:divBdr>
        </w:div>
        <w:div w:id="1854177127">
          <w:marLeft w:val="0"/>
          <w:marRight w:val="0"/>
          <w:marTop w:val="0"/>
          <w:marBottom w:val="0"/>
          <w:divBdr>
            <w:top w:val="none" w:sz="0" w:space="0" w:color="auto"/>
            <w:left w:val="none" w:sz="0" w:space="0" w:color="auto"/>
            <w:bottom w:val="none" w:sz="0" w:space="0" w:color="auto"/>
            <w:right w:val="none" w:sz="0" w:space="0" w:color="auto"/>
          </w:divBdr>
        </w:div>
        <w:div w:id="874544067">
          <w:marLeft w:val="0"/>
          <w:marRight w:val="0"/>
          <w:marTop w:val="0"/>
          <w:marBottom w:val="0"/>
          <w:divBdr>
            <w:top w:val="none" w:sz="0" w:space="0" w:color="auto"/>
            <w:left w:val="none" w:sz="0" w:space="0" w:color="auto"/>
            <w:bottom w:val="none" w:sz="0" w:space="0" w:color="auto"/>
            <w:right w:val="none" w:sz="0" w:space="0" w:color="auto"/>
          </w:divBdr>
        </w:div>
        <w:div w:id="247157432">
          <w:marLeft w:val="0"/>
          <w:marRight w:val="0"/>
          <w:marTop w:val="0"/>
          <w:marBottom w:val="0"/>
          <w:divBdr>
            <w:top w:val="none" w:sz="0" w:space="0" w:color="auto"/>
            <w:left w:val="none" w:sz="0" w:space="0" w:color="auto"/>
            <w:bottom w:val="none" w:sz="0" w:space="0" w:color="auto"/>
            <w:right w:val="none" w:sz="0" w:space="0" w:color="auto"/>
          </w:divBdr>
        </w:div>
        <w:div w:id="2010710808">
          <w:marLeft w:val="0"/>
          <w:marRight w:val="0"/>
          <w:marTop w:val="0"/>
          <w:marBottom w:val="0"/>
          <w:divBdr>
            <w:top w:val="none" w:sz="0" w:space="0" w:color="auto"/>
            <w:left w:val="none" w:sz="0" w:space="0" w:color="auto"/>
            <w:bottom w:val="none" w:sz="0" w:space="0" w:color="auto"/>
            <w:right w:val="none" w:sz="0" w:space="0" w:color="auto"/>
          </w:divBdr>
        </w:div>
        <w:div w:id="701437574">
          <w:marLeft w:val="0"/>
          <w:marRight w:val="0"/>
          <w:marTop w:val="0"/>
          <w:marBottom w:val="0"/>
          <w:divBdr>
            <w:top w:val="none" w:sz="0" w:space="0" w:color="auto"/>
            <w:left w:val="none" w:sz="0" w:space="0" w:color="auto"/>
            <w:bottom w:val="none" w:sz="0" w:space="0" w:color="auto"/>
            <w:right w:val="none" w:sz="0" w:space="0" w:color="auto"/>
          </w:divBdr>
        </w:div>
        <w:div w:id="789207672">
          <w:marLeft w:val="0"/>
          <w:marRight w:val="0"/>
          <w:marTop w:val="0"/>
          <w:marBottom w:val="0"/>
          <w:divBdr>
            <w:top w:val="none" w:sz="0" w:space="0" w:color="auto"/>
            <w:left w:val="none" w:sz="0" w:space="0" w:color="auto"/>
            <w:bottom w:val="none" w:sz="0" w:space="0" w:color="auto"/>
            <w:right w:val="none" w:sz="0" w:space="0" w:color="auto"/>
          </w:divBdr>
        </w:div>
        <w:div w:id="1228104531">
          <w:marLeft w:val="0"/>
          <w:marRight w:val="0"/>
          <w:marTop w:val="0"/>
          <w:marBottom w:val="0"/>
          <w:divBdr>
            <w:top w:val="none" w:sz="0" w:space="0" w:color="auto"/>
            <w:left w:val="none" w:sz="0" w:space="0" w:color="auto"/>
            <w:bottom w:val="none" w:sz="0" w:space="0" w:color="auto"/>
            <w:right w:val="none" w:sz="0" w:space="0" w:color="auto"/>
          </w:divBdr>
        </w:div>
        <w:div w:id="367223740">
          <w:marLeft w:val="0"/>
          <w:marRight w:val="0"/>
          <w:marTop w:val="0"/>
          <w:marBottom w:val="0"/>
          <w:divBdr>
            <w:top w:val="none" w:sz="0" w:space="0" w:color="auto"/>
            <w:left w:val="none" w:sz="0" w:space="0" w:color="auto"/>
            <w:bottom w:val="none" w:sz="0" w:space="0" w:color="auto"/>
            <w:right w:val="none" w:sz="0" w:space="0" w:color="auto"/>
          </w:divBdr>
        </w:div>
        <w:div w:id="957830802">
          <w:marLeft w:val="0"/>
          <w:marRight w:val="0"/>
          <w:marTop w:val="0"/>
          <w:marBottom w:val="0"/>
          <w:divBdr>
            <w:top w:val="none" w:sz="0" w:space="0" w:color="auto"/>
            <w:left w:val="none" w:sz="0" w:space="0" w:color="auto"/>
            <w:bottom w:val="none" w:sz="0" w:space="0" w:color="auto"/>
            <w:right w:val="none" w:sz="0" w:space="0" w:color="auto"/>
          </w:divBdr>
        </w:div>
        <w:div w:id="826819167">
          <w:marLeft w:val="0"/>
          <w:marRight w:val="0"/>
          <w:marTop w:val="0"/>
          <w:marBottom w:val="0"/>
          <w:divBdr>
            <w:top w:val="none" w:sz="0" w:space="0" w:color="auto"/>
            <w:left w:val="none" w:sz="0" w:space="0" w:color="auto"/>
            <w:bottom w:val="none" w:sz="0" w:space="0" w:color="auto"/>
            <w:right w:val="none" w:sz="0" w:space="0" w:color="auto"/>
          </w:divBdr>
        </w:div>
        <w:div w:id="1130319489">
          <w:marLeft w:val="0"/>
          <w:marRight w:val="0"/>
          <w:marTop w:val="0"/>
          <w:marBottom w:val="0"/>
          <w:divBdr>
            <w:top w:val="none" w:sz="0" w:space="0" w:color="auto"/>
            <w:left w:val="none" w:sz="0" w:space="0" w:color="auto"/>
            <w:bottom w:val="none" w:sz="0" w:space="0" w:color="auto"/>
            <w:right w:val="none" w:sz="0" w:space="0" w:color="auto"/>
          </w:divBdr>
        </w:div>
        <w:div w:id="1231967540">
          <w:marLeft w:val="0"/>
          <w:marRight w:val="0"/>
          <w:marTop w:val="0"/>
          <w:marBottom w:val="0"/>
          <w:divBdr>
            <w:top w:val="none" w:sz="0" w:space="0" w:color="auto"/>
            <w:left w:val="none" w:sz="0" w:space="0" w:color="auto"/>
            <w:bottom w:val="none" w:sz="0" w:space="0" w:color="auto"/>
            <w:right w:val="none" w:sz="0" w:space="0" w:color="auto"/>
          </w:divBdr>
        </w:div>
        <w:div w:id="1041515853">
          <w:marLeft w:val="0"/>
          <w:marRight w:val="0"/>
          <w:marTop w:val="0"/>
          <w:marBottom w:val="0"/>
          <w:divBdr>
            <w:top w:val="none" w:sz="0" w:space="0" w:color="auto"/>
            <w:left w:val="none" w:sz="0" w:space="0" w:color="auto"/>
            <w:bottom w:val="none" w:sz="0" w:space="0" w:color="auto"/>
            <w:right w:val="none" w:sz="0" w:space="0" w:color="auto"/>
          </w:divBdr>
        </w:div>
        <w:div w:id="975374023">
          <w:marLeft w:val="0"/>
          <w:marRight w:val="0"/>
          <w:marTop w:val="0"/>
          <w:marBottom w:val="0"/>
          <w:divBdr>
            <w:top w:val="none" w:sz="0" w:space="0" w:color="auto"/>
            <w:left w:val="none" w:sz="0" w:space="0" w:color="auto"/>
            <w:bottom w:val="none" w:sz="0" w:space="0" w:color="auto"/>
            <w:right w:val="none" w:sz="0" w:space="0" w:color="auto"/>
          </w:divBdr>
        </w:div>
        <w:div w:id="168838329">
          <w:marLeft w:val="0"/>
          <w:marRight w:val="0"/>
          <w:marTop w:val="0"/>
          <w:marBottom w:val="0"/>
          <w:divBdr>
            <w:top w:val="none" w:sz="0" w:space="0" w:color="auto"/>
            <w:left w:val="none" w:sz="0" w:space="0" w:color="auto"/>
            <w:bottom w:val="none" w:sz="0" w:space="0" w:color="auto"/>
            <w:right w:val="none" w:sz="0" w:space="0" w:color="auto"/>
          </w:divBdr>
        </w:div>
      </w:divsChild>
    </w:div>
    <w:div w:id="394858362">
      <w:bodyDiv w:val="1"/>
      <w:marLeft w:val="0"/>
      <w:marRight w:val="0"/>
      <w:marTop w:val="0"/>
      <w:marBottom w:val="0"/>
      <w:divBdr>
        <w:top w:val="none" w:sz="0" w:space="0" w:color="auto"/>
        <w:left w:val="none" w:sz="0" w:space="0" w:color="auto"/>
        <w:bottom w:val="none" w:sz="0" w:space="0" w:color="auto"/>
        <w:right w:val="none" w:sz="0" w:space="0" w:color="auto"/>
      </w:divBdr>
      <w:divsChild>
        <w:div w:id="1023556771">
          <w:marLeft w:val="0"/>
          <w:marRight w:val="0"/>
          <w:marTop w:val="0"/>
          <w:marBottom w:val="0"/>
          <w:divBdr>
            <w:top w:val="none" w:sz="0" w:space="0" w:color="auto"/>
            <w:left w:val="none" w:sz="0" w:space="0" w:color="auto"/>
            <w:bottom w:val="none" w:sz="0" w:space="0" w:color="auto"/>
            <w:right w:val="none" w:sz="0" w:space="0" w:color="auto"/>
          </w:divBdr>
        </w:div>
        <w:div w:id="1537621100">
          <w:marLeft w:val="0"/>
          <w:marRight w:val="0"/>
          <w:marTop w:val="0"/>
          <w:marBottom w:val="0"/>
          <w:divBdr>
            <w:top w:val="none" w:sz="0" w:space="0" w:color="auto"/>
            <w:left w:val="none" w:sz="0" w:space="0" w:color="auto"/>
            <w:bottom w:val="none" w:sz="0" w:space="0" w:color="auto"/>
            <w:right w:val="none" w:sz="0" w:space="0" w:color="auto"/>
          </w:divBdr>
        </w:div>
        <w:div w:id="601768850">
          <w:marLeft w:val="0"/>
          <w:marRight w:val="0"/>
          <w:marTop w:val="0"/>
          <w:marBottom w:val="0"/>
          <w:divBdr>
            <w:top w:val="none" w:sz="0" w:space="0" w:color="auto"/>
            <w:left w:val="none" w:sz="0" w:space="0" w:color="auto"/>
            <w:bottom w:val="none" w:sz="0" w:space="0" w:color="auto"/>
            <w:right w:val="none" w:sz="0" w:space="0" w:color="auto"/>
          </w:divBdr>
        </w:div>
        <w:div w:id="1511985293">
          <w:marLeft w:val="0"/>
          <w:marRight w:val="0"/>
          <w:marTop w:val="0"/>
          <w:marBottom w:val="0"/>
          <w:divBdr>
            <w:top w:val="none" w:sz="0" w:space="0" w:color="auto"/>
            <w:left w:val="none" w:sz="0" w:space="0" w:color="auto"/>
            <w:bottom w:val="none" w:sz="0" w:space="0" w:color="auto"/>
            <w:right w:val="none" w:sz="0" w:space="0" w:color="auto"/>
          </w:divBdr>
        </w:div>
        <w:div w:id="261182376">
          <w:marLeft w:val="0"/>
          <w:marRight w:val="0"/>
          <w:marTop w:val="0"/>
          <w:marBottom w:val="0"/>
          <w:divBdr>
            <w:top w:val="none" w:sz="0" w:space="0" w:color="auto"/>
            <w:left w:val="none" w:sz="0" w:space="0" w:color="auto"/>
            <w:bottom w:val="none" w:sz="0" w:space="0" w:color="auto"/>
            <w:right w:val="none" w:sz="0" w:space="0" w:color="auto"/>
          </w:divBdr>
        </w:div>
        <w:div w:id="26377569">
          <w:marLeft w:val="0"/>
          <w:marRight w:val="0"/>
          <w:marTop w:val="0"/>
          <w:marBottom w:val="0"/>
          <w:divBdr>
            <w:top w:val="none" w:sz="0" w:space="0" w:color="auto"/>
            <w:left w:val="none" w:sz="0" w:space="0" w:color="auto"/>
            <w:bottom w:val="none" w:sz="0" w:space="0" w:color="auto"/>
            <w:right w:val="none" w:sz="0" w:space="0" w:color="auto"/>
          </w:divBdr>
        </w:div>
        <w:div w:id="846748480">
          <w:marLeft w:val="0"/>
          <w:marRight w:val="0"/>
          <w:marTop w:val="0"/>
          <w:marBottom w:val="0"/>
          <w:divBdr>
            <w:top w:val="none" w:sz="0" w:space="0" w:color="auto"/>
            <w:left w:val="none" w:sz="0" w:space="0" w:color="auto"/>
            <w:bottom w:val="none" w:sz="0" w:space="0" w:color="auto"/>
            <w:right w:val="none" w:sz="0" w:space="0" w:color="auto"/>
          </w:divBdr>
        </w:div>
        <w:div w:id="1296641433">
          <w:marLeft w:val="0"/>
          <w:marRight w:val="0"/>
          <w:marTop w:val="0"/>
          <w:marBottom w:val="0"/>
          <w:divBdr>
            <w:top w:val="none" w:sz="0" w:space="0" w:color="auto"/>
            <w:left w:val="none" w:sz="0" w:space="0" w:color="auto"/>
            <w:bottom w:val="none" w:sz="0" w:space="0" w:color="auto"/>
            <w:right w:val="none" w:sz="0" w:space="0" w:color="auto"/>
          </w:divBdr>
        </w:div>
        <w:div w:id="1501775207">
          <w:marLeft w:val="0"/>
          <w:marRight w:val="0"/>
          <w:marTop w:val="0"/>
          <w:marBottom w:val="0"/>
          <w:divBdr>
            <w:top w:val="none" w:sz="0" w:space="0" w:color="auto"/>
            <w:left w:val="none" w:sz="0" w:space="0" w:color="auto"/>
            <w:bottom w:val="none" w:sz="0" w:space="0" w:color="auto"/>
            <w:right w:val="none" w:sz="0" w:space="0" w:color="auto"/>
          </w:divBdr>
        </w:div>
        <w:div w:id="302085774">
          <w:marLeft w:val="0"/>
          <w:marRight w:val="0"/>
          <w:marTop w:val="0"/>
          <w:marBottom w:val="0"/>
          <w:divBdr>
            <w:top w:val="none" w:sz="0" w:space="0" w:color="auto"/>
            <w:left w:val="none" w:sz="0" w:space="0" w:color="auto"/>
            <w:bottom w:val="none" w:sz="0" w:space="0" w:color="auto"/>
            <w:right w:val="none" w:sz="0" w:space="0" w:color="auto"/>
          </w:divBdr>
        </w:div>
        <w:div w:id="1492066893">
          <w:marLeft w:val="0"/>
          <w:marRight w:val="0"/>
          <w:marTop w:val="0"/>
          <w:marBottom w:val="0"/>
          <w:divBdr>
            <w:top w:val="none" w:sz="0" w:space="0" w:color="auto"/>
            <w:left w:val="none" w:sz="0" w:space="0" w:color="auto"/>
            <w:bottom w:val="none" w:sz="0" w:space="0" w:color="auto"/>
            <w:right w:val="none" w:sz="0" w:space="0" w:color="auto"/>
          </w:divBdr>
        </w:div>
        <w:div w:id="1963073464">
          <w:marLeft w:val="0"/>
          <w:marRight w:val="0"/>
          <w:marTop w:val="0"/>
          <w:marBottom w:val="0"/>
          <w:divBdr>
            <w:top w:val="none" w:sz="0" w:space="0" w:color="auto"/>
            <w:left w:val="none" w:sz="0" w:space="0" w:color="auto"/>
            <w:bottom w:val="none" w:sz="0" w:space="0" w:color="auto"/>
            <w:right w:val="none" w:sz="0" w:space="0" w:color="auto"/>
          </w:divBdr>
        </w:div>
        <w:div w:id="1712533753">
          <w:marLeft w:val="0"/>
          <w:marRight w:val="0"/>
          <w:marTop w:val="0"/>
          <w:marBottom w:val="0"/>
          <w:divBdr>
            <w:top w:val="none" w:sz="0" w:space="0" w:color="auto"/>
            <w:left w:val="none" w:sz="0" w:space="0" w:color="auto"/>
            <w:bottom w:val="none" w:sz="0" w:space="0" w:color="auto"/>
            <w:right w:val="none" w:sz="0" w:space="0" w:color="auto"/>
          </w:divBdr>
        </w:div>
        <w:div w:id="1698896196">
          <w:marLeft w:val="0"/>
          <w:marRight w:val="0"/>
          <w:marTop w:val="0"/>
          <w:marBottom w:val="0"/>
          <w:divBdr>
            <w:top w:val="none" w:sz="0" w:space="0" w:color="auto"/>
            <w:left w:val="none" w:sz="0" w:space="0" w:color="auto"/>
            <w:bottom w:val="none" w:sz="0" w:space="0" w:color="auto"/>
            <w:right w:val="none" w:sz="0" w:space="0" w:color="auto"/>
          </w:divBdr>
        </w:div>
        <w:div w:id="1168787706">
          <w:marLeft w:val="0"/>
          <w:marRight w:val="0"/>
          <w:marTop w:val="0"/>
          <w:marBottom w:val="0"/>
          <w:divBdr>
            <w:top w:val="none" w:sz="0" w:space="0" w:color="auto"/>
            <w:left w:val="none" w:sz="0" w:space="0" w:color="auto"/>
            <w:bottom w:val="none" w:sz="0" w:space="0" w:color="auto"/>
            <w:right w:val="none" w:sz="0" w:space="0" w:color="auto"/>
          </w:divBdr>
        </w:div>
        <w:div w:id="1008293414">
          <w:marLeft w:val="0"/>
          <w:marRight w:val="0"/>
          <w:marTop w:val="0"/>
          <w:marBottom w:val="0"/>
          <w:divBdr>
            <w:top w:val="none" w:sz="0" w:space="0" w:color="auto"/>
            <w:left w:val="none" w:sz="0" w:space="0" w:color="auto"/>
            <w:bottom w:val="none" w:sz="0" w:space="0" w:color="auto"/>
            <w:right w:val="none" w:sz="0" w:space="0" w:color="auto"/>
          </w:divBdr>
        </w:div>
        <w:div w:id="590898356">
          <w:marLeft w:val="0"/>
          <w:marRight w:val="0"/>
          <w:marTop w:val="0"/>
          <w:marBottom w:val="0"/>
          <w:divBdr>
            <w:top w:val="none" w:sz="0" w:space="0" w:color="auto"/>
            <w:left w:val="none" w:sz="0" w:space="0" w:color="auto"/>
            <w:bottom w:val="none" w:sz="0" w:space="0" w:color="auto"/>
            <w:right w:val="none" w:sz="0" w:space="0" w:color="auto"/>
          </w:divBdr>
        </w:div>
        <w:div w:id="1910849962">
          <w:marLeft w:val="0"/>
          <w:marRight w:val="0"/>
          <w:marTop w:val="0"/>
          <w:marBottom w:val="0"/>
          <w:divBdr>
            <w:top w:val="none" w:sz="0" w:space="0" w:color="auto"/>
            <w:left w:val="none" w:sz="0" w:space="0" w:color="auto"/>
            <w:bottom w:val="none" w:sz="0" w:space="0" w:color="auto"/>
            <w:right w:val="none" w:sz="0" w:space="0" w:color="auto"/>
          </w:divBdr>
        </w:div>
        <w:div w:id="800806321">
          <w:marLeft w:val="0"/>
          <w:marRight w:val="0"/>
          <w:marTop w:val="0"/>
          <w:marBottom w:val="0"/>
          <w:divBdr>
            <w:top w:val="none" w:sz="0" w:space="0" w:color="auto"/>
            <w:left w:val="none" w:sz="0" w:space="0" w:color="auto"/>
            <w:bottom w:val="none" w:sz="0" w:space="0" w:color="auto"/>
            <w:right w:val="none" w:sz="0" w:space="0" w:color="auto"/>
          </w:divBdr>
        </w:div>
        <w:div w:id="249126559">
          <w:marLeft w:val="0"/>
          <w:marRight w:val="0"/>
          <w:marTop w:val="0"/>
          <w:marBottom w:val="0"/>
          <w:divBdr>
            <w:top w:val="none" w:sz="0" w:space="0" w:color="auto"/>
            <w:left w:val="none" w:sz="0" w:space="0" w:color="auto"/>
            <w:bottom w:val="none" w:sz="0" w:space="0" w:color="auto"/>
            <w:right w:val="none" w:sz="0" w:space="0" w:color="auto"/>
          </w:divBdr>
        </w:div>
      </w:divsChild>
    </w:div>
    <w:div w:id="792479381">
      <w:bodyDiv w:val="1"/>
      <w:marLeft w:val="0"/>
      <w:marRight w:val="0"/>
      <w:marTop w:val="0"/>
      <w:marBottom w:val="0"/>
      <w:divBdr>
        <w:top w:val="none" w:sz="0" w:space="0" w:color="auto"/>
        <w:left w:val="none" w:sz="0" w:space="0" w:color="auto"/>
        <w:bottom w:val="none" w:sz="0" w:space="0" w:color="auto"/>
        <w:right w:val="none" w:sz="0" w:space="0" w:color="auto"/>
      </w:divBdr>
      <w:divsChild>
        <w:div w:id="1660572952">
          <w:marLeft w:val="0"/>
          <w:marRight w:val="0"/>
          <w:marTop w:val="0"/>
          <w:marBottom w:val="0"/>
          <w:divBdr>
            <w:top w:val="none" w:sz="0" w:space="0" w:color="auto"/>
            <w:left w:val="none" w:sz="0" w:space="0" w:color="auto"/>
            <w:bottom w:val="none" w:sz="0" w:space="0" w:color="auto"/>
            <w:right w:val="none" w:sz="0" w:space="0" w:color="auto"/>
          </w:divBdr>
        </w:div>
        <w:div w:id="364067559">
          <w:marLeft w:val="0"/>
          <w:marRight w:val="0"/>
          <w:marTop w:val="0"/>
          <w:marBottom w:val="0"/>
          <w:divBdr>
            <w:top w:val="none" w:sz="0" w:space="0" w:color="auto"/>
            <w:left w:val="none" w:sz="0" w:space="0" w:color="auto"/>
            <w:bottom w:val="none" w:sz="0" w:space="0" w:color="auto"/>
            <w:right w:val="none" w:sz="0" w:space="0" w:color="auto"/>
          </w:divBdr>
        </w:div>
        <w:div w:id="922647542">
          <w:marLeft w:val="0"/>
          <w:marRight w:val="0"/>
          <w:marTop w:val="0"/>
          <w:marBottom w:val="0"/>
          <w:divBdr>
            <w:top w:val="none" w:sz="0" w:space="0" w:color="auto"/>
            <w:left w:val="none" w:sz="0" w:space="0" w:color="auto"/>
            <w:bottom w:val="none" w:sz="0" w:space="0" w:color="auto"/>
            <w:right w:val="none" w:sz="0" w:space="0" w:color="auto"/>
          </w:divBdr>
        </w:div>
        <w:div w:id="950672673">
          <w:marLeft w:val="0"/>
          <w:marRight w:val="0"/>
          <w:marTop w:val="0"/>
          <w:marBottom w:val="0"/>
          <w:divBdr>
            <w:top w:val="none" w:sz="0" w:space="0" w:color="auto"/>
            <w:left w:val="none" w:sz="0" w:space="0" w:color="auto"/>
            <w:bottom w:val="none" w:sz="0" w:space="0" w:color="auto"/>
            <w:right w:val="none" w:sz="0" w:space="0" w:color="auto"/>
          </w:divBdr>
        </w:div>
        <w:div w:id="2063628969">
          <w:marLeft w:val="0"/>
          <w:marRight w:val="0"/>
          <w:marTop w:val="0"/>
          <w:marBottom w:val="0"/>
          <w:divBdr>
            <w:top w:val="none" w:sz="0" w:space="0" w:color="auto"/>
            <w:left w:val="none" w:sz="0" w:space="0" w:color="auto"/>
            <w:bottom w:val="none" w:sz="0" w:space="0" w:color="auto"/>
            <w:right w:val="none" w:sz="0" w:space="0" w:color="auto"/>
          </w:divBdr>
        </w:div>
        <w:div w:id="1332415685">
          <w:marLeft w:val="0"/>
          <w:marRight w:val="0"/>
          <w:marTop w:val="0"/>
          <w:marBottom w:val="0"/>
          <w:divBdr>
            <w:top w:val="none" w:sz="0" w:space="0" w:color="auto"/>
            <w:left w:val="none" w:sz="0" w:space="0" w:color="auto"/>
            <w:bottom w:val="none" w:sz="0" w:space="0" w:color="auto"/>
            <w:right w:val="none" w:sz="0" w:space="0" w:color="auto"/>
          </w:divBdr>
        </w:div>
        <w:div w:id="1897929563">
          <w:marLeft w:val="0"/>
          <w:marRight w:val="0"/>
          <w:marTop w:val="0"/>
          <w:marBottom w:val="0"/>
          <w:divBdr>
            <w:top w:val="none" w:sz="0" w:space="0" w:color="auto"/>
            <w:left w:val="none" w:sz="0" w:space="0" w:color="auto"/>
            <w:bottom w:val="none" w:sz="0" w:space="0" w:color="auto"/>
            <w:right w:val="none" w:sz="0" w:space="0" w:color="auto"/>
          </w:divBdr>
        </w:div>
        <w:div w:id="271978159">
          <w:marLeft w:val="0"/>
          <w:marRight w:val="0"/>
          <w:marTop w:val="0"/>
          <w:marBottom w:val="0"/>
          <w:divBdr>
            <w:top w:val="none" w:sz="0" w:space="0" w:color="auto"/>
            <w:left w:val="none" w:sz="0" w:space="0" w:color="auto"/>
            <w:bottom w:val="none" w:sz="0" w:space="0" w:color="auto"/>
            <w:right w:val="none" w:sz="0" w:space="0" w:color="auto"/>
          </w:divBdr>
        </w:div>
        <w:div w:id="1551965585">
          <w:marLeft w:val="0"/>
          <w:marRight w:val="0"/>
          <w:marTop w:val="0"/>
          <w:marBottom w:val="0"/>
          <w:divBdr>
            <w:top w:val="none" w:sz="0" w:space="0" w:color="auto"/>
            <w:left w:val="none" w:sz="0" w:space="0" w:color="auto"/>
            <w:bottom w:val="none" w:sz="0" w:space="0" w:color="auto"/>
            <w:right w:val="none" w:sz="0" w:space="0" w:color="auto"/>
          </w:divBdr>
        </w:div>
        <w:div w:id="1513377071">
          <w:marLeft w:val="0"/>
          <w:marRight w:val="0"/>
          <w:marTop w:val="0"/>
          <w:marBottom w:val="0"/>
          <w:divBdr>
            <w:top w:val="none" w:sz="0" w:space="0" w:color="auto"/>
            <w:left w:val="none" w:sz="0" w:space="0" w:color="auto"/>
            <w:bottom w:val="none" w:sz="0" w:space="0" w:color="auto"/>
            <w:right w:val="none" w:sz="0" w:space="0" w:color="auto"/>
          </w:divBdr>
        </w:div>
      </w:divsChild>
    </w:div>
    <w:div w:id="831414491">
      <w:bodyDiv w:val="1"/>
      <w:marLeft w:val="0"/>
      <w:marRight w:val="0"/>
      <w:marTop w:val="0"/>
      <w:marBottom w:val="0"/>
      <w:divBdr>
        <w:top w:val="none" w:sz="0" w:space="0" w:color="auto"/>
        <w:left w:val="none" w:sz="0" w:space="0" w:color="auto"/>
        <w:bottom w:val="none" w:sz="0" w:space="0" w:color="auto"/>
        <w:right w:val="none" w:sz="0" w:space="0" w:color="auto"/>
      </w:divBdr>
      <w:divsChild>
        <w:div w:id="920875324">
          <w:marLeft w:val="0"/>
          <w:marRight w:val="0"/>
          <w:marTop w:val="0"/>
          <w:marBottom w:val="0"/>
          <w:divBdr>
            <w:top w:val="none" w:sz="0" w:space="0" w:color="auto"/>
            <w:left w:val="none" w:sz="0" w:space="0" w:color="auto"/>
            <w:bottom w:val="none" w:sz="0" w:space="0" w:color="auto"/>
            <w:right w:val="none" w:sz="0" w:space="0" w:color="auto"/>
          </w:divBdr>
          <w:divsChild>
            <w:div w:id="1096442966">
              <w:marLeft w:val="0"/>
              <w:marRight w:val="0"/>
              <w:marTop w:val="0"/>
              <w:marBottom w:val="0"/>
              <w:divBdr>
                <w:top w:val="none" w:sz="0" w:space="0" w:color="auto"/>
                <w:left w:val="none" w:sz="0" w:space="0" w:color="auto"/>
                <w:bottom w:val="none" w:sz="0" w:space="0" w:color="auto"/>
                <w:right w:val="none" w:sz="0" w:space="0" w:color="auto"/>
              </w:divBdr>
            </w:div>
            <w:div w:id="1419134952">
              <w:marLeft w:val="0"/>
              <w:marRight w:val="0"/>
              <w:marTop w:val="0"/>
              <w:marBottom w:val="0"/>
              <w:divBdr>
                <w:top w:val="none" w:sz="0" w:space="0" w:color="auto"/>
                <w:left w:val="none" w:sz="0" w:space="0" w:color="auto"/>
                <w:bottom w:val="none" w:sz="0" w:space="0" w:color="auto"/>
                <w:right w:val="none" w:sz="0" w:space="0" w:color="auto"/>
              </w:divBdr>
            </w:div>
            <w:div w:id="1027220011">
              <w:marLeft w:val="0"/>
              <w:marRight w:val="0"/>
              <w:marTop w:val="0"/>
              <w:marBottom w:val="0"/>
              <w:divBdr>
                <w:top w:val="none" w:sz="0" w:space="0" w:color="auto"/>
                <w:left w:val="none" w:sz="0" w:space="0" w:color="auto"/>
                <w:bottom w:val="none" w:sz="0" w:space="0" w:color="auto"/>
                <w:right w:val="none" w:sz="0" w:space="0" w:color="auto"/>
              </w:divBdr>
            </w:div>
            <w:div w:id="1607814213">
              <w:marLeft w:val="0"/>
              <w:marRight w:val="0"/>
              <w:marTop w:val="0"/>
              <w:marBottom w:val="0"/>
              <w:divBdr>
                <w:top w:val="none" w:sz="0" w:space="0" w:color="auto"/>
                <w:left w:val="none" w:sz="0" w:space="0" w:color="auto"/>
                <w:bottom w:val="none" w:sz="0" w:space="0" w:color="auto"/>
                <w:right w:val="none" w:sz="0" w:space="0" w:color="auto"/>
              </w:divBdr>
            </w:div>
            <w:div w:id="525413127">
              <w:marLeft w:val="0"/>
              <w:marRight w:val="0"/>
              <w:marTop w:val="0"/>
              <w:marBottom w:val="0"/>
              <w:divBdr>
                <w:top w:val="none" w:sz="0" w:space="0" w:color="auto"/>
                <w:left w:val="none" w:sz="0" w:space="0" w:color="auto"/>
                <w:bottom w:val="none" w:sz="0" w:space="0" w:color="auto"/>
                <w:right w:val="none" w:sz="0" w:space="0" w:color="auto"/>
              </w:divBdr>
            </w:div>
            <w:div w:id="901906458">
              <w:marLeft w:val="0"/>
              <w:marRight w:val="0"/>
              <w:marTop w:val="0"/>
              <w:marBottom w:val="0"/>
              <w:divBdr>
                <w:top w:val="none" w:sz="0" w:space="0" w:color="auto"/>
                <w:left w:val="none" w:sz="0" w:space="0" w:color="auto"/>
                <w:bottom w:val="none" w:sz="0" w:space="0" w:color="auto"/>
                <w:right w:val="none" w:sz="0" w:space="0" w:color="auto"/>
              </w:divBdr>
            </w:div>
            <w:div w:id="2147355891">
              <w:marLeft w:val="0"/>
              <w:marRight w:val="0"/>
              <w:marTop w:val="0"/>
              <w:marBottom w:val="0"/>
              <w:divBdr>
                <w:top w:val="none" w:sz="0" w:space="0" w:color="auto"/>
                <w:left w:val="none" w:sz="0" w:space="0" w:color="auto"/>
                <w:bottom w:val="none" w:sz="0" w:space="0" w:color="auto"/>
                <w:right w:val="none" w:sz="0" w:space="0" w:color="auto"/>
              </w:divBdr>
            </w:div>
            <w:div w:id="1197692408">
              <w:marLeft w:val="0"/>
              <w:marRight w:val="0"/>
              <w:marTop w:val="0"/>
              <w:marBottom w:val="0"/>
              <w:divBdr>
                <w:top w:val="none" w:sz="0" w:space="0" w:color="auto"/>
                <w:left w:val="none" w:sz="0" w:space="0" w:color="auto"/>
                <w:bottom w:val="none" w:sz="0" w:space="0" w:color="auto"/>
                <w:right w:val="none" w:sz="0" w:space="0" w:color="auto"/>
              </w:divBdr>
            </w:div>
            <w:div w:id="981076701">
              <w:marLeft w:val="0"/>
              <w:marRight w:val="0"/>
              <w:marTop w:val="0"/>
              <w:marBottom w:val="0"/>
              <w:divBdr>
                <w:top w:val="none" w:sz="0" w:space="0" w:color="auto"/>
                <w:left w:val="none" w:sz="0" w:space="0" w:color="auto"/>
                <w:bottom w:val="none" w:sz="0" w:space="0" w:color="auto"/>
                <w:right w:val="none" w:sz="0" w:space="0" w:color="auto"/>
              </w:divBdr>
            </w:div>
            <w:div w:id="1107777849">
              <w:marLeft w:val="0"/>
              <w:marRight w:val="0"/>
              <w:marTop w:val="0"/>
              <w:marBottom w:val="0"/>
              <w:divBdr>
                <w:top w:val="none" w:sz="0" w:space="0" w:color="auto"/>
                <w:left w:val="none" w:sz="0" w:space="0" w:color="auto"/>
                <w:bottom w:val="none" w:sz="0" w:space="0" w:color="auto"/>
                <w:right w:val="none" w:sz="0" w:space="0" w:color="auto"/>
              </w:divBdr>
            </w:div>
            <w:div w:id="2113355566">
              <w:marLeft w:val="0"/>
              <w:marRight w:val="0"/>
              <w:marTop w:val="0"/>
              <w:marBottom w:val="0"/>
              <w:divBdr>
                <w:top w:val="none" w:sz="0" w:space="0" w:color="auto"/>
                <w:left w:val="none" w:sz="0" w:space="0" w:color="auto"/>
                <w:bottom w:val="none" w:sz="0" w:space="0" w:color="auto"/>
                <w:right w:val="none" w:sz="0" w:space="0" w:color="auto"/>
              </w:divBdr>
            </w:div>
            <w:div w:id="1707289780">
              <w:marLeft w:val="0"/>
              <w:marRight w:val="0"/>
              <w:marTop w:val="0"/>
              <w:marBottom w:val="0"/>
              <w:divBdr>
                <w:top w:val="none" w:sz="0" w:space="0" w:color="auto"/>
                <w:left w:val="none" w:sz="0" w:space="0" w:color="auto"/>
                <w:bottom w:val="none" w:sz="0" w:space="0" w:color="auto"/>
                <w:right w:val="none" w:sz="0" w:space="0" w:color="auto"/>
              </w:divBdr>
            </w:div>
            <w:div w:id="119617333">
              <w:marLeft w:val="0"/>
              <w:marRight w:val="0"/>
              <w:marTop w:val="0"/>
              <w:marBottom w:val="0"/>
              <w:divBdr>
                <w:top w:val="none" w:sz="0" w:space="0" w:color="auto"/>
                <w:left w:val="none" w:sz="0" w:space="0" w:color="auto"/>
                <w:bottom w:val="none" w:sz="0" w:space="0" w:color="auto"/>
                <w:right w:val="none" w:sz="0" w:space="0" w:color="auto"/>
              </w:divBdr>
            </w:div>
            <w:div w:id="272784681">
              <w:marLeft w:val="0"/>
              <w:marRight w:val="0"/>
              <w:marTop w:val="0"/>
              <w:marBottom w:val="0"/>
              <w:divBdr>
                <w:top w:val="none" w:sz="0" w:space="0" w:color="auto"/>
                <w:left w:val="none" w:sz="0" w:space="0" w:color="auto"/>
                <w:bottom w:val="none" w:sz="0" w:space="0" w:color="auto"/>
                <w:right w:val="none" w:sz="0" w:space="0" w:color="auto"/>
              </w:divBdr>
            </w:div>
            <w:div w:id="147329664">
              <w:marLeft w:val="0"/>
              <w:marRight w:val="0"/>
              <w:marTop w:val="0"/>
              <w:marBottom w:val="0"/>
              <w:divBdr>
                <w:top w:val="none" w:sz="0" w:space="0" w:color="auto"/>
                <w:left w:val="none" w:sz="0" w:space="0" w:color="auto"/>
                <w:bottom w:val="none" w:sz="0" w:space="0" w:color="auto"/>
                <w:right w:val="none" w:sz="0" w:space="0" w:color="auto"/>
              </w:divBdr>
            </w:div>
            <w:div w:id="1291786211">
              <w:marLeft w:val="0"/>
              <w:marRight w:val="0"/>
              <w:marTop w:val="0"/>
              <w:marBottom w:val="0"/>
              <w:divBdr>
                <w:top w:val="none" w:sz="0" w:space="0" w:color="auto"/>
                <w:left w:val="none" w:sz="0" w:space="0" w:color="auto"/>
                <w:bottom w:val="none" w:sz="0" w:space="0" w:color="auto"/>
                <w:right w:val="none" w:sz="0" w:space="0" w:color="auto"/>
              </w:divBdr>
            </w:div>
            <w:div w:id="1691420035">
              <w:marLeft w:val="0"/>
              <w:marRight w:val="0"/>
              <w:marTop w:val="0"/>
              <w:marBottom w:val="0"/>
              <w:divBdr>
                <w:top w:val="none" w:sz="0" w:space="0" w:color="auto"/>
                <w:left w:val="none" w:sz="0" w:space="0" w:color="auto"/>
                <w:bottom w:val="none" w:sz="0" w:space="0" w:color="auto"/>
                <w:right w:val="none" w:sz="0" w:space="0" w:color="auto"/>
              </w:divBdr>
            </w:div>
            <w:div w:id="25104720">
              <w:marLeft w:val="0"/>
              <w:marRight w:val="0"/>
              <w:marTop w:val="0"/>
              <w:marBottom w:val="0"/>
              <w:divBdr>
                <w:top w:val="none" w:sz="0" w:space="0" w:color="auto"/>
                <w:left w:val="none" w:sz="0" w:space="0" w:color="auto"/>
                <w:bottom w:val="none" w:sz="0" w:space="0" w:color="auto"/>
                <w:right w:val="none" w:sz="0" w:space="0" w:color="auto"/>
              </w:divBdr>
            </w:div>
            <w:div w:id="1134978836">
              <w:marLeft w:val="0"/>
              <w:marRight w:val="0"/>
              <w:marTop w:val="0"/>
              <w:marBottom w:val="0"/>
              <w:divBdr>
                <w:top w:val="none" w:sz="0" w:space="0" w:color="auto"/>
                <w:left w:val="none" w:sz="0" w:space="0" w:color="auto"/>
                <w:bottom w:val="none" w:sz="0" w:space="0" w:color="auto"/>
                <w:right w:val="none" w:sz="0" w:space="0" w:color="auto"/>
              </w:divBdr>
            </w:div>
            <w:div w:id="554895806">
              <w:marLeft w:val="0"/>
              <w:marRight w:val="0"/>
              <w:marTop w:val="0"/>
              <w:marBottom w:val="0"/>
              <w:divBdr>
                <w:top w:val="none" w:sz="0" w:space="0" w:color="auto"/>
                <w:left w:val="none" w:sz="0" w:space="0" w:color="auto"/>
                <w:bottom w:val="none" w:sz="0" w:space="0" w:color="auto"/>
                <w:right w:val="none" w:sz="0" w:space="0" w:color="auto"/>
              </w:divBdr>
            </w:div>
            <w:div w:id="1301229720">
              <w:marLeft w:val="0"/>
              <w:marRight w:val="0"/>
              <w:marTop w:val="0"/>
              <w:marBottom w:val="0"/>
              <w:divBdr>
                <w:top w:val="none" w:sz="0" w:space="0" w:color="auto"/>
                <w:left w:val="none" w:sz="0" w:space="0" w:color="auto"/>
                <w:bottom w:val="none" w:sz="0" w:space="0" w:color="auto"/>
                <w:right w:val="none" w:sz="0" w:space="0" w:color="auto"/>
              </w:divBdr>
            </w:div>
            <w:div w:id="1139415440">
              <w:marLeft w:val="0"/>
              <w:marRight w:val="0"/>
              <w:marTop w:val="0"/>
              <w:marBottom w:val="0"/>
              <w:divBdr>
                <w:top w:val="none" w:sz="0" w:space="0" w:color="auto"/>
                <w:left w:val="none" w:sz="0" w:space="0" w:color="auto"/>
                <w:bottom w:val="none" w:sz="0" w:space="0" w:color="auto"/>
                <w:right w:val="none" w:sz="0" w:space="0" w:color="auto"/>
              </w:divBdr>
            </w:div>
            <w:div w:id="669530049">
              <w:marLeft w:val="0"/>
              <w:marRight w:val="0"/>
              <w:marTop w:val="0"/>
              <w:marBottom w:val="0"/>
              <w:divBdr>
                <w:top w:val="none" w:sz="0" w:space="0" w:color="auto"/>
                <w:left w:val="none" w:sz="0" w:space="0" w:color="auto"/>
                <w:bottom w:val="none" w:sz="0" w:space="0" w:color="auto"/>
                <w:right w:val="none" w:sz="0" w:space="0" w:color="auto"/>
              </w:divBdr>
            </w:div>
            <w:div w:id="2067992535">
              <w:marLeft w:val="0"/>
              <w:marRight w:val="0"/>
              <w:marTop w:val="0"/>
              <w:marBottom w:val="0"/>
              <w:divBdr>
                <w:top w:val="none" w:sz="0" w:space="0" w:color="auto"/>
                <w:left w:val="none" w:sz="0" w:space="0" w:color="auto"/>
                <w:bottom w:val="none" w:sz="0" w:space="0" w:color="auto"/>
                <w:right w:val="none" w:sz="0" w:space="0" w:color="auto"/>
              </w:divBdr>
            </w:div>
            <w:div w:id="1110664315">
              <w:marLeft w:val="0"/>
              <w:marRight w:val="0"/>
              <w:marTop w:val="0"/>
              <w:marBottom w:val="0"/>
              <w:divBdr>
                <w:top w:val="none" w:sz="0" w:space="0" w:color="auto"/>
                <w:left w:val="none" w:sz="0" w:space="0" w:color="auto"/>
                <w:bottom w:val="none" w:sz="0" w:space="0" w:color="auto"/>
                <w:right w:val="none" w:sz="0" w:space="0" w:color="auto"/>
              </w:divBdr>
            </w:div>
            <w:div w:id="1486244713">
              <w:marLeft w:val="0"/>
              <w:marRight w:val="0"/>
              <w:marTop w:val="0"/>
              <w:marBottom w:val="0"/>
              <w:divBdr>
                <w:top w:val="none" w:sz="0" w:space="0" w:color="auto"/>
                <w:left w:val="none" w:sz="0" w:space="0" w:color="auto"/>
                <w:bottom w:val="none" w:sz="0" w:space="0" w:color="auto"/>
                <w:right w:val="none" w:sz="0" w:space="0" w:color="auto"/>
              </w:divBdr>
            </w:div>
            <w:div w:id="495388945">
              <w:marLeft w:val="0"/>
              <w:marRight w:val="0"/>
              <w:marTop w:val="0"/>
              <w:marBottom w:val="0"/>
              <w:divBdr>
                <w:top w:val="none" w:sz="0" w:space="0" w:color="auto"/>
                <w:left w:val="none" w:sz="0" w:space="0" w:color="auto"/>
                <w:bottom w:val="none" w:sz="0" w:space="0" w:color="auto"/>
                <w:right w:val="none" w:sz="0" w:space="0" w:color="auto"/>
              </w:divBdr>
            </w:div>
            <w:div w:id="1353218799">
              <w:marLeft w:val="0"/>
              <w:marRight w:val="0"/>
              <w:marTop w:val="0"/>
              <w:marBottom w:val="0"/>
              <w:divBdr>
                <w:top w:val="none" w:sz="0" w:space="0" w:color="auto"/>
                <w:left w:val="none" w:sz="0" w:space="0" w:color="auto"/>
                <w:bottom w:val="none" w:sz="0" w:space="0" w:color="auto"/>
                <w:right w:val="none" w:sz="0" w:space="0" w:color="auto"/>
              </w:divBdr>
            </w:div>
            <w:div w:id="1115171721">
              <w:marLeft w:val="0"/>
              <w:marRight w:val="0"/>
              <w:marTop w:val="0"/>
              <w:marBottom w:val="0"/>
              <w:divBdr>
                <w:top w:val="none" w:sz="0" w:space="0" w:color="auto"/>
                <w:left w:val="none" w:sz="0" w:space="0" w:color="auto"/>
                <w:bottom w:val="none" w:sz="0" w:space="0" w:color="auto"/>
                <w:right w:val="none" w:sz="0" w:space="0" w:color="auto"/>
              </w:divBdr>
            </w:div>
            <w:div w:id="707073437">
              <w:marLeft w:val="0"/>
              <w:marRight w:val="0"/>
              <w:marTop w:val="0"/>
              <w:marBottom w:val="0"/>
              <w:divBdr>
                <w:top w:val="none" w:sz="0" w:space="0" w:color="auto"/>
                <w:left w:val="none" w:sz="0" w:space="0" w:color="auto"/>
                <w:bottom w:val="none" w:sz="0" w:space="0" w:color="auto"/>
                <w:right w:val="none" w:sz="0" w:space="0" w:color="auto"/>
              </w:divBdr>
            </w:div>
            <w:div w:id="942346266">
              <w:marLeft w:val="0"/>
              <w:marRight w:val="0"/>
              <w:marTop w:val="0"/>
              <w:marBottom w:val="0"/>
              <w:divBdr>
                <w:top w:val="none" w:sz="0" w:space="0" w:color="auto"/>
                <w:left w:val="none" w:sz="0" w:space="0" w:color="auto"/>
                <w:bottom w:val="none" w:sz="0" w:space="0" w:color="auto"/>
                <w:right w:val="none" w:sz="0" w:space="0" w:color="auto"/>
              </w:divBdr>
            </w:div>
            <w:div w:id="990671288">
              <w:marLeft w:val="0"/>
              <w:marRight w:val="0"/>
              <w:marTop w:val="0"/>
              <w:marBottom w:val="0"/>
              <w:divBdr>
                <w:top w:val="none" w:sz="0" w:space="0" w:color="auto"/>
                <w:left w:val="none" w:sz="0" w:space="0" w:color="auto"/>
                <w:bottom w:val="none" w:sz="0" w:space="0" w:color="auto"/>
                <w:right w:val="none" w:sz="0" w:space="0" w:color="auto"/>
              </w:divBdr>
            </w:div>
            <w:div w:id="1116413126">
              <w:marLeft w:val="0"/>
              <w:marRight w:val="0"/>
              <w:marTop w:val="0"/>
              <w:marBottom w:val="0"/>
              <w:divBdr>
                <w:top w:val="none" w:sz="0" w:space="0" w:color="auto"/>
                <w:left w:val="none" w:sz="0" w:space="0" w:color="auto"/>
                <w:bottom w:val="none" w:sz="0" w:space="0" w:color="auto"/>
                <w:right w:val="none" w:sz="0" w:space="0" w:color="auto"/>
              </w:divBdr>
            </w:div>
            <w:div w:id="1887133943">
              <w:marLeft w:val="0"/>
              <w:marRight w:val="0"/>
              <w:marTop w:val="0"/>
              <w:marBottom w:val="0"/>
              <w:divBdr>
                <w:top w:val="none" w:sz="0" w:space="0" w:color="auto"/>
                <w:left w:val="none" w:sz="0" w:space="0" w:color="auto"/>
                <w:bottom w:val="none" w:sz="0" w:space="0" w:color="auto"/>
                <w:right w:val="none" w:sz="0" w:space="0" w:color="auto"/>
              </w:divBdr>
            </w:div>
            <w:div w:id="50203594">
              <w:marLeft w:val="0"/>
              <w:marRight w:val="0"/>
              <w:marTop w:val="0"/>
              <w:marBottom w:val="0"/>
              <w:divBdr>
                <w:top w:val="none" w:sz="0" w:space="0" w:color="auto"/>
                <w:left w:val="none" w:sz="0" w:space="0" w:color="auto"/>
                <w:bottom w:val="none" w:sz="0" w:space="0" w:color="auto"/>
                <w:right w:val="none" w:sz="0" w:space="0" w:color="auto"/>
              </w:divBdr>
            </w:div>
            <w:div w:id="1285312431">
              <w:marLeft w:val="0"/>
              <w:marRight w:val="0"/>
              <w:marTop w:val="0"/>
              <w:marBottom w:val="0"/>
              <w:divBdr>
                <w:top w:val="none" w:sz="0" w:space="0" w:color="auto"/>
                <w:left w:val="none" w:sz="0" w:space="0" w:color="auto"/>
                <w:bottom w:val="none" w:sz="0" w:space="0" w:color="auto"/>
                <w:right w:val="none" w:sz="0" w:space="0" w:color="auto"/>
              </w:divBdr>
            </w:div>
            <w:div w:id="2118596425">
              <w:marLeft w:val="0"/>
              <w:marRight w:val="0"/>
              <w:marTop w:val="0"/>
              <w:marBottom w:val="0"/>
              <w:divBdr>
                <w:top w:val="none" w:sz="0" w:space="0" w:color="auto"/>
                <w:left w:val="none" w:sz="0" w:space="0" w:color="auto"/>
                <w:bottom w:val="none" w:sz="0" w:space="0" w:color="auto"/>
                <w:right w:val="none" w:sz="0" w:space="0" w:color="auto"/>
              </w:divBdr>
            </w:div>
            <w:div w:id="126508899">
              <w:marLeft w:val="0"/>
              <w:marRight w:val="0"/>
              <w:marTop w:val="0"/>
              <w:marBottom w:val="0"/>
              <w:divBdr>
                <w:top w:val="none" w:sz="0" w:space="0" w:color="auto"/>
                <w:left w:val="none" w:sz="0" w:space="0" w:color="auto"/>
                <w:bottom w:val="none" w:sz="0" w:space="0" w:color="auto"/>
                <w:right w:val="none" w:sz="0" w:space="0" w:color="auto"/>
              </w:divBdr>
            </w:div>
            <w:div w:id="1986271958">
              <w:marLeft w:val="0"/>
              <w:marRight w:val="0"/>
              <w:marTop w:val="0"/>
              <w:marBottom w:val="0"/>
              <w:divBdr>
                <w:top w:val="none" w:sz="0" w:space="0" w:color="auto"/>
                <w:left w:val="none" w:sz="0" w:space="0" w:color="auto"/>
                <w:bottom w:val="none" w:sz="0" w:space="0" w:color="auto"/>
                <w:right w:val="none" w:sz="0" w:space="0" w:color="auto"/>
              </w:divBdr>
            </w:div>
            <w:div w:id="48460641">
              <w:marLeft w:val="0"/>
              <w:marRight w:val="0"/>
              <w:marTop w:val="0"/>
              <w:marBottom w:val="0"/>
              <w:divBdr>
                <w:top w:val="none" w:sz="0" w:space="0" w:color="auto"/>
                <w:left w:val="none" w:sz="0" w:space="0" w:color="auto"/>
                <w:bottom w:val="none" w:sz="0" w:space="0" w:color="auto"/>
                <w:right w:val="none" w:sz="0" w:space="0" w:color="auto"/>
              </w:divBdr>
            </w:div>
            <w:div w:id="2095853597">
              <w:marLeft w:val="0"/>
              <w:marRight w:val="0"/>
              <w:marTop w:val="0"/>
              <w:marBottom w:val="0"/>
              <w:divBdr>
                <w:top w:val="none" w:sz="0" w:space="0" w:color="auto"/>
                <w:left w:val="none" w:sz="0" w:space="0" w:color="auto"/>
                <w:bottom w:val="none" w:sz="0" w:space="0" w:color="auto"/>
                <w:right w:val="none" w:sz="0" w:space="0" w:color="auto"/>
              </w:divBdr>
            </w:div>
            <w:div w:id="1580947045">
              <w:marLeft w:val="0"/>
              <w:marRight w:val="0"/>
              <w:marTop w:val="0"/>
              <w:marBottom w:val="0"/>
              <w:divBdr>
                <w:top w:val="none" w:sz="0" w:space="0" w:color="auto"/>
                <w:left w:val="none" w:sz="0" w:space="0" w:color="auto"/>
                <w:bottom w:val="none" w:sz="0" w:space="0" w:color="auto"/>
                <w:right w:val="none" w:sz="0" w:space="0" w:color="auto"/>
              </w:divBdr>
            </w:div>
            <w:div w:id="36052937">
              <w:marLeft w:val="0"/>
              <w:marRight w:val="0"/>
              <w:marTop w:val="0"/>
              <w:marBottom w:val="0"/>
              <w:divBdr>
                <w:top w:val="none" w:sz="0" w:space="0" w:color="auto"/>
                <w:left w:val="none" w:sz="0" w:space="0" w:color="auto"/>
                <w:bottom w:val="none" w:sz="0" w:space="0" w:color="auto"/>
                <w:right w:val="none" w:sz="0" w:space="0" w:color="auto"/>
              </w:divBdr>
            </w:div>
            <w:div w:id="1846628716">
              <w:marLeft w:val="0"/>
              <w:marRight w:val="0"/>
              <w:marTop w:val="0"/>
              <w:marBottom w:val="0"/>
              <w:divBdr>
                <w:top w:val="none" w:sz="0" w:space="0" w:color="auto"/>
                <w:left w:val="none" w:sz="0" w:space="0" w:color="auto"/>
                <w:bottom w:val="none" w:sz="0" w:space="0" w:color="auto"/>
                <w:right w:val="none" w:sz="0" w:space="0" w:color="auto"/>
              </w:divBdr>
            </w:div>
            <w:div w:id="1186479913">
              <w:marLeft w:val="0"/>
              <w:marRight w:val="0"/>
              <w:marTop w:val="0"/>
              <w:marBottom w:val="0"/>
              <w:divBdr>
                <w:top w:val="none" w:sz="0" w:space="0" w:color="auto"/>
                <w:left w:val="none" w:sz="0" w:space="0" w:color="auto"/>
                <w:bottom w:val="none" w:sz="0" w:space="0" w:color="auto"/>
                <w:right w:val="none" w:sz="0" w:space="0" w:color="auto"/>
              </w:divBdr>
            </w:div>
            <w:div w:id="5018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070140">
      <w:bodyDiv w:val="1"/>
      <w:marLeft w:val="0"/>
      <w:marRight w:val="0"/>
      <w:marTop w:val="0"/>
      <w:marBottom w:val="0"/>
      <w:divBdr>
        <w:top w:val="none" w:sz="0" w:space="0" w:color="auto"/>
        <w:left w:val="none" w:sz="0" w:space="0" w:color="auto"/>
        <w:bottom w:val="none" w:sz="0" w:space="0" w:color="auto"/>
        <w:right w:val="none" w:sz="0" w:space="0" w:color="auto"/>
      </w:divBdr>
      <w:divsChild>
        <w:div w:id="1961062869">
          <w:marLeft w:val="0"/>
          <w:marRight w:val="0"/>
          <w:marTop w:val="0"/>
          <w:marBottom w:val="0"/>
          <w:divBdr>
            <w:top w:val="none" w:sz="0" w:space="0" w:color="auto"/>
            <w:left w:val="none" w:sz="0" w:space="0" w:color="auto"/>
            <w:bottom w:val="none" w:sz="0" w:space="0" w:color="auto"/>
            <w:right w:val="none" w:sz="0" w:space="0" w:color="auto"/>
          </w:divBdr>
        </w:div>
        <w:div w:id="304163828">
          <w:marLeft w:val="0"/>
          <w:marRight w:val="0"/>
          <w:marTop w:val="0"/>
          <w:marBottom w:val="0"/>
          <w:divBdr>
            <w:top w:val="none" w:sz="0" w:space="0" w:color="auto"/>
            <w:left w:val="none" w:sz="0" w:space="0" w:color="auto"/>
            <w:bottom w:val="none" w:sz="0" w:space="0" w:color="auto"/>
            <w:right w:val="none" w:sz="0" w:space="0" w:color="auto"/>
          </w:divBdr>
        </w:div>
        <w:div w:id="1207178172">
          <w:marLeft w:val="0"/>
          <w:marRight w:val="0"/>
          <w:marTop w:val="0"/>
          <w:marBottom w:val="0"/>
          <w:divBdr>
            <w:top w:val="none" w:sz="0" w:space="0" w:color="auto"/>
            <w:left w:val="none" w:sz="0" w:space="0" w:color="auto"/>
            <w:bottom w:val="none" w:sz="0" w:space="0" w:color="auto"/>
            <w:right w:val="none" w:sz="0" w:space="0" w:color="auto"/>
          </w:divBdr>
        </w:div>
        <w:div w:id="683555914">
          <w:marLeft w:val="0"/>
          <w:marRight w:val="0"/>
          <w:marTop w:val="0"/>
          <w:marBottom w:val="0"/>
          <w:divBdr>
            <w:top w:val="none" w:sz="0" w:space="0" w:color="auto"/>
            <w:left w:val="none" w:sz="0" w:space="0" w:color="auto"/>
            <w:bottom w:val="none" w:sz="0" w:space="0" w:color="auto"/>
            <w:right w:val="none" w:sz="0" w:space="0" w:color="auto"/>
          </w:divBdr>
        </w:div>
        <w:div w:id="185289022">
          <w:marLeft w:val="0"/>
          <w:marRight w:val="0"/>
          <w:marTop w:val="0"/>
          <w:marBottom w:val="0"/>
          <w:divBdr>
            <w:top w:val="none" w:sz="0" w:space="0" w:color="auto"/>
            <w:left w:val="none" w:sz="0" w:space="0" w:color="auto"/>
            <w:bottom w:val="none" w:sz="0" w:space="0" w:color="auto"/>
            <w:right w:val="none" w:sz="0" w:space="0" w:color="auto"/>
          </w:divBdr>
        </w:div>
        <w:div w:id="1713262850">
          <w:marLeft w:val="0"/>
          <w:marRight w:val="0"/>
          <w:marTop w:val="0"/>
          <w:marBottom w:val="0"/>
          <w:divBdr>
            <w:top w:val="none" w:sz="0" w:space="0" w:color="auto"/>
            <w:left w:val="none" w:sz="0" w:space="0" w:color="auto"/>
            <w:bottom w:val="none" w:sz="0" w:space="0" w:color="auto"/>
            <w:right w:val="none" w:sz="0" w:space="0" w:color="auto"/>
          </w:divBdr>
        </w:div>
        <w:div w:id="1423136654">
          <w:marLeft w:val="0"/>
          <w:marRight w:val="0"/>
          <w:marTop w:val="0"/>
          <w:marBottom w:val="0"/>
          <w:divBdr>
            <w:top w:val="none" w:sz="0" w:space="0" w:color="auto"/>
            <w:left w:val="none" w:sz="0" w:space="0" w:color="auto"/>
            <w:bottom w:val="none" w:sz="0" w:space="0" w:color="auto"/>
            <w:right w:val="none" w:sz="0" w:space="0" w:color="auto"/>
          </w:divBdr>
        </w:div>
        <w:div w:id="193881462">
          <w:marLeft w:val="0"/>
          <w:marRight w:val="0"/>
          <w:marTop w:val="0"/>
          <w:marBottom w:val="0"/>
          <w:divBdr>
            <w:top w:val="none" w:sz="0" w:space="0" w:color="auto"/>
            <w:left w:val="none" w:sz="0" w:space="0" w:color="auto"/>
            <w:bottom w:val="none" w:sz="0" w:space="0" w:color="auto"/>
            <w:right w:val="none" w:sz="0" w:space="0" w:color="auto"/>
          </w:divBdr>
        </w:div>
        <w:div w:id="2122988860">
          <w:marLeft w:val="0"/>
          <w:marRight w:val="0"/>
          <w:marTop w:val="0"/>
          <w:marBottom w:val="0"/>
          <w:divBdr>
            <w:top w:val="none" w:sz="0" w:space="0" w:color="auto"/>
            <w:left w:val="none" w:sz="0" w:space="0" w:color="auto"/>
            <w:bottom w:val="none" w:sz="0" w:space="0" w:color="auto"/>
            <w:right w:val="none" w:sz="0" w:space="0" w:color="auto"/>
          </w:divBdr>
        </w:div>
        <w:div w:id="891306403">
          <w:marLeft w:val="0"/>
          <w:marRight w:val="0"/>
          <w:marTop w:val="0"/>
          <w:marBottom w:val="0"/>
          <w:divBdr>
            <w:top w:val="none" w:sz="0" w:space="0" w:color="auto"/>
            <w:left w:val="none" w:sz="0" w:space="0" w:color="auto"/>
            <w:bottom w:val="none" w:sz="0" w:space="0" w:color="auto"/>
            <w:right w:val="none" w:sz="0" w:space="0" w:color="auto"/>
          </w:divBdr>
        </w:div>
        <w:div w:id="471825657">
          <w:marLeft w:val="0"/>
          <w:marRight w:val="0"/>
          <w:marTop w:val="0"/>
          <w:marBottom w:val="0"/>
          <w:divBdr>
            <w:top w:val="none" w:sz="0" w:space="0" w:color="auto"/>
            <w:left w:val="none" w:sz="0" w:space="0" w:color="auto"/>
            <w:bottom w:val="none" w:sz="0" w:space="0" w:color="auto"/>
            <w:right w:val="none" w:sz="0" w:space="0" w:color="auto"/>
          </w:divBdr>
        </w:div>
        <w:div w:id="448475398">
          <w:marLeft w:val="0"/>
          <w:marRight w:val="0"/>
          <w:marTop w:val="0"/>
          <w:marBottom w:val="0"/>
          <w:divBdr>
            <w:top w:val="none" w:sz="0" w:space="0" w:color="auto"/>
            <w:left w:val="none" w:sz="0" w:space="0" w:color="auto"/>
            <w:bottom w:val="none" w:sz="0" w:space="0" w:color="auto"/>
            <w:right w:val="none" w:sz="0" w:space="0" w:color="auto"/>
          </w:divBdr>
        </w:div>
        <w:div w:id="1448814092">
          <w:marLeft w:val="0"/>
          <w:marRight w:val="0"/>
          <w:marTop w:val="0"/>
          <w:marBottom w:val="0"/>
          <w:divBdr>
            <w:top w:val="none" w:sz="0" w:space="0" w:color="auto"/>
            <w:left w:val="none" w:sz="0" w:space="0" w:color="auto"/>
            <w:bottom w:val="none" w:sz="0" w:space="0" w:color="auto"/>
            <w:right w:val="none" w:sz="0" w:space="0" w:color="auto"/>
          </w:divBdr>
        </w:div>
        <w:div w:id="915896217">
          <w:marLeft w:val="0"/>
          <w:marRight w:val="0"/>
          <w:marTop w:val="0"/>
          <w:marBottom w:val="0"/>
          <w:divBdr>
            <w:top w:val="none" w:sz="0" w:space="0" w:color="auto"/>
            <w:left w:val="none" w:sz="0" w:space="0" w:color="auto"/>
            <w:bottom w:val="none" w:sz="0" w:space="0" w:color="auto"/>
            <w:right w:val="none" w:sz="0" w:space="0" w:color="auto"/>
          </w:divBdr>
        </w:div>
        <w:div w:id="1232083722">
          <w:marLeft w:val="0"/>
          <w:marRight w:val="0"/>
          <w:marTop w:val="0"/>
          <w:marBottom w:val="0"/>
          <w:divBdr>
            <w:top w:val="none" w:sz="0" w:space="0" w:color="auto"/>
            <w:left w:val="none" w:sz="0" w:space="0" w:color="auto"/>
            <w:bottom w:val="none" w:sz="0" w:space="0" w:color="auto"/>
            <w:right w:val="none" w:sz="0" w:space="0" w:color="auto"/>
          </w:divBdr>
        </w:div>
        <w:div w:id="1384210639">
          <w:marLeft w:val="0"/>
          <w:marRight w:val="0"/>
          <w:marTop w:val="0"/>
          <w:marBottom w:val="0"/>
          <w:divBdr>
            <w:top w:val="none" w:sz="0" w:space="0" w:color="auto"/>
            <w:left w:val="none" w:sz="0" w:space="0" w:color="auto"/>
            <w:bottom w:val="none" w:sz="0" w:space="0" w:color="auto"/>
            <w:right w:val="none" w:sz="0" w:space="0" w:color="auto"/>
          </w:divBdr>
        </w:div>
        <w:div w:id="354384824">
          <w:marLeft w:val="0"/>
          <w:marRight w:val="0"/>
          <w:marTop w:val="0"/>
          <w:marBottom w:val="0"/>
          <w:divBdr>
            <w:top w:val="none" w:sz="0" w:space="0" w:color="auto"/>
            <w:left w:val="none" w:sz="0" w:space="0" w:color="auto"/>
            <w:bottom w:val="none" w:sz="0" w:space="0" w:color="auto"/>
            <w:right w:val="none" w:sz="0" w:space="0" w:color="auto"/>
          </w:divBdr>
        </w:div>
        <w:div w:id="2077698104">
          <w:marLeft w:val="0"/>
          <w:marRight w:val="0"/>
          <w:marTop w:val="0"/>
          <w:marBottom w:val="0"/>
          <w:divBdr>
            <w:top w:val="none" w:sz="0" w:space="0" w:color="auto"/>
            <w:left w:val="none" w:sz="0" w:space="0" w:color="auto"/>
            <w:bottom w:val="none" w:sz="0" w:space="0" w:color="auto"/>
            <w:right w:val="none" w:sz="0" w:space="0" w:color="auto"/>
          </w:divBdr>
        </w:div>
        <w:div w:id="2072725183">
          <w:marLeft w:val="0"/>
          <w:marRight w:val="0"/>
          <w:marTop w:val="0"/>
          <w:marBottom w:val="0"/>
          <w:divBdr>
            <w:top w:val="none" w:sz="0" w:space="0" w:color="auto"/>
            <w:left w:val="none" w:sz="0" w:space="0" w:color="auto"/>
            <w:bottom w:val="none" w:sz="0" w:space="0" w:color="auto"/>
            <w:right w:val="none" w:sz="0" w:space="0" w:color="auto"/>
          </w:divBdr>
        </w:div>
        <w:div w:id="661736139">
          <w:marLeft w:val="0"/>
          <w:marRight w:val="0"/>
          <w:marTop w:val="0"/>
          <w:marBottom w:val="0"/>
          <w:divBdr>
            <w:top w:val="none" w:sz="0" w:space="0" w:color="auto"/>
            <w:left w:val="none" w:sz="0" w:space="0" w:color="auto"/>
            <w:bottom w:val="none" w:sz="0" w:space="0" w:color="auto"/>
            <w:right w:val="none" w:sz="0" w:space="0" w:color="auto"/>
          </w:divBdr>
        </w:div>
        <w:div w:id="1607422184">
          <w:marLeft w:val="0"/>
          <w:marRight w:val="0"/>
          <w:marTop w:val="0"/>
          <w:marBottom w:val="0"/>
          <w:divBdr>
            <w:top w:val="none" w:sz="0" w:space="0" w:color="auto"/>
            <w:left w:val="none" w:sz="0" w:space="0" w:color="auto"/>
            <w:bottom w:val="none" w:sz="0" w:space="0" w:color="auto"/>
            <w:right w:val="none" w:sz="0" w:space="0" w:color="auto"/>
          </w:divBdr>
        </w:div>
        <w:div w:id="1754542527">
          <w:marLeft w:val="0"/>
          <w:marRight w:val="0"/>
          <w:marTop w:val="0"/>
          <w:marBottom w:val="0"/>
          <w:divBdr>
            <w:top w:val="none" w:sz="0" w:space="0" w:color="auto"/>
            <w:left w:val="none" w:sz="0" w:space="0" w:color="auto"/>
            <w:bottom w:val="none" w:sz="0" w:space="0" w:color="auto"/>
            <w:right w:val="none" w:sz="0" w:space="0" w:color="auto"/>
          </w:divBdr>
        </w:div>
        <w:div w:id="45765546">
          <w:marLeft w:val="0"/>
          <w:marRight w:val="0"/>
          <w:marTop w:val="0"/>
          <w:marBottom w:val="0"/>
          <w:divBdr>
            <w:top w:val="none" w:sz="0" w:space="0" w:color="auto"/>
            <w:left w:val="none" w:sz="0" w:space="0" w:color="auto"/>
            <w:bottom w:val="none" w:sz="0" w:space="0" w:color="auto"/>
            <w:right w:val="none" w:sz="0" w:space="0" w:color="auto"/>
          </w:divBdr>
        </w:div>
      </w:divsChild>
    </w:div>
    <w:div w:id="1462378565">
      <w:bodyDiv w:val="1"/>
      <w:marLeft w:val="0"/>
      <w:marRight w:val="0"/>
      <w:marTop w:val="0"/>
      <w:marBottom w:val="0"/>
      <w:divBdr>
        <w:top w:val="none" w:sz="0" w:space="0" w:color="auto"/>
        <w:left w:val="none" w:sz="0" w:space="0" w:color="auto"/>
        <w:bottom w:val="none" w:sz="0" w:space="0" w:color="auto"/>
        <w:right w:val="none" w:sz="0" w:space="0" w:color="auto"/>
      </w:divBdr>
    </w:div>
    <w:div w:id="1582064749">
      <w:marLeft w:val="0"/>
      <w:marRight w:val="0"/>
      <w:marTop w:val="0"/>
      <w:marBottom w:val="0"/>
      <w:divBdr>
        <w:top w:val="none" w:sz="0" w:space="0" w:color="auto"/>
        <w:left w:val="none" w:sz="0" w:space="0" w:color="auto"/>
        <w:bottom w:val="none" w:sz="0" w:space="0" w:color="auto"/>
        <w:right w:val="none" w:sz="0" w:space="0" w:color="auto"/>
      </w:divBdr>
      <w:divsChild>
        <w:div w:id="1582064778">
          <w:marLeft w:val="0"/>
          <w:marRight w:val="0"/>
          <w:marTop w:val="0"/>
          <w:marBottom w:val="0"/>
          <w:divBdr>
            <w:top w:val="none" w:sz="0" w:space="0" w:color="auto"/>
            <w:left w:val="none" w:sz="0" w:space="0" w:color="auto"/>
            <w:bottom w:val="none" w:sz="0" w:space="0" w:color="auto"/>
            <w:right w:val="none" w:sz="0" w:space="0" w:color="auto"/>
          </w:divBdr>
        </w:div>
        <w:div w:id="1582064906">
          <w:marLeft w:val="0"/>
          <w:marRight w:val="0"/>
          <w:marTop w:val="0"/>
          <w:marBottom w:val="0"/>
          <w:divBdr>
            <w:top w:val="none" w:sz="0" w:space="0" w:color="auto"/>
            <w:left w:val="none" w:sz="0" w:space="0" w:color="auto"/>
            <w:bottom w:val="none" w:sz="0" w:space="0" w:color="auto"/>
            <w:right w:val="none" w:sz="0" w:space="0" w:color="auto"/>
          </w:divBdr>
        </w:div>
        <w:div w:id="1582064935">
          <w:marLeft w:val="0"/>
          <w:marRight w:val="0"/>
          <w:marTop w:val="0"/>
          <w:marBottom w:val="0"/>
          <w:divBdr>
            <w:top w:val="none" w:sz="0" w:space="0" w:color="auto"/>
            <w:left w:val="none" w:sz="0" w:space="0" w:color="auto"/>
            <w:bottom w:val="none" w:sz="0" w:space="0" w:color="auto"/>
            <w:right w:val="none" w:sz="0" w:space="0" w:color="auto"/>
          </w:divBdr>
        </w:div>
      </w:divsChild>
    </w:div>
    <w:div w:id="1582064752">
      <w:marLeft w:val="0"/>
      <w:marRight w:val="0"/>
      <w:marTop w:val="0"/>
      <w:marBottom w:val="0"/>
      <w:divBdr>
        <w:top w:val="none" w:sz="0" w:space="0" w:color="auto"/>
        <w:left w:val="none" w:sz="0" w:space="0" w:color="auto"/>
        <w:bottom w:val="none" w:sz="0" w:space="0" w:color="auto"/>
        <w:right w:val="none" w:sz="0" w:space="0" w:color="auto"/>
      </w:divBdr>
    </w:div>
    <w:div w:id="1582064756">
      <w:marLeft w:val="0"/>
      <w:marRight w:val="0"/>
      <w:marTop w:val="0"/>
      <w:marBottom w:val="0"/>
      <w:divBdr>
        <w:top w:val="none" w:sz="0" w:space="0" w:color="auto"/>
        <w:left w:val="none" w:sz="0" w:space="0" w:color="auto"/>
        <w:bottom w:val="none" w:sz="0" w:space="0" w:color="auto"/>
        <w:right w:val="none" w:sz="0" w:space="0" w:color="auto"/>
      </w:divBdr>
    </w:div>
    <w:div w:id="1582064757">
      <w:marLeft w:val="0"/>
      <w:marRight w:val="0"/>
      <w:marTop w:val="0"/>
      <w:marBottom w:val="0"/>
      <w:divBdr>
        <w:top w:val="none" w:sz="0" w:space="0" w:color="auto"/>
        <w:left w:val="none" w:sz="0" w:space="0" w:color="auto"/>
        <w:bottom w:val="none" w:sz="0" w:space="0" w:color="auto"/>
        <w:right w:val="none" w:sz="0" w:space="0" w:color="auto"/>
      </w:divBdr>
    </w:div>
    <w:div w:id="1582064760">
      <w:marLeft w:val="0"/>
      <w:marRight w:val="0"/>
      <w:marTop w:val="0"/>
      <w:marBottom w:val="0"/>
      <w:divBdr>
        <w:top w:val="none" w:sz="0" w:space="0" w:color="auto"/>
        <w:left w:val="none" w:sz="0" w:space="0" w:color="auto"/>
        <w:bottom w:val="none" w:sz="0" w:space="0" w:color="auto"/>
        <w:right w:val="none" w:sz="0" w:space="0" w:color="auto"/>
      </w:divBdr>
    </w:div>
    <w:div w:id="1582064772">
      <w:marLeft w:val="0"/>
      <w:marRight w:val="0"/>
      <w:marTop w:val="0"/>
      <w:marBottom w:val="0"/>
      <w:divBdr>
        <w:top w:val="none" w:sz="0" w:space="0" w:color="auto"/>
        <w:left w:val="none" w:sz="0" w:space="0" w:color="auto"/>
        <w:bottom w:val="none" w:sz="0" w:space="0" w:color="auto"/>
        <w:right w:val="none" w:sz="0" w:space="0" w:color="auto"/>
      </w:divBdr>
    </w:div>
    <w:div w:id="1582064776">
      <w:marLeft w:val="0"/>
      <w:marRight w:val="0"/>
      <w:marTop w:val="0"/>
      <w:marBottom w:val="0"/>
      <w:divBdr>
        <w:top w:val="none" w:sz="0" w:space="0" w:color="auto"/>
        <w:left w:val="none" w:sz="0" w:space="0" w:color="auto"/>
        <w:bottom w:val="none" w:sz="0" w:space="0" w:color="auto"/>
        <w:right w:val="none" w:sz="0" w:space="0" w:color="auto"/>
      </w:divBdr>
    </w:div>
    <w:div w:id="1582064782">
      <w:marLeft w:val="0"/>
      <w:marRight w:val="0"/>
      <w:marTop w:val="0"/>
      <w:marBottom w:val="0"/>
      <w:divBdr>
        <w:top w:val="none" w:sz="0" w:space="0" w:color="auto"/>
        <w:left w:val="none" w:sz="0" w:space="0" w:color="auto"/>
        <w:bottom w:val="none" w:sz="0" w:space="0" w:color="auto"/>
        <w:right w:val="none" w:sz="0" w:space="0" w:color="auto"/>
      </w:divBdr>
    </w:div>
    <w:div w:id="1582064786">
      <w:marLeft w:val="0"/>
      <w:marRight w:val="0"/>
      <w:marTop w:val="0"/>
      <w:marBottom w:val="0"/>
      <w:divBdr>
        <w:top w:val="none" w:sz="0" w:space="0" w:color="auto"/>
        <w:left w:val="none" w:sz="0" w:space="0" w:color="auto"/>
        <w:bottom w:val="none" w:sz="0" w:space="0" w:color="auto"/>
        <w:right w:val="none" w:sz="0" w:space="0" w:color="auto"/>
      </w:divBdr>
    </w:div>
    <w:div w:id="1582064787">
      <w:marLeft w:val="0"/>
      <w:marRight w:val="0"/>
      <w:marTop w:val="0"/>
      <w:marBottom w:val="0"/>
      <w:divBdr>
        <w:top w:val="none" w:sz="0" w:space="0" w:color="auto"/>
        <w:left w:val="none" w:sz="0" w:space="0" w:color="auto"/>
        <w:bottom w:val="none" w:sz="0" w:space="0" w:color="auto"/>
        <w:right w:val="none" w:sz="0" w:space="0" w:color="auto"/>
      </w:divBdr>
    </w:div>
    <w:div w:id="1582064799">
      <w:marLeft w:val="0"/>
      <w:marRight w:val="0"/>
      <w:marTop w:val="0"/>
      <w:marBottom w:val="0"/>
      <w:divBdr>
        <w:top w:val="none" w:sz="0" w:space="0" w:color="auto"/>
        <w:left w:val="none" w:sz="0" w:space="0" w:color="auto"/>
        <w:bottom w:val="none" w:sz="0" w:space="0" w:color="auto"/>
        <w:right w:val="none" w:sz="0" w:space="0" w:color="auto"/>
      </w:divBdr>
    </w:div>
    <w:div w:id="1582064800">
      <w:marLeft w:val="0"/>
      <w:marRight w:val="0"/>
      <w:marTop w:val="0"/>
      <w:marBottom w:val="0"/>
      <w:divBdr>
        <w:top w:val="none" w:sz="0" w:space="0" w:color="auto"/>
        <w:left w:val="none" w:sz="0" w:space="0" w:color="auto"/>
        <w:bottom w:val="none" w:sz="0" w:space="0" w:color="auto"/>
        <w:right w:val="none" w:sz="0" w:space="0" w:color="auto"/>
      </w:divBdr>
    </w:div>
    <w:div w:id="1582064806">
      <w:marLeft w:val="0"/>
      <w:marRight w:val="0"/>
      <w:marTop w:val="0"/>
      <w:marBottom w:val="0"/>
      <w:divBdr>
        <w:top w:val="none" w:sz="0" w:space="0" w:color="auto"/>
        <w:left w:val="none" w:sz="0" w:space="0" w:color="auto"/>
        <w:bottom w:val="none" w:sz="0" w:space="0" w:color="auto"/>
        <w:right w:val="none" w:sz="0" w:space="0" w:color="auto"/>
      </w:divBdr>
    </w:div>
    <w:div w:id="1582064807">
      <w:marLeft w:val="0"/>
      <w:marRight w:val="0"/>
      <w:marTop w:val="0"/>
      <w:marBottom w:val="0"/>
      <w:divBdr>
        <w:top w:val="none" w:sz="0" w:space="0" w:color="auto"/>
        <w:left w:val="none" w:sz="0" w:space="0" w:color="auto"/>
        <w:bottom w:val="none" w:sz="0" w:space="0" w:color="auto"/>
        <w:right w:val="none" w:sz="0" w:space="0" w:color="auto"/>
      </w:divBdr>
    </w:div>
    <w:div w:id="1582064815">
      <w:marLeft w:val="0"/>
      <w:marRight w:val="0"/>
      <w:marTop w:val="0"/>
      <w:marBottom w:val="0"/>
      <w:divBdr>
        <w:top w:val="none" w:sz="0" w:space="0" w:color="auto"/>
        <w:left w:val="none" w:sz="0" w:space="0" w:color="auto"/>
        <w:bottom w:val="none" w:sz="0" w:space="0" w:color="auto"/>
        <w:right w:val="none" w:sz="0" w:space="0" w:color="auto"/>
      </w:divBdr>
    </w:div>
    <w:div w:id="1582064824">
      <w:marLeft w:val="0"/>
      <w:marRight w:val="0"/>
      <w:marTop w:val="0"/>
      <w:marBottom w:val="0"/>
      <w:divBdr>
        <w:top w:val="none" w:sz="0" w:space="0" w:color="auto"/>
        <w:left w:val="none" w:sz="0" w:space="0" w:color="auto"/>
        <w:bottom w:val="none" w:sz="0" w:space="0" w:color="auto"/>
        <w:right w:val="none" w:sz="0" w:space="0" w:color="auto"/>
      </w:divBdr>
    </w:div>
    <w:div w:id="1582064829">
      <w:marLeft w:val="0"/>
      <w:marRight w:val="0"/>
      <w:marTop w:val="0"/>
      <w:marBottom w:val="0"/>
      <w:divBdr>
        <w:top w:val="none" w:sz="0" w:space="0" w:color="auto"/>
        <w:left w:val="none" w:sz="0" w:space="0" w:color="auto"/>
        <w:bottom w:val="none" w:sz="0" w:space="0" w:color="auto"/>
        <w:right w:val="none" w:sz="0" w:space="0" w:color="auto"/>
      </w:divBdr>
      <w:divsChild>
        <w:div w:id="1582064973">
          <w:marLeft w:val="0"/>
          <w:marRight w:val="0"/>
          <w:marTop w:val="0"/>
          <w:marBottom w:val="0"/>
          <w:divBdr>
            <w:top w:val="none" w:sz="0" w:space="0" w:color="auto"/>
            <w:left w:val="none" w:sz="0" w:space="0" w:color="auto"/>
            <w:bottom w:val="none" w:sz="0" w:space="0" w:color="auto"/>
            <w:right w:val="none" w:sz="0" w:space="0" w:color="auto"/>
          </w:divBdr>
        </w:div>
        <w:div w:id="1582065056">
          <w:marLeft w:val="0"/>
          <w:marRight w:val="0"/>
          <w:marTop w:val="0"/>
          <w:marBottom w:val="0"/>
          <w:divBdr>
            <w:top w:val="none" w:sz="0" w:space="0" w:color="auto"/>
            <w:left w:val="none" w:sz="0" w:space="0" w:color="auto"/>
            <w:bottom w:val="none" w:sz="0" w:space="0" w:color="auto"/>
            <w:right w:val="none" w:sz="0" w:space="0" w:color="auto"/>
          </w:divBdr>
        </w:div>
        <w:div w:id="1582065193">
          <w:marLeft w:val="0"/>
          <w:marRight w:val="0"/>
          <w:marTop w:val="0"/>
          <w:marBottom w:val="0"/>
          <w:divBdr>
            <w:top w:val="none" w:sz="0" w:space="0" w:color="auto"/>
            <w:left w:val="none" w:sz="0" w:space="0" w:color="auto"/>
            <w:bottom w:val="none" w:sz="0" w:space="0" w:color="auto"/>
            <w:right w:val="none" w:sz="0" w:space="0" w:color="auto"/>
          </w:divBdr>
        </w:div>
      </w:divsChild>
    </w:div>
    <w:div w:id="1582064835">
      <w:marLeft w:val="0"/>
      <w:marRight w:val="0"/>
      <w:marTop w:val="0"/>
      <w:marBottom w:val="0"/>
      <w:divBdr>
        <w:top w:val="none" w:sz="0" w:space="0" w:color="auto"/>
        <w:left w:val="none" w:sz="0" w:space="0" w:color="auto"/>
        <w:bottom w:val="none" w:sz="0" w:space="0" w:color="auto"/>
        <w:right w:val="none" w:sz="0" w:space="0" w:color="auto"/>
      </w:divBdr>
    </w:div>
    <w:div w:id="1582064836">
      <w:marLeft w:val="0"/>
      <w:marRight w:val="0"/>
      <w:marTop w:val="0"/>
      <w:marBottom w:val="0"/>
      <w:divBdr>
        <w:top w:val="none" w:sz="0" w:space="0" w:color="auto"/>
        <w:left w:val="none" w:sz="0" w:space="0" w:color="auto"/>
        <w:bottom w:val="none" w:sz="0" w:space="0" w:color="auto"/>
        <w:right w:val="none" w:sz="0" w:space="0" w:color="auto"/>
      </w:divBdr>
    </w:div>
    <w:div w:id="1582064851">
      <w:marLeft w:val="0"/>
      <w:marRight w:val="0"/>
      <w:marTop w:val="0"/>
      <w:marBottom w:val="0"/>
      <w:divBdr>
        <w:top w:val="none" w:sz="0" w:space="0" w:color="auto"/>
        <w:left w:val="none" w:sz="0" w:space="0" w:color="auto"/>
        <w:bottom w:val="none" w:sz="0" w:space="0" w:color="auto"/>
        <w:right w:val="none" w:sz="0" w:space="0" w:color="auto"/>
      </w:divBdr>
    </w:div>
    <w:div w:id="1582064860">
      <w:marLeft w:val="0"/>
      <w:marRight w:val="0"/>
      <w:marTop w:val="0"/>
      <w:marBottom w:val="0"/>
      <w:divBdr>
        <w:top w:val="none" w:sz="0" w:space="0" w:color="auto"/>
        <w:left w:val="none" w:sz="0" w:space="0" w:color="auto"/>
        <w:bottom w:val="none" w:sz="0" w:space="0" w:color="auto"/>
        <w:right w:val="none" w:sz="0" w:space="0" w:color="auto"/>
      </w:divBdr>
      <w:divsChild>
        <w:div w:id="1582064816">
          <w:marLeft w:val="0"/>
          <w:marRight w:val="0"/>
          <w:marTop w:val="0"/>
          <w:marBottom w:val="0"/>
          <w:divBdr>
            <w:top w:val="none" w:sz="0" w:space="0" w:color="auto"/>
            <w:left w:val="none" w:sz="0" w:space="0" w:color="auto"/>
            <w:bottom w:val="none" w:sz="0" w:space="0" w:color="auto"/>
            <w:right w:val="none" w:sz="0" w:space="0" w:color="auto"/>
          </w:divBdr>
        </w:div>
        <w:div w:id="1582065104">
          <w:marLeft w:val="0"/>
          <w:marRight w:val="0"/>
          <w:marTop w:val="0"/>
          <w:marBottom w:val="0"/>
          <w:divBdr>
            <w:top w:val="none" w:sz="0" w:space="0" w:color="auto"/>
            <w:left w:val="none" w:sz="0" w:space="0" w:color="auto"/>
            <w:bottom w:val="none" w:sz="0" w:space="0" w:color="auto"/>
            <w:right w:val="none" w:sz="0" w:space="0" w:color="auto"/>
          </w:divBdr>
        </w:div>
      </w:divsChild>
    </w:div>
    <w:div w:id="1582064864">
      <w:marLeft w:val="0"/>
      <w:marRight w:val="0"/>
      <w:marTop w:val="0"/>
      <w:marBottom w:val="0"/>
      <w:divBdr>
        <w:top w:val="none" w:sz="0" w:space="0" w:color="auto"/>
        <w:left w:val="none" w:sz="0" w:space="0" w:color="auto"/>
        <w:bottom w:val="none" w:sz="0" w:space="0" w:color="auto"/>
        <w:right w:val="none" w:sz="0" w:space="0" w:color="auto"/>
      </w:divBdr>
    </w:div>
    <w:div w:id="1582064873">
      <w:marLeft w:val="0"/>
      <w:marRight w:val="0"/>
      <w:marTop w:val="0"/>
      <w:marBottom w:val="0"/>
      <w:divBdr>
        <w:top w:val="none" w:sz="0" w:space="0" w:color="auto"/>
        <w:left w:val="none" w:sz="0" w:space="0" w:color="auto"/>
        <w:bottom w:val="none" w:sz="0" w:space="0" w:color="auto"/>
        <w:right w:val="none" w:sz="0" w:space="0" w:color="auto"/>
      </w:divBdr>
      <w:divsChild>
        <w:div w:id="1582064759">
          <w:marLeft w:val="0"/>
          <w:marRight w:val="0"/>
          <w:marTop w:val="0"/>
          <w:marBottom w:val="0"/>
          <w:divBdr>
            <w:top w:val="none" w:sz="0" w:space="0" w:color="auto"/>
            <w:left w:val="none" w:sz="0" w:space="0" w:color="auto"/>
            <w:bottom w:val="none" w:sz="0" w:space="0" w:color="auto"/>
            <w:right w:val="none" w:sz="0" w:space="0" w:color="auto"/>
          </w:divBdr>
        </w:div>
        <w:div w:id="1582064768">
          <w:marLeft w:val="0"/>
          <w:marRight w:val="0"/>
          <w:marTop w:val="0"/>
          <w:marBottom w:val="0"/>
          <w:divBdr>
            <w:top w:val="none" w:sz="0" w:space="0" w:color="auto"/>
            <w:left w:val="none" w:sz="0" w:space="0" w:color="auto"/>
            <w:bottom w:val="none" w:sz="0" w:space="0" w:color="auto"/>
            <w:right w:val="none" w:sz="0" w:space="0" w:color="auto"/>
          </w:divBdr>
        </w:div>
        <w:div w:id="1582064811">
          <w:marLeft w:val="0"/>
          <w:marRight w:val="0"/>
          <w:marTop w:val="0"/>
          <w:marBottom w:val="0"/>
          <w:divBdr>
            <w:top w:val="none" w:sz="0" w:space="0" w:color="auto"/>
            <w:left w:val="none" w:sz="0" w:space="0" w:color="auto"/>
            <w:bottom w:val="none" w:sz="0" w:space="0" w:color="auto"/>
            <w:right w:val="none" w:sz="0" w:space="0" w:color="auto"/>
          </w:divBdr>
        </w:div>
        <w:div w:id="1582064821">
          <w:marLeft w:val="0"/>
          <w:marRight w:val="0"/>
          <w:marTop w:val="0"/>
          <w:marBottom w:val="0"/>
          <w:divBdr>
            <w:top w:val="none" w:sz="0" w:space="0" w:color="auto"/>
            <w:left w:val="none" w:sz="0" w:space="0" w:color="auto"/>
            <w:bottom w:val="none" w:sz="0" w:space="0" w:color="auto"/>
            <w:right w:val="none" w:sz="0" w:space="0" w:color="auto"/>
          </w:divBdr>
        </w:div>
        <w:div w:id="1582064834">
          <w:marLeft w:val="0"/>
          <w:marRight w:val="0"/>
          <w:marTop w:val="0"/>
          <w:marBottom w:val="0"/>
          <w:divBdr>
            <w:top w:val="none" w:sz="0" w:space="0" w:color="auto"/>
            <w:left w:val="none" w:sz="0" w:space="0" w:color="auto"/>
            <w:bottom w:val="none" w:sz="0" w:space="0" w:color="auto"/>
            <w:right w:val="none" w:sz="0" w:space="0" w:color="auto"/>
          </w:divBdr>
        </w:div>
        <w:div w:id="1582064844">
          <w:marLeft w:val="0"/>
          <w:marRight w:val="0"/>
          <w:marTop w:val="0"/>
          <w:marBottom w:val="0"/>
          <w:divBdr>
            <w:top w:val="none" w:sz="0" w:space="0" w:color="auto"/>
            <w:left w:val="none" w:sz="0" w:space="0" w:color="auto"/>
            <w:bottom w:val="none" w:sz="0" w:space="0" w:color="auto"/>
            <w:right w:val="none" w:sz="0" w:space="0" w:color="auto"/>
          </w:divBdr>
        </w:div>
        <w:div w:id="1582064845">
          <w:marLeft w:val="0"/>
          <w:marRight w:val="0"/>
          <w:marTop w:val="0"/>
          <w:marBottom w:val="0"/>
          <w:divBdr>
            <w:top w:val="none" w:sz="0" w:space="0" w:color="auto"/>
            <w:left w:val="none" w:sz="0" w:space="0" w:color="auto"/>
            <w:bottom w:val="none" w:sz="0" w:space="0" w:color="auto"/>
            <w:right w:val="none" w:sz="0" w:space="0" w:color="auto"/>
          </w:divBdr>
        </w:div>
        <w:div w:id="1582064849">
          <w:marLeft w:val="0"/>
          <w:marRight w:val="0"/>
          <w:marTop w:val="0"/>
          <w:marBottom w:val="0"/>
          <w:divBdr>
            <w:top w:val="none" w:sz="0" w:space="0" w:color="auto"/>
            <w:left w:val="none" w:sz="0" w:space="0" w:color="auto"/>
            <w:bottom w:val="none" w:sz="0" w:space="0" w:color="auto"/>
            <w:right w:val="none" w:sz="0" w:space="0" w:color="auto"/>
          </w:divBdr>
        </w:div>
        <w:div w:id="1582064852">
          <w:marLeft w:val="0"/>
          <w:marRight w:val="0"/>
          <w:marTop w:val="0"/>
          <w:marBottom w:val="0"/>
          <w:divBdr>
            <w:top w:val="none" w:sz="0" w:space="0" w:color="auto"/>
            <w:left w:val="none" w:sz="0" w:space="0" w:color="auto"/>
            <w:bottom w:val="none" w:sz="0" w:space="0" w:color="auto"/>
            <w:right w:val="none" w:sz="0" w:space="0" w:color="auto"/>
          </w:divBdr>
        </w:div>
        <w:div w:id="1582064855">
          <w:marLeft w:val="0"/>
          <w:marRight w:val="0"/>
          <w:marTop w:val="0"/>
          <w:marBottom w:val="0"/>
          <w:divBdr>
            <w:top w:val="none" w:sz="0" w:space="0" w:color="auto"/>
            <w:left w:val="none" w:sz="0" w:space="0" w:color="auto"/>
            <w:bottom w:val="none" w:sz="0" w:space="0" w:color="auto"/>
            <w:right w:val="none" w:sz="0" w:space="0" w:color="auto"/>
          </w:divBdr>
        </w:div>
        <w:div w:id="1582064876">
          <w:marLeft w:val="0"/>
          <w:marRight w:val="0"/>
          <w:marTop w:val="0"/>
          <w:marBottom w:val="0"/>
          <w:divBdr>
            <w:top w:val="none" w:sz="0" w:space="0" w:color="auto"/>
            <w:left w:val="none" w:sz="0" w:space="0" w:color="auto"/>
            <w:bottom w:val="none" w:sz="0" w:space="0" w:color="auto"/>
            <w:right w:val="none" w:sz="0" w:space="0" w:color="auto"/>
          </w:divBdr>
        </w:div>
        <w:div w:id="1582064890">
          <w:marLeft w:val="0"/>
          <w:marRight w:val="0"/>
          <w:marTop w:val="0"/>
          <w:marBottom w:val="0"/>
          <w:divBdr>
            <w:top w:val="none" w:sz="0" w:space="0" w:color="auto"/>
            <w:left w:val="none" w:sz="0" w:space="0" w:color="auto"/>
            <w:bottom w:val="none" w:sz="0" w:space="0" w:color="auto"/>
            <w:right w:val="none" w:sz="0" w:space="0" w:color="auto"/>
          </w:divBdr>
        </w:div>
        <w:div w:id="1582064920">
          <w:marLeft w:val="0"/>
          <w:marRight w:val="0"/>
          <w:marTop w:val="0"/>
          <w:marBottom w:val="0"/>
          <w:divBdr>
            <w:top w:val="none" w:sz="0" w:space="0" w:color="auto"/>
            <w:left w:val="none" w:sz="0" w:space="0" w:color="auto"/>
            <w:bottom w:val="none" w:sz="0" w:space="0" w:color="auto"/>
            <w:right w:val="none" w:sz="0" w:space="0" w:color="auto"/>
          </w:divBdr>
        </w:div>
        <w:div w:id="1582064944">
          <w:marLeft w:val="0"/>
          <w:marRight w:val="0"/>
          <w:marTop w:val="0"/>
          <w:marBottom w:val="0"/>
          <w:divBdr>
            <w:top w:val="none" w:sz="0" w:space="0" w:color="auto"/>
            <w:left w:val="none" w:sz="0" w:space="0" w:color="auto"/>
            <w:bottom w:val="none" w:sz="0" w:space="0" w:color="auto"/>
            <w:right w:val="none" w:sz="0" w:space="0" w:color="auto"/>
          </w:divBdr>
        </w:div>
        <w:div w:id="1582064948">
          <w:marLeft w:val="0"/>
          <w:marRight w:val="0"/>
          <w:marTop w:val="0"/>
          <w:marBottom w:val="0"/>
          <w:divBdr>
            <w:top w:val="none" w:sz="0" w:space="0" w:color="auto"/>
            <w:left w:val="none" w:sz="0" w:space="0" w:color="auto"/>
            <w:bottom w:val="none" w:sz="0" w:space="0" w:color="auto"/>
            <w:right w:val="none" w:sz="0" w:space="0" w:color="auto"/>
          </w:divBdr>
        </w:div>
        <w:div w:id="1582064965">
          <w:marLeft w:val="0"/>
          <w:marRight w:val="0"/>
          <w:marTop w:val="0"/>
          <w:marBottom w:val="0"/>
          <w:divBdr>
            <w:top w:val="none" w:sz="0" w:space="0" w:color="auto"/>
            <w:left w:val="none" w:sz="0" w:space="0" w:color="auto"/>
            <w:bottom w:val="none" w:sz="0" w:space="0" w:color="auto"/>
            <w:right w:val="none" w:sz="0" w:space="0" w:color="auto"/>
          </w:divBdr>
        </w:div>
        <w:div w:id="1582064967">
          <w:marLeft w:val="0"/>
          <w:marRight w:val="0"/>
          <w:marTop w:val="0"/>
          <w:marBottom w:val="0"/>
          <w:divBdr>
            <w:top w:val="none" w:sz="0" w:space="0" w:color="auto"/>
            <w:left w:val="none" w:sz="0" w:space="0" w:color="auto"/>
            <w:bottom w:val="none" w:sz="0" w:space="0" w:color="auto"/>
            <w:right w:val="none" w:sz="0" w:space="0" w:color="auto"/>
          </w:divBdr>
        </w:div>
        <w:div w:id="1582064979">
          <w:marLeft w:val="0"/>
          <w:marRight w:val="0"/>
          <w:marTop w:val="0"/>
          <w:marBottom w:val="0"/>
          <w:divBdr>
            <w:top w:val="none" w:sz="0" w:space="0" w:color="auto"/>
            <w:left w:val="none" w:sz="0" w:space="0" w:color="auto"/>
            <w:bottom w:val="none" w:sz="0" w:space="0" w:color="auto"/>
            <w:right w:val="none" w:sz="0" w:space="0" w:color="auto"/>
          </w:divBdr>
        </w:div>
        <w:div w:id="1582065021">
          <w:marLeft w:val="0"/>
          <w:marRight w:val="0"/>
          <w:marTop w:val="0"/>
          <w:marBottom w:val="0"/>
          <w:divBdr>
            <w:top w:val="none" w:sz="0" w:space="0" w:color="auto"/>
            <w:left w:val="none" w:sz="0" w:space="0" w:color="auto"/>
            <w:bottom w:val="none" w:sz="0" w:space="0" w:color="auto"/>
            <w:right w:val="none" w:sz="0" w:space="0" w:color="auto"/>
          </w:divBdr>
        </w:div>
        <w:div w:id="1582065038">
          <w:marLeft w:val="0"/>
          <w:marRight w:val="0"/>
          <w:marTop w:val="0"/>
          <w:marBottom w:val="0"/>
          <w:divBdr>
            <w:top w:val="none" w:sz="0" w:space="0" w:color="auto"/>
            <w:left w:val="none" w:sz="0" w:space="0" w:color="auto"/>
            <w:bottom w:val="none" w:sz="0" w:space="0" w:color="auto"/>
            <w:right w:val="none" w:sz="0" w:space="0" w:color="auto"/>
          </w:divBdr>
        </w:div>
        <w:div w:id="1582065053">
          <w:marLeft w:val="0"/>
          <w:marRight w:val="0"/>
          <w:marTop w:val="0"/>
          <w:marBottom w:val="0"/>
          <w:divBdr>
            <w:top w:val="none" w:sz="0" w:space="0" w:color="auto"/>
            <w:left w:val="none" w:sz="0" w:space="0" w:color="auto"/>
            <w:bottom w:val="none" w:sz="0" w:space="0" w:color="auto"/>
            <w:right w:val="none" w:sz="0" w:space="0" w:color="auto"/>
          </w:divBdr>
        </w:div>
        <w:div w:id="1582065062">
          <w:marLeft w:val="0"/>
          <w:marRight w:val="0"/>
          <w:marTop w:val="0"/>
          <w:marBottom w:val="0"/>
          <w:divBdr>
            <w:top w:val="none" w:sz="0" w:space="0" w:color="auto"/>
            <w:left w:val="none" w:sz="0" w:space="0" w:color="auto"/>
            <w:bottom w:val="none" w:sz="0" w:space="0" w:color="auto"/>
            <w:right w:val="none" w:sz="0" w:space="0" w:color="auto"/>
          </w:divBdr>
        </w:div>
        <w:div w:id="1582065070">
          <w:marLeft w:val="0"/>
          <w:marRight w:val="0"/>
          <w:marTop w:val="0"/>
          <w:marBottom w:val="0"/>
          <w:divBdr>
            <w:top w:val="none" w:sz="0" w:space="0" w:color="auto"/>
            <w:left w:val="none" w:sz="0" w:space="0" w:color="auto"/>
            <w:bottom w:val="none" w:sz="0" w:space="0" w:color="auto"/>
            <w:right w:val="none" w:sz="0" w:space="0" w:color="auto"/>
          </w:divBdr>
        </w:div>
        <w:div w:id="1582065121">
          <w:marLeft w:val="0"/>
          <w:marRight w:val="0"/>
          <w:marTop w:val="0"/>
          <w:marBottom w:val="0"/>
          <w:divBdr>
            <w:top w:val="none" w:sz="0" w:space="0" w:color="auto"/>
            <w:left w:val="none" w:sz="0" w:space="0" w:color="auto"/>
            <w:bottom w:val="none" w:sz="0" w:space="0" w:color="auto"/>
            <w:right w:val="none" w:sz="0" w:space="0" w:color="auto"/>
          </w:divBdr>
        </w:div>
        <w:div w:id="1582065129">
          <w:marLeft w:val="0"/>
          <w:marRight w:val="0"/>
          <w:marTop w:val="0"/>
          <w:marBottom w:val="0"/>
          <w:divBdr>
            <w:top w:val="none" w:sz="0" w:space="0" w:color="auto"/>
            <w:left w:val="none" w:sz="0" w:space="0" w:color="auto"/>
            <w:bottom w:val="none" w:sz="0" w:space="0" w:color="auto"/>
            <w:right w:val="none" w:sz="0" w:space="0" w:color="auto"/>
          </w:divBdr>
        </w:div>
        <w:div w:id="1582065135">
          <w:marLeft w:val="0"/>
          <w:marRight w:val="0"/>
          <w:marTop w:val="0"/>
          <w:marBottom w:val="0"/>
          <w:divBdr>
            <w:top w:val="none" w:sz="0" w:space="0" w:color="auto"/>
            <w:left w:val="none" w:sz="0" w:space="0" w:color="auto"/>
            <w:bottom w:val="none" w:sz="0" w:space="0" w:color="auto"/>
            <w:right w:val="none" w:sz="0" w:space="0" w:color="auto"/>
          </w:divBdr>
        </w:div>
        <w:div w:id="1582065137">
          <w:marLeft w:val="0"/>
          <w:marRight w:val="0"/>
          <w:marTop w:val="0"/>
          <w:marBottom w:val="0"/>
          <w:divBdr>
            <w:top w:val="none" w:sz="0" w:space="0" w:color="auto"/>
            <w:left w:val="none" w:sz="0" w:space="0" w:color="auto"/>
            <w:bottom w:val="none" w:sz="0" w:space="0" w:color="auto"/>
            <w:right w:val="none" w:sz="0" w:space="0" w:color="auto"/>
          </w:divBdr>
        </w:div>
        <w:div w:id="1582065138">
          <w:marLeft w:val="0"/>
          <w:marRight w:val="0"/>
          <w:marTop w:val="0"/>
          <w:marBottom w:val="0"/>
          <w:divBdr>
            <w:top w:val="none" w:sz="0" w:space="0" w:color="auto"/>
            <w:left w:val="none" w:sz="0" w:space="0" w:color="auto"/>
            <w:bottom w:val="none" w:sz="0" w:space="0" w:color="auto"/>
            <w:right w:val="none" w:sz="0" w:space="0" w:color="auto"/>
          </w:divBdr>
        </w:div>
        <w:div w:id="1582065147">
          <w:marLeft w:val="0"/>
          <w:marRight w:val="0"/>
          <w:marTop w:val="0"/>
          <w:marBottom w:val="0"/>
          <w:divBdr>
            <w:top w:val="none" w:sz="0" w:space="0" w:color="auto"/>
            <w:left w:val="none" w:sz="0" w:space="0" w:color="auto"/>
            <w:bottom w:val="none" w:sz="0" w:space="0" w:color="auto"/>
            <w:right w:val="none" w:sz="0" w:space="0" w:color="auto"/>
          </w:divBdr>
        </w:div>
        <w:div w:id="1582065156">
          <w:marLeft w:val="0"/>
          <w:marRight w:val="0"/>
          <w:marTop w:val="0"/>
          <w:marBottom w:val="0"/>
          <w:divBdr>
            <w:top w:val="none" w:sz="0" w:space="0" w:color="auto"/>
            <w:left w:val="none" w:sz="0" w:space="0" w:color="auto"/>
            <w:bottom w:val="none" w:sz="0" w:space="0" w:color="auto"/>
            <w:right w:val="none" w:sz="0" w:space="0" w:color="auto"/>
          </w:divBdr>
        </w:div>
        <w:div w:id="1582065166">
          <w:marLeft w:val="0"/>
          <w:marRight w:val="0"/>
          <w:marTop w:val="0"/>
          <w:marBottom w:val="0"/>
          <w:divBdr>
            <w:top w:val="none" w:sz="0" w:space="0" w:color="auto"/>
            <w:left w:val="none" w:sz="0" w:space="0" w:color="auto"/>
            <w:bottom w:val="none" w:sz="0" w:space="0" w:color="auto"/>
            <w:right w:val="none" w:sz="0" w:space="0" w:color="auto"/>
          </w:divBdr>
        </w:div>
        <w:div w:id="1582065182">
          <w:marLeft w:val="0"/>
          <w:marRight w:val="0"/>
          <w:marTop w:val="0"/>
          <w:marBottom w:val="0"/>
          <w:divBdr>
            <w:top w:val="none" w:sz="0" w:space="0" w:color="auto"/>
            <w:left w:val="none" w:sz="0" w:space="0" w:color="auto"/>
            <w:bottom w:val="none" w:sz="0" w:space="0" w:color="auto"/>
            <w:right w:val="none" w:sz="0" w:space="0" w:color="auto"/>
          </w:divBdr>
        </w:div>
        <w:div w:id="1582065201">
          <w:marLeft w:val="0"/>
          <w:marRight w:val="0"/>
          <w:marTop w:val="0"/>
          <w:marBottom w:val="0"/>
          <w:divBdr>
            <w:top w:val="none" w:sz="0" w:space="0" w:color="auto"/>
            <w:left w:val="none" w:sz="0" w:space="0" w:color="auto"/>
            <w:bottom w:val="none" w:sz="0" w:space="0" w:color="auto"/>
            <w:right w:val="none" w:sz="0" w:space="0" w:color="auto"/>
          </w:divBdr>
        </w:div>
      </w:divsChild>
    </w:div>
    <w:div w:id="1582064886">
      <w:marLeft w:val="0"/>
      <w:marRight w:val="0"/>
      <w:marTop w:val="0"/>
      <w:marBottom w:val="0"/>
      <w:divBdr>
        <w:top w:val="none" w:sz="0" w:space="0" w:color="auto"/>
        <w:left w:val="none" w:sz="0" w:space="0" w:color="auto"/>
        <w:bottom w:val="none" w:sz="0" w:space="0" w:color="auto"/>
        <w:right w:val="none" w:sz="0" w:space="0" w:color="auto"/>
      </w:divBdr>
      <w:divsChild>
        <w:div w:id="1582064770">
          <w:marLeft w:val="0"/>
          <w:marRight w:val="0"/>
          <w:marTop w:val="0"/>
          <w:marBottom w:val="0"/>
          <w:divBdr>
            <w:top w:val="none" w:sz="0" w:space="0" w:color="auto"/>
            <w:left w:val="none" w:sz="0" w:space="0" w:color="auto"/>
            <w:bottom w:val="none" w:sz="0" w:space="0" w:color="auto"/>
            <w:right w:val="none" w:sz="0" w:space="0" w:color="auto"/>
          </w:divBdr>
        </w:div>
        <w:div w:id="1582064775">
          <w:marLeft w:val="0"/>
          <w:marRight w:val="0"/>
          <w:marTop w:val="0"/>
          <w:marBottom w:val="0"/>
          <w:divBdr>
            <w:top w:val="none" w:sz="0" w:space="0" w:color="auto"/>
            <w:left w:val="none" w:sz="0" w:space="0" w:color="auto"/>
            <w:bottom w:val="none" w:sz="0" w:space="0" w:color="auto"/>
            <w:right w:val="none" w:sz="0" w:space="0" w:color="auto"/>
          </w:divBdr>
        </w:div>
        <w:div w:id="1582064796">
          <w:marLeft w:val="0"/>
          <w:marRight w:val="0"/>
          <w:marTop w:val="0"/>
          <w:marBottom w:val="0"/>
          <w:divBdr>
            <w:top w:val="none" w:sz="0" w:space="0" w:color="auto"/>
            <w:left w:val="none" w:sz="0" w:space="0" w:color="auto"/>
            <w:bottom w:val="none" w:sz="0" w:space="0" w:color="auto"/>
            <w:right w:val="none" w:sz="0" w:space="0" w:color="auto"/>
          </w:divBdr>
        </w:div>
        <w:div w:id="1582064814">
          <w:marLeft w:val="0"/>
          <w:marRight w:val="0"/>
          <w:marTop w:val="0"/>
          <w:marBottom w:val="0"/>
          <w:divBdr>
            <w:top w:val="none" w:sz="0" w:space="0" w:color="auto"/>
            <w:left w:val="none" w:sz="0" w:space="0" w:color="auto"/>
            <w:bottom w:val="none" w:sz="0" w:space="0" w:color="auto"/>
            <w:right w:val="none" w:sz="0" w:space="0" w:color="auto"/>
          </w:divBdr>
        </w:div>
        <w:div w:id="1582064875">
          <w:marLeft w:val="0"/>
          <w:marRight w:val="0"/>
          <w:marTop w:val="0"/>
          <w:marBottom w:val="0"/>
          <w:divBdr>
            <w:top w:val="none" w:sz="0" w:space="0" w:color="auto"/>
            <w:left w:val="none" w:sz="0" w:space="0" w:color="auto"/>
            <w:bottom w:val="none" w:sz="0" w:space="0" w:color="auto"/>
            <w:right w:val="none" w:sz="0" w:space="0" w:color="auto"/>
          </w:divBdr>
        </w:div>
        <w:div w:id="1582064964">
          <w:marLeft w:val="0"/>
          <w:marRight w:val="0"/>
          <w:marTop w:val="0"/>
          <w:marBottom w:val="0"/>
          <w:divBdr>
            <w:top w:val="none" w:sz="0" w:space="0" w:color="auto"/>
            <w:left w:val="none" w:sz="0" w:space="0" w:color="auto"/>
            <w:bottom w:val="none" w:sz="0" w:space="0" w:color="auto"/>
            <w:right w:val="none" w:sz="0" w:space="0" w:color="auto"/>
          </w:divBdr>
        </w:div>
        <w:div w:id="1582065042">
          <w:marLeft w:val="0"/>
          <w:marRight w:val="0"/>
          <w:marTop w:val="0"/>
          <w:marBottom w:val="0"/>
          <w:divBdr>
            <w:top w:val="none" w:sz="0" w:space="0" w:color="auto"/>
            <w:left w:val="none" w:sz="0" w:space="0" w:color="auto"/>
            <w:bottom w:val="none" w:sz="0" w:space="0" w:color="auto"/>
            <w:right w:val="none" w:sz="0" w:space="0" w:color="auto"/>
          </w:divBdr>
        </w:div>
        <w:div w:id="1582065044">
          <w:marLeft w:val="0"/>
          <w:marRight w:val="0"/>
          <w:marTop w:val="0"/>
          <w:marBottom w:val="0"/>
          <w:divBdr>
            <w:top w:val="none" w:sz="0" w:space="0" w:color="auto"/>
            <w:left w:val="none" w:sz="0" w:space="0" w:color="auto"/>
            <w:bottom w:val="none" w:sz="0" w:space="0" w:color="auto"/>
            <w:right w:val="none" w:sz="0" w:space="0" w:color="auto"/>
          </w:divBdr>
        </w:div>
        <w:div w:id="1582065164">
          <w:marLeft w:val="0"/>
          <w:marRight w:val="0"/>
          <w:marTop w:val="0"/>
          <w:marBottom w:val="0"/>
          <w:divBdr>
            <w:top w:val="none" w:sz="0" w:space="0" w:color="auto"/>
            <w:left w:val="none" w:sz="0" w:space="0" w:color="auto"/>
            <w:bottom w:val="none" w:sz="0" w:space="0" w:color="auto"/>
            <w:right w:val="none" w:sz="0" w:space="0" w:color="auto"/>
          </w:divBdr>
        </w:div>
      </w:divsChild>
    </w:div>
    <w:div w:id="1582064887">
      <w:marLeft w:val="0"/>
      <w:marRight w:val="0"/>
      <w:marTop w:val="0"/>
      <w:marBottom w:val="0"/>
      <w:divBdr>
        <w:top w:val="none" w:sz="0" w:space="0" w:color="auto"/>
        <w:left w:val="none" w:sz="0" w:space="0" w:color="auto"/>
        <w:bottom w:val="none" w:sz="0" w:space="0" w:color="auto"/>
        <w:right w:val="none" w:sz="0" w:space="0" w:color="auto"/>
      </w:divBdr>
    </w:div>
    <w:div w:id="1582064891">
      <w:marLeft w:val="0"/>
      <w:marRight w:val="0"/>
      <w:marTop w:val="0"/>
      <w:marBottom w:val="0"/>
      <w:divBdr>
        <w:top w:val="none" w:sz="0" w:space="0" w:color="auto"/>
        <w:left w:val="none" w:sz="0" w:space="0" w:color="auto"/>
        <w:bottom w:val="none" w:sz="0" w:space="0" w:color="auto"/>
        <w:right w:val="none" w:sz="0" w:space="0" w:color="auto"/>
      </w:divBdr>
    </w:div>
    <w:div w:id="1582064896">
      <w:marLeft w:val="0"/>
      <w:marRight w:val="0"/>
      <w:marTop w:val="0"/>
      <w:marBottom w:val="0"/>
      <w:divBdr>
        <w:top w:val="none" w:sz="0" w:space="0" w:color="auto"/>
        <w:left w:val="none" w:sz="0" w:space="0" w:color="auto"/>
        <w:bottom w:val="none" w:sz="0" w:space="0" w:color="auto"/>
        <w:right w:val="none" w:sz="0" w:space="0" w:color="auto"/>
      </w:divBdr>
    </w:div>
    <w:div w:id="1582064897">
      <w:marLeft w:val="0"/>
      <w:marRight w:val="0"/>
      <w:marTop w:val="0"/>
      <w:marBottom w:val="0"/>
      <w:divBdr>
        <w:top w:val="none" w:sz="0" w:space="0" w:color="auto"/>
        <w:left w:val="none" w:sz="0" w:space="0" w:color="auto"/>
        <w:bottom w:val="none" w:sz="0" w:space="0" w:color="auto"/>
        <w:right w:val="none" w:sz="0" w:space="0" w:color="auto"/>
      </w:divBdr>
    </w:div>
    <w:div w:id="1582064904">
      <w:marLeft w:val="0"/>
      <w:marRight w:val="0"/>
      <w:marTop w:val="0"/>
      <w:marBottom w:val="0"/>
      <w:divBdr>
        <w:top w:val="none" w:sz="0" w:space="0" w:color="auto"/>
        <w:left w:val="none" w:sz="0" w:space="0" w:color="auto"/>
        <w:bottom w:val="none" w:sz="0" w:space="0" w:color="auto"/>
        <w:right w:val="none" w:sz="0" w:space="0" w:color="auto"/>
      </w:divBdr>
    </w:div>
    <w:div w:id="1582064908">
      <w:marLeft w:val="0"/>
      <w:marRight w:val="0"/>
      <w:marTop w:val="0"/>
      <w:marBottom w:val="0"/>
      <w:divBdr>
        <w:top w:val="none" w:sz="0" w:space="0" w:color="auto"/>
        <w:left w:val="none" w:sz="0" w:space="0" w:color="auto"/>
        <w:bottom w:val="none" w:sz="0" w:space="0" w:color="auto"/>
        <w:right w:val="none" w:sz="0" w:space="0" w:color="auto"/>
      </w:divBdr>
      <w:divsChild>
        <w:div w:id="1582064938">
          <w:marLeft w:val="0"/>
          <w:marRight w:val="0"/>
          <w:marTop w:val="0"/>
          <w:marBottom w:val="0"/>
          <w:divBdr>
            <w:top w:val="none" w:sz="0" w:space="0" w:color="auto"/>
            <w:left w:val="none" w:sz="0" w:space="0" w:color="auto"/>
            <w:bottom w:val="none" w:sz="0" w:space="0" w:color="auto"/>
            <w:right w:val="none" w:sz="0" w:space="0" w:color="auto"/>
          </w:divBdr>
        </w:div>
        <w:div w:id="1582064939">
          <w:marLeft w:val="0"/>
          <w:marRight w:val="0"/>
          <w:marTop w:val="0"/>
          <w:marBottom w:val="0"/>
          <w:divBdr>
            <w:top w:val="none" w:sz="0" w:space="0" w:color="auto"/>
            <w:left w:val="none" w:sz="0" w:space="0" w:color="auto"/>
            <w:bottom w:val="none" w:sz="0" w:space="0" w:color="auto"/>
            <w:right w:val="none" w:sz="0" w:space="0" w:color="auto"/>
          </w:divBdr>
        </w:div>
        <w:div w:id="1582065082">
          <w:marLeft w:val="0"/>
          <w:marRight w:val="0"/>
          <w:marTop w:val="0"/>
          <w:marBottom w:val="0"/>
          <w:divBdr>
            <w:top w:val="none" w:sz="0" w:space="0" w:color="auto"/>
            <w:left w:val="none" w:sz="0" w:space="0" w:color="auto"/>
            <w:bottom w:val="none" w:sz="0" w:space="0" w:color="auto"/>
            <w:right w:val="none" w:sz="0" w:space="0" w:color="auto"/>
          </w:divBdr>
        </w:div>
      </w:divsChild>
    </w:div>
    <w:div w:id="1582064921">
      <w:marLeft w:val="0"/>
      <w:marRight w:val="0"/>
      <w:marTop w:val="0"/>
      <w:marBottom w:val="0"/>
      <w:divBdr>
        <w:top w:val="none" w:sz="0" w:space="0" w:color="auto"/>
        <w:left w:val="none" w:sz="0" w:space="0" w:color="auto"/>
        <w:bottom w:val="none" w:sz="0" w:space="0" w:color="auto"/>
        <w:right w:val="none" w:sz="0" w:space="0" w:color="auto"/>
      </w:divBdr>
    </w:div>
    <w:div w:id="1582064922">
      <w:marLeft w:val="0"/>
      <w:marRight w:val="0"/>
      <w:marTop w:val="0"/>
      <w:marBottom w:val="0"/>
      <w:divBdr>
        <w:top w:val="none" w:sz="0" w:space="0" w:color="auto"/>
        <w:left w:val="none" w:sz="0" w:space="0" w:color="auto"/>
        <w:bottom w:val="none" w:sz="0" w:space="0" w:color="auto"/>
        <w:right w:val="none" w:sz="0" w:space="0" w:color="auto"/>
      </w:divBdr>
    </w:div>
    <w:div w:id="1582064929">
      <w:marLeft w:val="0"/>
      <w:marRight w:val="0"/>
      <w:marTop w:val="0"/>
      <w:marBottom w:val="0"/>
      <w:divBdr>
        <w:top w:val="none" w:sz="0" w:space="0" w:color="auto"/>
        <w:left w:val="none" w:sz="0" w:space="0" w:color="auto"/>
        <w:bottom w:val="none" w:sz="0" w:space="0" w:color="auto"/>
        <w:right w:val="none" w:sz="0" w:space="0" w:color="auto"/>
      </w:divBdr>
    </w:div>
    <w:div w:id="1582064931">
      <w:marLeft w:val="0"/>
      <w:marRight w:val="0"/>
      <w:marTop w:val="0"/>
      <w:marBottom w:val="0"/>
      <w:divBdr>
        <w:top w:val="none" w:sz="0" w:space="0" w:color="auto"/>
        <w:left w:val="none" w:sz="0" w:space="0" w:color="auto"/>
        <w:bottom w:val="none" w:sz="0" w:space="0" w:color="auto"/>
        <w:right w:val="none" w:sz="0" w:space="0" w:color="auto"/>
      </w:divBdr>
    </w:div>
    <w:div w:id="1582064932">
      <w:marLeft w:val="0"/>
      <w:marRight w:val="0"/>
      <w:marTop w:val="0"/>
      <w:marBottom w:val="0"/>
      <w:divBdr>
        <w:top w:val="none" w:sz="0" w:space="0" w:color="auto"/>
        <w:left w:val="none" w:sz="0" w:space="0" w:color="auto"/>
        <w:bottom w:val="none" w:sz="0" w:space="0" w:color="auto"/>
        <w:right w:val="none" w:sz="0" w:space="0" w:color="auto"/>
      </w:divBdr>
    </w:div>
    <w:div w:id="1582064937">
      <w:marLeft w:val="0"/>
      <w:marRight w:val="0"/>
      <w:marTop w:val="0"/>
      <w:marBottom w:val="0"/>
      <w:divBdr>
        <w:top w:val="none" w:sz="0" w:space="0" w:color="auto"/>
        <w:left w:val="none" w:sz="0" w:space="0" w:color="auto"/>
        <w:bottom w:val="none" w:sz="0" w:space="0" w:color="auto"/>
        <w:right w:val="none" w:sz="0" w:space="0" w:color="auto"/>
      </w:divBdr>
    </w:div>
    <w:div w:id="1582064943">
      <w:marLeft w:val="0"/>
      <w:marRight w:val="0"/>
      <w:marTop w:val="0"/>
      <w:marBottom w:val="0"/>
      <w:divBdr>
        <w:top w:val="none" w:sz="0" w:space="0" w:color="auto"/>
        <w:left w:val="none" w:sz="0" w:space="0" w:color="auto"/>
        <w:bottom w:val="none" w:sz="0" w:space="0" w:color="auto"/>
        <w:right w:val="none" w:sz="0" w:space="0" w:color="auto"/>
      </w:divBdr>
      <w:divsChild>
        <w:div w:id="1582065112">
          <w:marLeft w:val="0"/>
          <w:marRight w:val="0"/>
          <w:marTop w:val="0"/>
          <w:marBottom w:val="0"/>
          <w:divBdr>
            <w:top w:val="none" w:sz="0" w:space="0" w:color="auto"/>
            <w:left w:val="none" w:sz="0" w:space="0" w:color="auto"/>
            <w:bottom w:val="none" w:sz="0" w:space="0" w:color="auto"/>
            <w:right w:val="none" w:sz="0" w:space="0" w:color="auto"/>
          </w:divBdr>
          <w:divsChild>
            <w:div w:id="1582064971">
              <w:marLeft w:val="0"/>
              <w:marRight w:val="0"/>
              <w:marTop w:val="0"/>
              <w:marBottom w:val="0"/>
              <w:divBdr>
                <w:top w:val="none" w:sz="0" w:space="0" w:color="auto"/>
                <w:left w:val="none" w:sz="0" w:space="0" w:color="auto"/>
                <w:bottom w:val="none" w:sz="0" w:space="0" w:color="auto"/>
                <w:right w:val="none" w:sz="0" w:space="0" w:color="auto"/>
              </w:divBdr>
              <w:divsChild>
                <w:div w:id="1582064750">
                  <w:marLeft w:val="0"/>
                  <w:marRight w:val="0"/>
                  <w:marTop w:val="0"/>
                  <w:marBottom w:val="0"/>
                  <w:divBdr>
                    <w:top w:val="none" w:sz="0" w:space="0" w:color="auto"/>
                    <w:left w:val="none" w:sz="0" w:space="0" w:color="auto"/>
                    <w:bottom w:val="none" w:sz="0" w:space="0" w:color="auto"/>
                    <w:right w:val="none" w:sz="0" w:space="0" w:color="auto"/>
                  </w:divBdr>
                </w:div>
                <w:div w:id="1582064753">
                  <w:marLeft w:val="0"/>
                  <w:marRight w:val="0"/>
                  <w:marTop w:val="0"/>
                  <w:marBottom w:val="0"/>
                  <w:divBdr>
                    <w:top w:val="none" w:sz="0" w:space="0" w:color="auto"/>
                    <w:left w:val="none" w:sz="0" w:space="0" w:color="auto"/>
                    <w:bottom w:val="none" w:sz="0" w:space="0" w:color="auto"/>
                    <w:right w:val="none" w:sz="0" w:space="0" w:color="auto"/>
                  </w:divBdr>
                </w:div>
                <w:div w:id="1582064755">
                  <w:marLeft w:val="0"/>
                  <w:marRight w:val="0"/>
                  <w:marTop w:val="0"/>
                  <w:marBottom w:val="0"/>
                  <w:divBdr>
                    <w:top w:val="none" w:sz="0" w:space="0" w:color="auto"/>
                    <w:left w:val="none" w:sz="0" w:space="0" w:color="auto"/>
                    <w:bottom w:val="none" w:sz="0" w:space="0" w:color="auto"/>
                    <w:right w:val="none" w:sz="0" w:space="0" w:color="auto"/>
                  </w:divBdr>
                </w:div>
                <w:div w:id="1582064761">
                  <w:marLeft w:val="0"/>
                  <w:marRight w:val="0"/>
                  <w:marTop w:val="0"/>
                  <w:marBottom w:val="0"/>
                  <w:divBdr>
                    <w:top w:val="none" w:sz="0" w:space="0" w:color="auto"/>
                    <w:left w:val="none" w:sz="0" w:space="0" w:color="auto"/>
                    <w:bottom w:val="none" w:sz="0" w:space="0" w:color="auto"/>
                    <w:right w:val="none" w:sz="0" w:space="0" w:color="auto"/>
                  </w:divBdr>
                </w:div>
                <w:div w:id="1582064763">
                  <w:marLeft w:val="0"/>
                  <w:marRight w:val="0"/>
                  <w:marTop w:val="0"/>
                  <w:marBottom w:val="0"/>
                  <w:divBdr>
                    <w:top w:val="none" w:sz="0" w:space="0" w:color="auto"/>
                    <w:left w:val="none" w:sz="0" w:space="0" w:color="auto"/>
                    <w:bottom w:val="none" w:sz="0" w:space="0" w:color="auto"/>
                    <w:right w:val="none" w:sz="0" w:space="0" w:color="auto"/>
                  </w:divBdr>
                </w:div>
                <w:div w:id="1582064767">
                  <w:marLeft w:val="0"/>
                  <w:marRight w:val="0"/>
                  <w:marTop w:val="0"/>
                  <w:marBottom w:val="0"/>
                  <w:divBdr>
                    <w:top w:val="none" w:sz="0" w:space="0" w:color="auto"/>
                    <w:left w:val="none" w:sz="0" w:space="0" w:color="auto"/>
                    <w:bottom w:val="none" w:sz="0" w:space="0" w:color="auto"/>
                    <w:right w:val="none" w:sz="0" w:space="0" w:color="auto"/>
                  </w:divBdr>
                </w:div>
                <w:div w:id="1582064773">
                  <w:marLeft w:val="0"/>
                  <w:marRight w:val="0"/>
                  <w:marTop w:val="0"/>
                  <w:marBottom w:val="0"/>
                  <w:divBdr>
                    <w:top w:val="none" w:sz="0" w:space="0" w:color="auto"/>
                    <w:left w:val="none" w:sz="0" w:space="0" w:color="auto"/>
                    <w:bottom w:val="none" w:sz="0" w:space="0" w:color="auto"/>
                    <w:right w:val="none" w:sz="0" w:space="0" w:color="auto"/>
                  </w:divBdr>
                </w:div>
                <w:div w:id="1582064783">
                  <w:marLeft w:val="0"/>
                  <w:marRight w:val="0"/>
                  <w:marTop w:val="0"/>
                  <w:marBottom w:val="0"/>
                  <w:divBdr>
                    <w:top w:val="none" w:sz="0" w:space="0" w:color="auto"/>
                    <w:left w:val="none" w:sz="0" w:space="0" w:color="auto"/>
                    <w:bottom w:val="none" w:sz="0" w:space="0" w:color="auto"/>
                    <w:right w:val="none" w:sz="0" w:space="0" w:color="auto"/>
                  </w:divBdr>
                </w:div>
                <w:div w:id="1582064784">
                  <w:marLeft w:val="0"/>
                  <w:marRight w:val="0"/>
                  <w:marTop w:val="0"/>
                  <w:marBottom w:val="0"/>
                  <w:divBdr>
                    <w:top w:val="none" w:sz="0" w:space="0" w:color="auto"/>
                    <w:left w:val="none" w:sz="0" w:space="0" w:color="auto"/>
                    <w:bottom w:val="none" w:sz="0" w:space="0" w:color="auto"/>
                    <w:right w:val="none" w:sz="0" w:space="0" w:color="auto"/>
                  </w:divBdr>
                </w:div>
                <w:div w:id="1582064785">
                  <w:marLeft w:val="0"/>
                  <w:marRight w:val="0"/>
                  <w:marTop w:val="0"/>
                  <w:marBottom w:val="0"/>
                  <w:divBdr>
                    <w:top w:val="none" w:sz="0" w:space="0" w:color="auto"/>
                    <w:left w:val="none" w:sz="0" w:space="0" w:color="auto"/>
                    <w:bottom w:val="none" w:sz="0" w:space="0" w:color="auto"/>
                    <w:right w:val="none" w:sz="0" w:space="0" w:color="auto"/>
                  </w:divBdr>
                </w:div>
                <w:div w:id="1582064789">
                  <w:marLeft w:val="0"/>
                  <w:marRight w:val="0"/>
                  <w:marTop w:val="0"/>
                  <w:marBottom w:val="0"/>
                  <w:divBdr>
                    <w:top w:val="none" w:sz="0" w:space="0" w:color="auto"/>
                    <w:left w:val="none" w:sz="0" w:space="0" w:color="auto"/>
                    <w:bottom w:val="none" w:sz="0" w:space="0" w:color="auto"/>
                    <w:right w:val="none" w:sz="0" w:space="0" w:color="auto"/>
                  </w:divBdr>
                </w:div>
                <w:div w:id="1582064793">
                  <w:marLeft w:val="0"/>
                  <w:marRight w:val="0"/>
                  <w:marTop w:val="0"/>
                  <w:marBottom w:val="0"/>
                  <w:divBdr>
                    <w:top w:val="none" w:sz="0" w:space="0" w:color="auto"/>
                    <w:left w:val="none" w:sz="0" w:space="0" w:color="auto"/>
                    <w:bottom w:val="none" w:sz="0" w:space="0" w:color="auto"/>
                    <w:right w:val="none" w:sz="0" w:space="0" w:color="auto"/>
                  </w:divBdr>
                </w:div>
                <w:div w:id="1582064803">
                  <w:marLeft w:val="0"/>
                  <w:marRight w:val="0"/>
                  <w:marTop w:val="0"/>
                  <w:marBottom w:val="0"/>
                  <w:divBdr>
                    <w:top w:val="none" w:sz="0" w:space="0" w:color="auto"/>
                    <w:left w:val="none" w:sz="0" w:space="0" w:color="auto"/>
                    <w:bottom w:val="none" w:sz="0" w:space="0" w:color="auto"/>
                    <w:right w:val="none" w:sz="0" w:space="0" w:color="auto"/>
                  </w:divBdr>
                </w:div>
                <w:div w:id="1582064809">
                  <w:marLeft w:val="0"/>
                  <w:marRight w:val="0"/>
                  <w:marTop w:val="0"/>
                  <w:marBottom w:val="0"/>
                  <w:divBdr>
                    <w:top w:val="none" w:sz="0" w:space="0" w:color="auto"/>
                    <w:left w:val="none" w:sz="0" w:space="0" w:color="auto"/>
                    <w:bottom w:val="none" w:sz="0" w:space="0" w:color="auto"/>
                    <w:right w:val="none" w:sz="0" w:space="0" w:color="auto"/>
                  </w:divBdr>
                </w:div>
                <w:div w:id="1582064818">
                  <w:marLeft w:val="0"/>
                  <w:marRight w:val="0"/>
                  <w:marTop w:val="0"/>
                  <w:marBottom w:val="0"/>
                  <w:divBdr>
                    <w:top w:val="none" w:sz="0" w:space="0" w:color="auto"/>
                    <w:left w:val="none" w:sz="0" w:space="0" w:color="auto"/>
                    <w:bottom w:val="none" w:sz="0" w:space="0" w:color="auto"/>
                    <w:right w:val="none" w:sz="0" w:space="0" w:color="auto"/>
                  </w:divBdr>
                </w:div>
                <w:div w:id="1582064819">
                  <w:marLeft w:val="0"/>
                  <w:marRight w:val="0"/>
                  <w:marTop w:val="0"/>
                  <w:marBottom w:val="0"/>
                  <w:divBdr>
                    <w:top w:val="none" w:sz="0" w:space="0" w:color="auto"/>
                    <w:left w:val="none" w:sz="0" w:space="0" w:color="auto"/>
                    <w:bottom w:val="none" w:sz="0" w:space="0" w:color="auto"/>
                    <w:right w:val="none" w:sz="0" w:space="0" w:color="auto"/>
                  </w:divBdr>
                </w:div>
                <w:div w:id="1582064820">
                  <w:marLeft w:val="0"/>
                  <w:marRight w:val="0"/>
                  <w:marTop w:val="0"/>
                  <w:marBottom w:val="0"/>
                  <w:divBdr>
                    <w:top w:val="none" w:sz="0" w:space="0" w:color="auto"/>
                    <w:left w:val="none" w:sz="0" w:space="0" w:color="auto"/>
                    <w:bottom w:val="none" w:sz="0" w:space="0" w:color="auto"/>
                    <w:right w:val="none" w:sz="0" w:space="0" w:color="auto"/>
                  </w:divBdr>
                </w:div>
                <w:div w:id="1582064825">
                  <w:marLeft w:val="0"/>
                  <w:marRight w:val="0"/>
                  <w:marTop w:val="0"/>
                  <w:marBottom w:val="0"/>
                  <w:divBdr>
                    <w:top w:val="none" w:sz="0" w:space="0" w:color="auto"/>
                    <w:left w:val="none" w:sz="0" w:space="0" w:color="auto"/>
                    <w:bottom w:val="none" w:sz="0" w:space="0" w:color="auto"/>
                    <w:right w:val="none" w:sz="0" w:space="0" w:color="auto"/>
                  </w:divBdr>
                </w:div>
                <w:div w:id="1582064826">
                  <w:marLeft w:val="0"/>
                  <w:marRight w:val="0"/>
                  <w:marTop w:val="0"/>
                  <w:marBottom w:val="0"/>
                  <w:divBdr>
                    <w:top w:val="none" w:sz="0" w:space="0" w:color="auto"/>
                    <w:left w:val="none" w:sz="0" w:space="0" w:color="auto"/>
                    <w:bottom w:val="none" w:sz="0" w:space="0" w:color="auto"/>
                    <w:right w:val="none" w:sz="0" w:space="0" w:color="auto"/>
                  </w:divBdr>
                </w:div>
                <w:div w:id="1582064827">
                  <w:marLeft w:val="0"/>
                  <w:marRight w:val="0"/>
                  <w:marTop w:val="0"/>
                  <w:marBottom w:val="0"/>
                  <w:divBdr>
                    <w:top w:val="none" w:sz="0" w:space="0" w:color="auto"/>
                    <w:left w:val="none" w:sz="0" w:space="0" w:color="auto"/>
                    <w:bottom w:val="none" w:sz="0" w:space="0" w:color="auto"/>
                    <w:right w:val="none" w:sz="0" w:space="0" w:color="auto"/>
                  </w:divBdr>
                </w:div>
                <w:div w:id="1582064831">
                  <w:marLeft w:val="0"/>
                  <w:marRight w:val="0"/>
                  <w:marTop w:val="0"/>
                  <w:marBottom w:val="0"/>
                  <w:divBdr>
                    <w:top w:val="none" w:sz="0" w:space="0" w:color="auto"/>
                    <w:left w:val="none" w:sz="0" w:space="0" w:color="auto"/>
                    <w:bottom w:val="none" w:sz="0" w:space="0" w:color="auto"/>
                    <w:right w:val="none" w:sz="0" w:space="0" w:color="auto"/>
                  </w:divBdr>
                </w:div>
                <w:div w:id="1582064839">
                  <w:marLeft w:val="0"/>
                  <w:marRight w:val="0"/>
                  <w:marTop w:val="0"/>
                  <w:marBottom w:val="0"/>
                  <w:divBdr>
                    <w:top w:val="none" w:sz="0" w:space="0" w:color="auto"/>
                    <w:left w:val="none" w:sz="0" w:space="0" w:color="auto"/>
                    <w:bottom w:val="none" w:sz="0" w:space="0" w:color="auto"/>
                    <w:right w:val="none" w:sz="0" w:space="0" w:color="auto"/>
                  </w:divBdr>
                </w:div>
                <w:div w:id="1582064846">
                  <w:marLeft w:val="0"/>
                  <w:marRight w:val="0"/>
                  <w:marTop w:val="0"/>
                  <w:marBottom w:val="0"/>
                  <w:divBdr>
                    <w:top w:val="none" w:sz="0" w:space="0" w:color="auto"/>
                    <w:left w:val="none" w:sz="0" w:space="0" w:color="auto"/>
                    <w:bottom w:val="none" w:sz="0" w:space="0" w:color="auto"/>
                    <w:right w:val="none" w:sz="0" w:space="0" w:color="auto"/>
                  </w:divBdr>
                </w:div>
                <w:div w:id="1582064856">
                  <w:marLeft w:val="0"/>
                  <w:marRight w:val="0"/>
                  <w:marTop w:val="0"/>
                  <w:marBottom w:val="0"/>
                  <w:divBdr>
                    <w:top w:val="none" w:sz="0" w:space="0" w:color="auto"/>
                    <w:left w:val="none" w:sz="0" w:space="0" w:color="auto"/>
                    <w:bottom w:val="none" w:sz="0" w:space="0" w:color="auto"/>
                    <w:right w:val="none" w:sz="0" w:space="0" w:color="auto"/>
                  </w:divBdr>
                </w:div>
                <w:div w:id="1582064861">
                  <w:marLeft w:val="0"/>
                  <w:marRight w:val="0"/>
                  <w:marTop w:val="0"/>
                  <w:marBottom w:val="0"/>
                  <w:divBdr>
                    <w:top w:val="none" w:sz="0" w:space="0" w:color="auto"/>
                    <w:left w:val="none" w:sz="0" w:space="0" w:color="auto"/>
                    <w:bottom w:val="none" w:sz="0" w:space="0" w:color="auto"/>
                    <w:right w:val="none" w:sz="0" w:space="0" w:color="auto"/>
                  </w:divBdr>
                </w:div>
                <w:div w:id="1582064862">
                  <w:marLeft w:val="0"/>
                  <w:marRight w:val="0"/>
                  <w:marTop w:val="0"/>
                  <w:marBottom w:val="0"/>
                  <w:divBdr>
                    <w:top w:val="none" w:sz="0" w:space="0" w:color="auto"/>
                    <w:left w:val="none" w:sz="0" w:space="0" w:color="auto"/>
                    <w:bottom w:val="none" w:sz="0" w:space="0" w:color="auto"/>
                    <w:right w:val="none" w:sz="0" w:space="0" w:color="auto"/>
                  </w:divBdr>
                </w:div>
                <w:div w:id="1582064874">
                  <w:marLeft w:val="0"/>
                  <w:marRight w:val="0"/>
                  <w:marTop w:val="0"/>
                  <w:marBottom w:val="0"/>
                  <w:divBdr>
                    <w:top w:val="none" w:sz="0" w:space="0" w:color="auto"/>
                    <w:left w:val="none" w:sz="0" w:space="0" w:color="auto"/>
                    <w:bottom w:val="none" w:sz="0" w:space="0" w:color="auto"/>
                    <w:right w:val="none" w:sz="0" w:space="0" w:color="auto"/>
                  </w:divBdr>
                </w:div>
                <w:div w:id="1582064878">
                  <w:marLeft w:val="0"/>
                  <w:marRight w:val="0"/>
                  <w:marTop w:val="0"/>
                  <w:marBottom w:val="0"/>
                  <w:divBdr>
                    <w:top w:val="none" w:sz="0" w:space="0" w:color="auto"/>
                    <w:left w:val="none" w:sz="0" w:space="0" w:color="auto"/>
                    <w:bottom w:val="none" w:sz="0" w:space="0" w:color="auto"/>
                    <w:right w:val="none" w:sz="0" w:space="0" w:color="auto"/>
                  </w:divBdr>
                </w:div>
                <w:div w:id="1582064884">
                  <w:marLeft w:val="0"/>
                  <w:marRight w:val="0"/>
                  <w:marTop w:val="0"/>
                  <w:marBottom w:val="0"/>
                  <w:divBdr>
                    <w:top w:val="none" w:sz="0" w:space="0" w:color="auto"/>
                    <w:left w:val="none" w:sz="0" w:space="0" w:color="auto"/>
                    <w:bottom w:val="none" w:sz="0" w:space="0" w:color="auto"/>
                    <w:right w:val="none" w:sz="0" w:space="0" w:color="auto"/>
                  </w:divBdr>
                </w:div>
                <w:div w:id="1582064892">
                  <w:marLeft w:val="0"/>
                  <w:marRight w:val="0"/>
                  <w:marTop w:val="0"/>
                  <w:marBottom w:val="0"/>
                  <w:divBdr>
                    <w:top w:val="none" w:sz="0" w:space="0" w:color="auto"/>
                    <w:left w:val="none" w:sz="0" w:space="0" w:color="auto"/>
                    <w:bottom w:val="none" w:sz="0" w:space="0" w:color="auto"/>
                    <w:right w:val="none" w:sz="0" w:space="0" w:color="auto"/>
                  </w:divBdr>
                </w:div>
                <w:div w:id="1582064893">
                  <w:marLeft w:val="0"/>
                  <w:marRight w:val="0"/>
                  <w:marTop w:val="0"/>
                  <w:marBottom w:val="0"/>
                  <w:divBdr>
                    <w:top w:val="none" w:sz="0" w:space="0" w:color="auto"/>
                    <w:left w:val="none" w:sz="0" w:space="0" w:color="auto"/>
                    <w:bottom w:val="none" w:sz="0" w:space="0" w:color="auto"/>
                    <w:right w:val="none" w:sz="0" w:space="0" w:color="auto"/>
                  </w:divBdr>
                </w:div>
                <w:div w:id="1582064899">
                  <w:marLeft w:val="0"/>
                  <w:marRight w:val="0"/>
                  <w:marTop w:val="0"/>
                  <w:marBottom w:val="0"/>
                  <w:divBdr>
                    <w:top w:val="none" w:sz="0" w:space="0" w:color="auto"/>
                    <w:left w:val="none" w:sz="0" w:space="0" w:color="auto"/>
                    <w:bottom w:val="none" w:sz="0" w:space="0" w:color="auto"/>
                    <w:right w:val="none" w:sz="0" w:space="0" w:color="auto"/>
                  </w:divBdr>
                </w:div>
                <w:div w:id="1582064901">
                  <w:marLeft w:val="0"/>
                  <w:marRight w:val="0"/>
                  <w:marTop w:val="0"/>
                  <w:marBottom w:val="0"/>
                  <w:divBdr>
                    <w:top w:val="none" w:sz="0" w:space="0" w:color="auto"/>
                    <w:left w:val="none" w:sz="0" w:space="0" w:color="auto"/>
                    <w:bottom w:val="none" w:sz="0" w:space="0" w:color="auto"/>
                    <w:right w:val="none" w:sz="0" w:space="0" w:color="auto"/>
                  </w:divBdr>
                </w:div>
                <w:div w:id="1582064905">
                  <w:marLeft w:val="0"/>
                  <w:marRight w:val="0"/>
                  <w:marTop w:val="0"/>
                  <w:marBottom w:val="0"/>
                  <w:divBdr>
                    <w:top w:val="none" w:sz="0" w:space="0" w:color="auto"/>
                    <w:left w:val="none" w:sz="0" w:space="0" w:color="auto"/>
                    <w:bottom w:val="none" w:sz="0" w:space="0" w:color="auto"/>
                    <w:right w:val="none" w:sz="0" w:space="0" w:color="auto"/>
                  </w:divBdr>
                </w:div>
                <w:div w:id="1582064907">
                  <w:marLeft w:val="0"/>
                  <w:marRight w:val="0"/>
                  <w:marTop w:val="0"/>
                  <w:marBottom w:val="0"/>
                  <w:divBdr>
                    <w:top w:val="none" w:sz="0" w:space="0" w:color="auto"/>
                    <w:left w:val="none" w:sz="0" w:space="0" w:color="auto"/>
                    <w:bottom w:val="none" w:sz="0" w:space="0" w:color="auto"/>
                    <w:right w:val="none" w:sz="0" w:space="0" w:color="auto"/>
                  </w:divBdr>
                </w:div>
                <w:div w:id="1582064911">
                  <w:marLeft w:val="0"/>
                  <w:marRight w:val="0"/>
                  <w:marTop w:val="0"/>
                  <w:marBottom w:val="0"/>
                  <w:divBdr>
                    <w:top w:val="none" w:sz="0" w:space="0" w:color="auto"/>
                    <w:left w:val="none" w:sz="0" w:space="0" w:color="auto"/>
                    <w:bottom w:val="none" w:sz="0" w:space="0" w:color="auto"/>
                    <w:right w:val="none" w:sz="0" w:space="0" w:color="auto"/>
                  </w:divBdr>
                </w:div>
                <w:div w:id="1582064918">
                  <w:marLeft w:val="0"/>
                  <w:marRight w:val="0"/>
                  <w:marTop w:val="0"/>
                  <w:marBottom w:val="0"/>
                  <w:divBdr>
                    <w:top w:val="none" w:sz="0" w:space="0" w:color="auto"/>
                    <w:left w:val="none" w:sz="0" w:space="0" w:color="auto"/>
                    <w:bottom w:val="none" w:sz="0" w:space="0" w:color="auto"/>
                    <w:right w:val="none" w:sz="0" w:space="0" w:color="auto"/>
                  </w:divBdr>
                </w:div>
                <w:div w:id="1582064923">
                  <w:marLeft w:val="0"/>
                  <w:marRight w:val="0"/>
                  <w:marTop w:val="0"/>
                  <w:marBottom w:val="0"/>
                  <w:divBdr>
                    <w:top w:val="none" w:sz="0" w:space="0" w:color="auto"/>
                    <w:left w:val="none" w:sz="0" w:space="0" w:color="auto"/>
                    <w:bottom w:val="none" w:sz="0" w:space="0" w:color="auto"/>
                    <w:right w:val="none" w:sz="0" w:space="0" w:color="auto"/>
                  </w:divBdr>
                </w:div>
                <w:div w:id="1582064924">
                  <w:marLeft w:val="0"/>
                  <w:marRight w:val="0"/>
                  <w:marTop w:val="0"/>
                  <w:marBottom w:val="0"/>
                  <w:divBdr>
                    <w:top w:val="none" w:sz="0" w:space="0" w:color="auto"/>
                    <w:left w:val="none" w:sz="0" w:space="0" w:color="auto"/>
                    <w:bottom w:val="none" w:sz="0" w:space="0" w:color="auto"/>
                    <w:right w:val="none" w:sz="0" w:space="0" w:color="auto"/>
                  </w:divBdr>
                </w:div>
                <w:div w:id="1582064940">
                  <w:marLeft w:val="0"/>
                  <w:marRight w:val="0"/>
                  <w:marTop w:val="0"/>
                  <w:marBottom w:val="0"/>
                  <w:divBdr>
                    <w:top w:val="none" w:sz="0" w:space="0" w:color="auto"/>
                    <w:left w:val="none" w:sz="0" w:space="0" w:color="auto"/>
                    <w:bottom w:val="none" w:sz="0" w:space="0" w:color="auto"/>
                    <w:right w:val="none" w:sz="0" w:space="0" w:color="auto"/>
                  </w:divBdr>
                </w:div>
                <w:div w:id="1582064947">
                  <w:marLeft w:val="0"/>
                  <w:marRight w:val="0"/>
                  <w:marTop w:val="0"/>
                  <w:marBottom w:val="0"/>
                  <w:divBdr>
                    <w:top w:val="none" w:sz="0" w:space="0" w:color="auto"/>
                    <w:left w:val="none" w:sz="0" w:space="0" w:color="auto"/>
                    <w:bottom w:val="none" w:sz="0" w:space="0" w:color="auto"/>
                    <w:right w:val="none" w:sz="0" w:space="0" w:color="auto"/>
                  </w:divBdr>
                </w:div>
                <w:div w:id="1582064949">
                  <w:marLeft w:val="0"/>
                  <w:marRight w:val="0"/>
                  <w:marTop w:val="0"/>
                  <w:marBottom w:val="0"/>
                  <w:divBdr>
                    <w:top w:val="none" w:sz="0" w:space="0" w:color="auto"/>
                    <w:left w:val="none" w:sz="0" w:space="0" w:color="auto"/>
                    <w:bottom w:val="none" w:sz="0" w:space="0" w:color="auto"/>
                    <w:right w:val="none" w:sz="0" w:space="0" w:color="auto"/>
                  </w:divBdr>
                </w:div>
                <w:div w:id="1582064956">
                  <w:marLeft w:val="0"/>
                  <w:marRight w:val="0"/>
                  <w:marTop w:val="0"/>
                  <w:marBottom w:val="0"/>
                  <w:divBdr>
                    <w:top w:val="none" w:sz="0" w:space="0" w:color="auto"/>
                    <w:left w:val="none" w:sz="0" w:space="0" w:color="auto"/>
                    <w:bottom w:val="none" w:sz="0" w:space="0" w:color="auto"/>
                    <w:right w:val="none" w:sz="0" w:space="0" w:color="auto"/>
                  </w:divBdr>
                </w:div>
                <w:div w:id="1582064957">
                  <w:marLeft w:val="0"/>
                  <w:marRight w:val="0"/>
                  <w:marTop w:val="0"/>
                  <w:marBottom w:val="0"/>
                  <w:divBdr>
                    <w:top w:val="none" w:sz="0" w:space="0" w:color="auto"/>
                    <w:left w:val="none" w:sz="0" w:space="0" w:color="auto"/>
                    <w:bottom w:val="none" w:sz="0" w:space="0" w:color="auto"/>
                    <w:right w:val="none" w:sz="0" w:space="0" w:color="auto"/>
                  </w:divBdr>
                </w:div>
                <w:div w:id="1582064958">
                  <w:marLeft w:val="0"/>
                  <w:marRight w:val="0"/>
                  <w:marTop w:val="0"/>
                  <w:marBottom w:val="0"/>
                  <w:divBdr>
                    <w:top w:val="none" w:sz="0" w:space="0" w:color="auto"/>
                    <w:left w:val="none" w:sz="0" w:space="0" w:color="auto"/>
                    <w:bottom w:val="none" w:sz="0" w:space="0" w:color="auto"/>
                    <w:right w:val="none" w:sz="0" w:space="0" w:color="auto"/>
                  </w:divBdr>
                </w:div>
                <w:div w:id="1582064974">
                  <w:marLeft w:val="0"/>
                  <w:marRight w:val="0"/>
                  <w:marTop w:val="0"/>
                  <w:marBottom w:val="0"/>
                  <w:divBdr>
                    <w:top w:val="none" w:sz="0" w:space="0" w:color="auto"/>
                    <w:left w:val="none" w:sz="0" w:space="0" w:color="auto"/>
                    <w:bottom w:val="none" w:sz="0" w:space="0" w:color="auto"/>
                    <w:right w:val="none" w:sz="0" w:space="0" w:color="auto"/>
                  </w:divBdr>
                </w:div>
                <w:div w:id="1582064980">
                  <w:marLeft w:val="0"/>
                  <w:marRight w:val="0"/>
                  <w:marTop w:val="0"/>
                  <w:marBottom w:val="0"/>
                  <w:divBdr>
                    <w:top w:val="none" w:sz="0" w:space="0" w:color="auto"/>
                    <w:left w:val="none" w:sz="0" w:space="0" w:color="auto"/>
                    <w:bottom w:val="none" w:sz="0" w:space="0" w:color="auto"/>
                    <w:right w:val="none" w:sz="0" w:space="0" w:color="auto"/>
                  </w:divBdr>
                </w:div>
                <w:div w:id="1582064984">
                  <w:marLeft w:val="0"/>
                  <w:marRight w:val="0"/>
                  <w:marTop w:val="0"/>
                  <w:marBottom w:val="0"/>
                  <w:divBdr>
                    <w:top w:val="none" w:sz="0" w:space="0" w:color="auto"/>
                    <w:left w:val="none" w:sz="0" w:space="0" w:color="auto"/>
                    <w:bottom w:val="none" w:sz="0" w:space="0" w:color="auto"/>
                    <w:right w:val="none" w:sz="0" w:space="0" w:color="auto"/>
                  </w:divBdr>
                </w:div>
                <w:div w:id="1582064985">
                  <w:marLeft w:val="0"/>
                  <w:marRight w:val="0"/>
                  <w:marTop w:val="0"/>
                  <w:marBottom w:val="0"/>
                  <w:divBdr>
                    <w:top w:val="none" w:sz="0" w:space="0" w:color="auto"/>
                    <w:left w:val="none" w:sz="0" w:space="0" w:color="auto"/>
                    <w:bottom w:val="none" w:sz="0" w:space="0" w:color="auto"/>
                    <w:right w:val="none" w:sz="0" w:space="0" w:color="auto"/>
                  </w:divBdr>
                </w:div>
                <w:div w:id="1582064987">
                  <w:marLeft w:val="0"/>
                  <w:marRight w:val="0"/>
                  <w:marTop w:val="0"/>
                  <w:marBottom w:val="0"/>
                  <w:divBdr>
                    <w:top w:val="none" w:sz="0" w:space="0" w:color="auto"/>
                    <w:left w:val="none" w:sz="0" w:space="0" w:color="auto"/>
                    <w:bottom w:val="none" w:sz="0" w:space="0" w:color="auto"/>
                    <w:right w:val="none" w:sz="0" w:space="0" w:color="auto"/>
                  </w:divBdr>
                </w:div>
                <w:div w:id="1582064988">
                  <w:marLeft w:val="0"/>
                  <w:marRight w:val="0"/>
                  <w:marTop w:val="0"/>
                  <w:marBottom w:val="0"/>
                  <w:divBdr>
                    <w:top w:val="none" w:sz="0" w:space="0" w:color="auto"/>
                    <w:left w:val="none" w:sz="0" w:space="0" w:color="auto"/>
                    <w:bottom w:val="none" w:sz="0" w:space="0" w:color="auto"/>
                    <w:right w:val="none" w:sz="0" w:space="0" w:color="auto"/>
                  </w:divBdr>
                </w:div>
                <w:div w:id="1582064997">
                  <w:marLeft w:val="0"/>
                  <w:marRight w:val="0"/>
                  <w:marTop w:val="0"/>
                  <w:marBottom w:val="0"/>
                  <w:divBdr>
                    <w:top w:val="none" w:sz="0" w:space="0" w:color="auto"/>
                    <w:left w:val="none" w:sz="0" w:space="0" w:color="auto"/>
                    <w:bottom w:val="none" w:sz="0" w:space="0" w:color="auto"/>
                    <w:right w:val="none" w:sz="0" w:space="0" w:color="auto"/>
                  </w:divBdr>
                </w:div>
                <w:div w:id="1582065003">
                  <w:marLeft w:val="0"/>
                  <w:marRight w:val="0"/>
                  <w:marTop w:val="0"/>
                  <w:marBottom w:val="0"/>
                  <w:divBdr>
                    <w:top w:val="none" w:sz="0" w:space="0" w:color="auto"/>
                    <w:left w:val="none" w:sz="0" w:space="0" w:color="auto"/>
                    <w:bottom w:val="none" w:sz="0" w:space="0" w:color="auto"/>
                    <w:right w:val="none" w:sz="0" w:space="0" w:color="auto"/>
                  </w:divBdr>
                </w:div>
                <w:div w:id="1582065012">
                  <w:marLeft w:val="0"/>
                  <w:marRight w:val="0"/>
                  <w:marTop w:val="0"/>
                  <w:marBottom w:val="0"/>
                  <w:divBdr>
                    <w:top w:val="none" w:sz="0" w:space="0" w:color="auto"/>
                    <w:left w:val="none" w:sz="0" w:space="0" w:color="auto"/>
                    <w:bottom w:val="none" w:sz="0" w:space="0" w:color="auto"/>
                    <w:right w:val="none" w:sz="0" w:space="0" w:color="auto"/>
                  </w:divBdr>
                </w:div>
                <w:div w:id="1582065014">
                  <w:marLeft w:val="0"/>
                  <w:marRight w:val="0"/>
                  <w:marTop w:val="0"/>
                  <w:marBottom w:val="0"/>
                  <w:divBdr>
                    <w:top w:val="none" w:sz="0" w:space="0" w:color="auto"/>
                    <w:left w:val="none" w:sz="0" w:space="0" w:color="auto"/>
                    <w:bottom w:val="none" w:sz="0" w:space="0" w:color="auto"/>
                    <w:right w:val="none" w:sz="0" w:space="0" w:color="auto"/>
                  </w:divBdr>
                </w:div>
                <w:div w:id="1582065022">
                  <w:marLeft w:val="0"/>
                  <w:marRight w:val="0"/>
                  <w:marTop w:val="0"/>
                  <w:marBottom w:val="0"/>
                  <w:divBdr>
                    <w:top w:val="none" w:sz="0" w:space="0" w:color="auto"/>
                    <w:left w:val="none" w:sz="0" w:space="0" w:color="auto"/>
                    <w:bottom w:val="none" w:sz="0" w:space="0" w:color="auto"/>
                    <w:right w:val="none" w:sz="0" w:space="0" w:color="auto"/>
                  </w:divBdr>
                </w:div>
                <w:div w:id="1582065026">
                  <w:marLeft w:val="0"/>
                  <w:marRight w:val="0"/>
                  <w:marTop w:val="0"/>
                  <w:marBottom w:val="0"/>
                  <w:divBdr>
                    <w:top w:val="none" w:sz="0" w:space="0" w:color="auto"/>
                    <w:left w:val="none" w:sz="0" w:space="0" w:color="auto"/>
                    <w:bottom w:val="none" w:sz="0" w:space="0" w:color="auto"/>
                    <w:right w:val="none" w:sz="0" w:space="0" w:color="auto"/>
                  </w:divBdr>
                </w:div>
                <w:div w:id="1582065027">
                  <w:marLeft w:val="0"/>
                  <w:marRight w:val="0"/>
                  <w:marTop w:val="0"/>
                  <w:marBottom w:val="0"/>
                  <w:divBdr>
                    <w:top w:val="none" w:sz="0" w:space="0" w:color="auto"/>
                    <w:left w:val="none" w:sz="0" w:space="0" w:color="auto"/>
                    <w:bottom w:val="none" w:sz="0" w:space="0" w:color="auto"/>
                    <w:right w:val="none" w:sz="0" w:space="0" w:color="auto"/>
                  </w:divBdr>
                </w:div>
                <w:div w:id="1582065030">
                  <w:marLeft w:val="0"/>
                  <w:marRight w:val="0"/>
                  <w:marTop w:val="0"/>
                  <w:marBottom w:val="0"/>
                  <w:divBdr>
                    <w:top w:val="none" w:sz="0" w:space="0" w:color="auto"/>
                    <w:left w:val="none" w:sz="0" w:space="0" w:color="auto"/>
                    <w:bottom w:val="none" w:sz="0" w:space="0" w:color="auto"/>
                    <w:right w:val="none" w:sz="0" w:space="0" w:color="auto"/>
                  </w:divBdr>
                </w:div>
                <w:div w:id="1582065043">
                  <w:marLeft w:val="0"/>
                  <w:marRight w:val="0"/>
                  <w:marTop w:val="0"/>
                  <w:marBottom w:val="0"/>
                  <w:divBdr>
                    <w:top w:val="none" w:sz="0" w:space="0" w:color="auto"/>
                    <w:left w:val="none" w:sz="0" w:space="0" w:color="auto"/>
                    <w:bottom w:val="none" w:sz="0" w:space="0" w:color="auto"/>
                    <w:right w:val="none" w:sz="0" w:space="0" w:color="auto"/>
                  </w:divBdr>
                </w:div>
                <w:div w:id="1582065045">
                  <w:marLeft w:val="0"/>
                  <w:marRight w:val="0"/>
                  <w:marTop w:val="0"/>
                  <w:marBottom w:val="0"/>
                  <w:divBdr>
                    <w:top w:val="none" w:sz="0" w:space="0" w:color="auto"/>
                    <w:left w:val="none" w:sz="0" w:space="0" w:color="auto"/>
                    <w:bottom w:val="none" w:sz="0" w:space="0" w:color="auto"/>
                    <w:right w:val="none" w:sz="0" w:space="0" w:color="auto"/>
                  </w:divBdr>
                </w:div>
                <w:div w:id="1582065046">
                  <w:marLeft w:val="0"/>
                  <w:marRight w:val="0"/>
                  <w:marTop w:val="0"/>
                  <w:marBottom w:val="0"/>
                  <w:divBdr>
                    <w:top w:val="none" w:sz="0" w:space="0" w:color="auto"/>
                    <w:left w:val="none" w:sz="0" w:space="0" w:color="auto"/>
                    <w:bottom w:val="none" w:sz="0" w:space="0" w:color="auto"/>
                    <w:right w:val="none" w:sz="0" w:space="0" w:color="auto"/>
                  </w:divBdr>
                </w:div>
                <w:div w:id="1582065052">
                  <w:marLeft w:val="0"/>
                  <w:marRight w:val="0"/>
                  <w:marTop w:val="0"/>
                  <w:marBottom w:val="0"/>
                  <w:divBdr>
                    <w:top w:val="none" w:sz="0" w:space="0" w:color="auto"/>
                    <w:left w:val="none" w:sz="0" w:space="0" w:color="auto"/>
                    <w:bottom w:val="none" w:sz="0" w:space="0" w:color="auto"/>
                    <w:right w:val="none" w:sz="0" w:space="0" w:color="auto"/>
                  </w:divBdr>
                </w:div>
                <w:div w:id="1582065061">
                  <w:marLeft w:val="0"/>
                  <w:marRight w:val="0"/>
                  <w:marTop w:val="0"/>
                  <w:marBottom w:val="0"/>
                  <w:divBdr>
                    <w:top w:val="none" w:sz="0" w:space="0" w:color="auto"/>
                    <w:left w:val="none" w:sz="0" w:space="0" w:color="auto"/>
                    <w:bottom w:val="none" w:sz="0" w:space="0" w:color="auto"/>
                    <w:right w:val="none" w:sz="0" w:space="0" w:color="auto"/>
                  </w:divBdr>
                </w:div>
                <w:div w:id="1582065063">
                  <w:marLeft w:val="0"/>
                  <w:marRight w:val="0"/>
                  <w:marTop w:val="0"/>
                  <w:marBottom w:val="0"/>
                  <w:divBdr>
                    <w:top w:val="none" w:sz="0" w:space="0" w:color="auto"/>
                    <w:left w:val="none" w:sz="0" w:space="0" w:color="auto"/>
                    <w:bottom w:val="none" w:sz="0" w:space="0" w:color="auto"/>
                    <w:right w:val="none" w:sz="0" w:space="0" w:color="auto"/>
                  </w:divBdr>
                </w:div>
                <w:div w:id="1582065064">
                  <w:marLeft w:val="0"/>
                  <w:marRight w:val="0"/>
                  <w:marTop w:val="0"/>
                  <w:marBottom w:val="0"/>
                  <w:divBdr>
                    <w:top w:val="none" w:sz="0" w:space="0" w:color="auto"/>
                    <w:left w:val="none" w:sz="0" w:space="0" w:color="auto"/>
                    <w:bottom w:val="none" w:sz="0" w:space="0" w:color="auto"/>
                    <w:right w:val="none" w:sz="0" w:space="0" w:color="auto"/>
                  </w:divBdr>
                </w:div>
                <w:div w:id="1582065066">
                  <w:marLeft w:val="0"/>
                  <w:marRight w:val="0"/>
                  <w:marTop w:val="0"/>
                  <w:marBottom w:val="0"/>
                  <w:divBdr>
                    <w:top w:val="none" w:sz="0" w:space="0" w:color="auto"/>
                    <w:left w:val="none" w:sz="0" w:space="0" w:color="auto"/>
                    <w:bottom w:val="none" w:sz="0" w:space="0" w:color="auto"/>
                    <w:right w:val="none" w:sz="0" w:space="0" w:color="auto"/>
                  </w:divBdr>
                </w:div>
                <w:div w:id="1582065067">
                  <w:marLeft w:val="0"/>
                  <w:marRight w:val="0"/>
                  <w:marTop w:val="0"/>
                  <w:marBottom w:val="0"/>
                  <w:divBdr>
                    <w:top w:val="none" w:sz="0" w:space="0" w:color="auto"/>
                    <w:left w:val="none" w:sz="0" w:space="0" w:color="auto"/>
                    <w:bottom w:val="none" w:sz="0" w:space="0" w:color="auto"/>
                    <w:right w:val="none" w:sz="0" w:space="0" w:color="auto"/>
                  </w:divBdr>
                </w:div>
                <w:div w:id="1582065074">
                  <w:marLeft w:val="0"/>
                  <w:marRight w:val="0"/>
                  <w:marTop w:val="0"/>
                  <w:marBottom w:val="0"/>
                  <w:divBdr>
                    <w:top w:val="none" w:sz="0" w:space="0" w:color="auto"/>
                    <w:left w:val="none" w:sz="0" w:space="0" w:color="auto"/>
                    <w:bottom w:val="none" w:sz="0" w:space="0" w:color="auto"/>
                    <w:right w:val="none" w:sz="0" w:space="0" w:color="auto"/>
                  </w:divBdr>
                </w:div>
                <w:div w:id="1582065077">
                  <w:marLeft w:val="0"/>
                  <w:marRight w:val="0"/>
                  <w:marTop w:val="0"/>
                  <w:marBottom w:val="0"/>
                  <w:divBdr>
                    <w:top w:val="none" w:sz="0" w:space="0" w:color="auto"/>
                    <w:left w:val="none" w:sz="0" w:space="0" w:color="auto"/>
                    <w:bottom w:val="none" w:sz="0" w:space="0" w:color="auto"/>
                    <w:right w:val="none" w:sz="0" w:space="0" w:color="auto"/>
                  </w:divBdr>
                </w:div>
                <w:div w:id="1582065079">
                  <w:marLeft w:val="0"/>
                  <w:marRight w:val="0"/>
                  <w:marTop w:val="0"/>
                  <w:marBottom w:val="0"/>
                  <w:divBdr>
                    <w:top w:val="none" w:sz="0" w:space="0" w:color="auto"/>
                    <w:left w:val="none" w:sz="0" w:space="0" w:color="auto"/>
                    <w:bottom w:val="none" w:sz="0" w:space="0" w:color="auto"/>
                    <w:right w:val="none" w:sz="0" w:space="0" w:color="auto"/>
                  </w:divBdr>
                </w:div>
                <w:div w:id="1582065081">
                  <w:marLeft w:val="0"/>
                  <w:marRight w:val="0"/>
                  <w:marTop w:val="0"/>
                  <w:marBottom w:val="0"/>
                  <w:divBdr>
                    <w:top w:val="none" w:sz="0" w:space="0" w:color="auto"/>
                    <w:left w:val="none" w:sz="0" w:space="0" w:color="auto"/>
                    <w:bottom w:val="none" w:sz="0" w:space="0" w:color="auto"/>
                    <w:right w:val="none" w:sz="0" w:space="0" w:color="auto"/>
                  </w:divBdr>
                </w:div>
                <w:div w:id="1582065084">
                  <w:marLeft w:val="0"/>
                  <w:marRight w:val="0"/>
                  <w:marTop w:val="0"/>
                  <w:marBottom w:val="0"/>
                  <w:divBdr>
                    <w:top w:val="none" w:sz="0" w:space="0" w:color="auto"/>
                    <w:left w:val="none" w:sz="0" w:space="0" w:color="auto"/>
                    <w:bottom w:val="none" w:sz="0" w:space="0" w:color="auto"/>
                    <w:right w:val="none" w:sz="0" w:space="0" w:color="auto"/>
                  </w:divBdr>
                </w:div>
                <w:div w:id="1582065087">
                  <w:marLeft w:val="0"/>
                  <w:marRight w:val="0"/>
                  <w:marTop w:val="0"/>
                  <w:marBottom w:val="0"/>
                  <w:divBdr>
                    <w:top w:val="none" w:sz="0" w:space="0" w:color="auto"/>
                    <w:left w:val="none" w:sz="0" w:space="0" w:color="auto"/>
                    <w:bottom w:val="none" w:sz="0" w:space="0" w:color="auto"/>
                    <w:right w:val="none" w:sz="0" w:space="0" w:color="auto"/>
                  </w:divBdr>
                </w:div>
                <w:div w:id="1582065094">
                  <w:marLeft w:val="0"/>
                  <w:marRight w:val="0"/>
                  <w:marTop w:val="0"/>
                  <w:marBottom w:val="0"/>
                  <w:divBdr>
                    <w:top w:val="none" w:sz="0" w:space="0" w:color="auto"/>
                    <w:left w:val="none" w:sz="0" w:space="0" w:color="auto"/>
                    <w:bottom w:val="none" w:sz="0" w:space="0" w:color="auto"/>
                    <w:right w:val="none" w:sz="0" w:space="0" w:color="auto"/>
                  </w:divBdr>
                </w:div>
                <w:div w:id="1582065100">
                  <w:marLeft w:val="0"/>
                  <w:marRight w:val="0"/>
                  <w:marTop w:val="0"/>
                  <w:marBottom w:val="0"/>
                  <w:divBdr>
                    <w:top w:val="none" w:sz="0" w:space="0" w:color="auto"/>
                    <w:left w:val="none" w:sz="0" w:space="0" w:color="auto"/>
                    <w:bottom w:val="none" w:sz="0" w:space="0" w:color="auto"/>
                    <w:right w:val="none" w:sz="0" w:space="0" w:color="auto"/>
                  </w:divBdr>
                </w:div>
                <w:div w:id="1582065103">
                  <w:marLeft w:val="0"/>
                  <w:marRight w:val="0"/>
                  <w:marTop w:val="0"/>
                  <w:marBottom w:val="0"/>
                  <w:divBdr>
                    <w:top w:val="none" w:sz="0" w:space="0" w:color="auto"/>
                    <w:left w:val="none" w:sz="0" w:space="0" w:color="auto"/>
                    <w:bottom w:val="none" w:sz="0" w:space="0" w:color="auto"/>
                    <w:right w:val="none" w:sz="0" w:space="0" w:color="auto"/>
                  </w:divBdr>
                </w:div>
                <w:div w:id="1582065111">
                  <w:marLeft w:val="0"/>
                  <w:marRight w:val="0"/>
                  <w:marTop w:val="0"/>
                  <w:marBottom w:val="0"/>
                  <w:divBdr>
                    <w:top w:val="none" w:sz="0" w:space="0" w:color="auto"/>
                    <w:left w:val="none" w:sz="0" w:space="0" w:color="auto"/>
                    <w:bottom w:val="none" w:sz="0" w:space="0" w:color="auto"/>
                    <w:right w:val="none" w:sz="0" w:space="0" w:color="auto"/>
                  </w:divBdr>
                </w:div>
                <w:div w:id="1582065115">
                  <w:marLeft w:val="0"/>
                  <w:marRight w:val="0"/>
                  <w:marTop w:val="0"/>
                  <w:marBottom w:val="0"/>
                  <w:divBdr>
                    <w:top w:val="none" w:sz="0" w:space="0" w:color="auto"/>
                    <w:left w:val="none" w:sz="0" w:space="0" w:color="auto"/>
                    <w:bottom w:val="none" w:sz="0" w:space="0" w:color="auto"/>
                    <w:right w:val="none" w:sz="0" w:space="0" w:color="auto"/>
                  </w:divBdr>
                </w:div>
                <w:div w:id="1582065124">
                  <w:marLeft w:val="0"/>
                  <w:marRight w:val="0"/>
                  <w:marTop w:val="0"/>
                  <w:marBottom w:val="0"/>
                  <w:divBdr>
                    <w:top w:val="none" w:sz="0" w:space="0" w:color="auto"/>
                    <w:left w:val="none" w:sz="0" w:space="0" w:color="auto"/>
                    <w:bottom w:val="none" w:sz="0" w:space="0" w:color="auto"/>
                    <w:right w:val="none" w:sz="0" w:space="0" w:color="auto"/>
                  </w:divBdr>
                </w:div>
                <w:div w:id="1582065131">
                  <w:marLeft w:val="0"/>
                  <w:marRight w:val="0"/>
                  <w:marTop w:val="0"/>
                  <w:marBottom w:val="0"/>
                  <w:divBdr>
                    <w:top w:val="none" w:sz="0" w:space="0" w:color="auto"/>
                    <w:left w:val="none" w:sz="0" w:space="0" w:color="auto"/>
                    <w:bottom w:val="none" w:sz="0" w:space="0" w:color="auto"/>
                    <w:right w:val="none" w:sz="0" w:space="0" w:color="auto"/>
                  </w:divBdr>
                </w:div>
                <w:div w:id="1582065140">
                  <w:marLeft w:val="0"/>
                  <w:marRight w:val="0"/>
                  <w:marTop w:val="0"/>
                  <w:marBottom w:val="0"/>
                  <w:divBdr>
                    <w:top w:val="none" w:sz="0" w:space="0" w:color="auto"/>
                    <w:left w:val="none" w:sz="0" w:space="0" w:color="auto"/>
                    <w:bottom w:val="none" w:sz="0" w:space="0" w:color="auto"/>
                    <w:right w:val="none" w:sz="0" w:space="0" w:color="auto"/>
                  </w:divBdr>
                </w:div>
                <w:div w:id="1582065142">
                  <w:marLeft w:val="0"/>
                  <w:marRight w:val="0"/>
                  <w:marTop w:val="0"/>
                  <w:marBottom w:val="0"/>
                  <w:divBdr>
                    <w:top w:val="none" w:sz="0" w:space="0" w:color="auto"/>
                    <w:left w:val="none" w:sz="0" w:space="0" w:color="auto"/>
                    <w:bottom w:val="none" w:sz="0" w:space="0" w:color="auto"/>
                    <w:right w:val="none" w:sz="0" w:space="0" w:color="auto"/>
                  </w:divBdr>
                </w:div>
                <w:div w:id="1582065146">
                  <w:marLeft w:val="0"/>
                  <w:marRight w:val="0"/>
                  <w:marTop w:val="0"/>
                  <w:marBottom w:val="0"/>
                  <w:divBdr>
                    <w:top w:val="none" w:sz="0" w:space="0" w:color="auto"/>
                    <w:left w:val="none" w:sz="0" w:space="0" w:color="auto"/>
                    <w:bottom w:val="none" w:sz="0" w:space="0" w:color="auto"/>
                    <w:right w:val="none" w:sz="0" w:space="0" w:color="auto"/>
                  </w:divBdr>
                </w:div>
                <w:div w:id="1582065151">
                  <w:marLeft w:val="0"/>
                  <w:marRight w:val="0"/>
                  <w:marTop w:val="0"/>
                  <w:marBottom w:val="0"/>
                  <w:divBdr>
                    <w:top w:val="none" w:sz="0" w:space="0" w:color="auto"/>
                    <w:left w:val="none" w:sz="0" w:space="0" w:color="auto"/>
                    <w:bottom w:val="none" w:sz="0" w:space="0" w:color="auto"/>
                    <w:right w:val="none" w:sz="0" w:space="0" w:color="auto"/>
                  </w:divBdr>
                </w:div>
                <w:div w:id="1582065154">
                  <w:marLeft w:val="0"/>
                  <w:marRight w:val="0"/>
                  <w:marTop w:val="0"/>
                  <w:marBottom w:val="0"/>
                  <w:divBdr>
                    <w:top w:val="none" w:sz="0" w:space="0" w:color="auto"/>
                    <w:left w:val="none" w:sz="0" w:space="0" w:color="auto"/>
                    <w:bottom w:val="none" w:sz="0" w:space="0" w:color="auto"/>
                    <w:right w:val="none" w:sz="0" w:space="0" w:color="auto"/>
                  </w:divBdr>
                </w:div>
                <w:div w:id="1582065163">
                  <w:marLeft w:val="0"/>
                  <w:marRight w:val="0"/>
                  <w:marTop w:val="0"/>
                  <w:marBottom w:val="0"/>
                  <w:divBdr>
                    <w:top w:val="none" w:sz="0" w:space="0" w:color="auto"/>
                    <w:left w:val="none" w:sz="0" w:space="0" w:color="auto"/>
                    <w:bottom w:val="none" w:sz="0" w:space="0" w:color="auto"/>
                    <w:right w:val="none" w:sz="0" w:space="0" w:color="auto"/>
                  </w:divBdr>
                </w:div>
                <w:div w:id="1582065169">
                  <w:marLeft w:val="0"/>
                  <w:marRight w:val="0"/>
                  <w:marTop w:val="0"/>
                  <w:marBottom w:val="0"/>
                  <w:divBdr>
                    <w:top w:val="none" w:sz="0" w:space="0" w:color="auto"/>
                    <w:left w:val="none" w:sz="0" w:space="0" w:color="auto"/>
                    <w:bottom w:val="none" w:sz="0" w:space="0" w:color="auto"/>
                    <w:right w:val="none" w:sz="0" w:space="0" w:color="auto"/>
                  </w:divBdr>
                </w:div>
                <w:div w:id="1582065170">
                  <w:marLeft w:val="0"/>
                  <w:marRight w:val="0"/>
                  <w:marTop w:val="0"/>
                  <w:marBottom w:val="0"/>
                  <w:divBdr>
                    <w:top w:val="none" w:sz="0" w:space="0" w:color="auto"/>
                    <w:left w:val="none" w:sz="0" w:space="0" w:color="auto"/>
                    <w:bottom w:val="none" w:sz="0" w:space="0" w:color="auto"/>
                    <w:right w:val="none" w:sz="0" w:space="0" w:color="auto"/>
                  </w:divBdr>
                </w:div>
                <w:div w:id="1582065177">
                  <w:marLeft w:val="0"/>
                  <w:marRight w:val="0"/>
                  <w:marTop w:val="0"/>
                  <w:marBottom w:val="0"/>
                  <w:divBdr>
                    <w:top w:val="none" w:sz="0" w:space="0" w:color="auto"/>
                    <w:left w:val="none" w:sz="0" w:space="0" w:color="auto"/>
                    <w:bottom w:val="none" w:sz="0" w:space="0" w:color="auto"/>
                    <w:right w:val="none" w:sz="0" w:space="0" w:color="auto"/>
                  </w:divBdr>
                </w:div>
                <w:div w:id="1582065181">
                  <w:marLeft w:val="0"/>
                  <w:marRight w:val="0"/>
                  <w:marTop w:val="0"/>
                  <w:marBottom w:val="0"/>
                  <w:divBdr>
                    <w:top w:val="none" w:sz="0" w:space="0" w:color="auto"/>
                    <w:left w:val="none" w:sz="0" w:space="0" w:color="auto"/>
                    <w:bottom w:val="none" w:sz="0" w:space="0" w:color="auto"/>
                    <w:right w:val="none" w:sz="0" w:space="0" w:color="auto"/>
                  </w:divBdr>
                </w:div>
                <w:div w:id="1582065185">
                  <w:marLeft w:val="0"/>
                  <w:marRight w:val="0"/>
                  <w:marTop w:val="0"/>
                  <w:marBottom w:val="0"/>
                  <w:divBdr>
                    <w:top w:val="none" w:sz="0" w:space="0" w:color="auto"/>
                    <w:left w:val="none" w:sz="0" w:space="0" w:color="auto"/>
                    <w:bottom w:val="none" w:sz="0" w:space="0" w:color="auto"/>
                    <w:right w:val="none" w:sz="0" w:space="0" w:color="auto"/>
                  </w:divBdr>
                </w:div>
                <w:div w:id="1582065186">
                  <w:marLeft w:val="0"/>
                  <w:marRight w:val="0"/>
                  <w:marTop w:val="0"/>
                  <w:marBottom w:val="0"/>
                  <w:divBdr>
                    <w:top w:val="none" w:sz="0" w:space="0" w:color="auto"/>
                    <w:left w:val="none" w:sz="0" w:space="0" w:color="auto"/>
                    <w:bottom w:val="none" w:sz="0" w:space="0" w:color="auto"/>
                    <w:right w:val="none" w:sz="0" w:space="0" w:color="auto"/>
                  </w:divBdr>
                </w:div>
                <w:div w:id="1582065190">
                  <w:marLeft w:val="0"/>
                  <w:marRight w:val="0"/>
                  <w:marTop w:val="0"/>
                  <w:marBottom w:val="0"/>
                  <w:divBdr>
                    <w:top w:val="none" w:sz="0" w:space="0" w:color="auto"/>
                    <w:left w:val="none" w:sz="0" w:space="0" w:color="auto"/>
                    <w:bottom w:val="none" w:sz="0" w:space="0" w:color="auto"/>
                    <w:right w:val="none" w:sz="0" w:space="0" w:color="auto"/>
                  </w:divBdr>
                </w:div>
                <w:div w:id="1582065196">
                  <w:marLeft w:val="0"/>
                  <w:marRight w:val="0"/>
                  <w:marTop w:val="0"/>
                  <w:marBottom w:val="0"/>
                  <w:divBdr>
                    <w:top w:val="none" w:sz="0" w:space="0" w:color="auto"/>
                    <w:left w:val="none" w:sz="0" w:space="0" w:color="auto"/>
                    <w:bottom w:val="none" w:sz="0" w:space="0" w:color="auto"/>
                    <w:right w:val="none" w:sz="0" w:space="0" w:color="auto"/>
                  </w:divBdr>
                </w:div>
                <w:div w:id="1582065197">
                  <w:marLeft w:val="0"/>
                  <w:marRight w:val="0"/>
                  <w:marTop w:val="0"/>
                  <w:marBottom w:val="0"/>
                  <w:divBdr>
                    <w:top w:val="none" w:sz="0" w:space="0" w:color="auto"/>
                    <w:left w:val="none" w:sz="0" w:space="0" w:color="auto"/>
                    <w:bottom w:val="none" w:sz="0" w:space="0" w:color="auto"/>
                    <w:right w:val="none" w:sz="0" w:space="0" w:color="auto"/>
                  </w:divBdr>
                </w:div>
                <w:div w:id="1582065216">
                  <w:marLeft w:val="0"/>
                  <w:marRight w:val="0"/>
                  <w:marTop w:val="0"/>
                  <w:marBottom w:val="0"/>
                  <w:divBdr>
                    <w:top w:val="none" w:sz="0" w:space="0" w:color="auto"/>
                    <w:left w:val="none" w:sz="0" w:space="0" w:color="auto"/>
                    <w:bottom w:val="none" w:sz="0" w:space="0" w:color="auto"/>
                    <w:right w:val="none" w:sz="0" w:space="0" w:color="auto"/>
                  </w:divBdr>
                </w:div>
                <w:div w:id="1582065217">
                  <w:marLeft w:val="0"/>
                  <w:marRight w:val="0"/>
                  <w:marTop w:val="0"/>
                  <w:marBottom w:val="0"/>
                  <w:divBdr>
                    <w:top w:val="none" w:sz="0" w:space="0" w:color="auto"/>
                    <w:left w:val="none" w:sz="0" w:space="0" w:color="auto"/>
                    <w:bottom w:val="none" w:sz="0" w:space="0" w:color="auto"/>
                    <w:right w:val="none" w:sz="0" w:space="0" w:color="auto"/>
                  </w:divBdr>
                </w:div>
                <w:div w:id="1582065219">
                  <w:marLeft w:val="0"/>
                  <w:marRight w:val="0"/>
                  <w:marTop w:val="0"/>
                  <w:marBottom w:val="0"/>
                  <w:divBdr>
                    <w:top w:val="none" w:sz="0" w:space="0" w:color="auto"/>
                    <w:left w:val="none" w:sz="0" w:space="0" w:color="auto"/>
                    <w:bottom w:val="none" w:sz="0" w:space="0" w:color="auto"/>
                    <w:right w:val="none" w:sz="0" w:space="0" w:color="auto"/>
                  </w:divBdr>
                </w:div>
                <w:div w:id="158206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064952">
      <w:marLeft w:val="0"/>
      <w:marRight w:val="0"/>
      <w:marTop w:val="0"/>
      <w:marBottom w:val="0"/>
      <w:divBdr>
        <w:top w:val="none" w:sz="0" w:space="0" w:color="auto"/>
        <w:left w:val="none" w:sz="0" w:space="0" w:color="auto"/>
        <w:bottom w:val="none" w:sz="0" w:space="0" w:color="auto"/>
        <w:right w:val="none" w:sz="0" w:space="0" w:color="auto"/>
      </w:divBdr>
    </w:div>
    <w:div w:id="1582064962">
      <w:marLeft w:val="0"/>
      <w:marRight w:val="0"/>
      <w:marTop w:val="0"/>
      <w:marBottom w:val="0"/>
      <w:divBdr>
        <w:top w:val="none" w:sz="0" w:space="0" w:color="auto"/>
        <w:left w:val="none" w:sz="0" w:space="0" w:color="auto"/>
        <w:bottom w:val="none" w:sz="0" w:space="0" w:color="auto"/>
        <w:right w:val="none" w:sz="0" w:space="0" w:color="auto"/>
      </w:divBdr>
    </w:div>
    <w:div w:id="1582064963">
      <w:marLeft w:val="0"/>
      <w:marRight w:val="0"/>
      <w:marTop w:val="0"/>
      <w:marBottom w:val="0"/>
      <w:divBdr>
        <w:top w:val="none" w:sz="0" w:space="0" w:color="auto"/>
        <w:left w:val="none" w:sz="0" w:space="0" w:color="auto"/>
        <w:bottom w:val="none" w:sz="0" w:space="0" w:color="auto"/>
        <w:right w:val="none" w:sz="0" w:space="0" w:color="auto"/>
      </w:divBdr>
    </w:div>
    <w:div w:id="1582064976">
      <w:marLeft w:val="0"/>
      <w:marRight w:val="0"/>
      <w:marTop w:val="0"/>
      <w:marBottom w:val="0"/>
      <w:divBdr>
        <w:top w:val="none" w:sz="0" w:space="0" w:color="auto"/>
        <w:left w:val="none" w:sz="0" w:space="0" w:color="auto"/>
        <w:bottom w:val="none" w:sz="0" w:space="0" w:color="auto"/>
        <w:right w:val="none" w:sz="0" w:space="0" w:color="auto"/>
      </w:divBdr>
    </w:div>
    <w:div w:id="1582064977">
      <w:marLeft w:val="0"/>
      <w:marRight w:val="0"/>
      <w:marTop w:val="0"/>
      <w:marBottom w:val="0"/>
      <w:divBdr>
        <w:top w:val="none" w:sz="0" w:space="0" w:color="auto"/>
        <w:left w:val="none" w:sz="0" w:space="0" w:color="auto"/>
        <w:bottom w:val="none" w:sz="0" w:space="0" w:color="auto"/>
        <w:right w:val="none" w:sz="0" w:space="0" w:color="auto"/>
      </w:divBdr>
    </w:div>
    <w:div w:id="1582064992">
      <w:marLeft w:val="0"/>
      <w:marRight w:val="0"/>
      <w:marTop w:val="0"/>
      <w:marBottom w:val="0"/>
      <w:divBdr>
        <w:top w:val="none" w:sz="0" w:space="0" w:color="auto"/>
        <w:left w:val="none" w:sz="0" w:space="0" w:color="auto"/>
        <w:bottom w:val="none" w:sz="0" w:space="0" w:color="auto"/>
        <w:right w:val="none" w:sz="0" w:space="0" w:color="auto"/>
      </w:divBdr>
    </w:div>
    <w:div w:id="1582064993">
      <w:marLeft w:val="0"/>
      <w:marRight w:val="0"/>
      <w:marTop w:val="0"/>
      <w:marBottom w:val="0"/>
      <w:divBdr>
        <w:top w:val="none" w:sz="0" w:space="0" w:color="auto"/>
        <w:left w:val="none" w:sz="0" w:space="0" w:color="auto"/>
        <w:bottom w:val="none" w:sz="0" w:space="0" w:color="auto"/>
        <w:right w:val="none" w:sz="0" w:space="0" w:color="auto"/>
      </w:divBdr>
      <w:divsChild>
        <w:div w:id="1582064779">
          <w:marLeft w:val="0"/>
          <w:marRight w:val="0"/>
          <w:marTop w:val="0"/>
          <w:marBottom w:val="0"/>
          <w:divBdr>
            <w:top w:val="none" w:sz="0" w:space="0" w:color="auto"/>
            <w:left w:val="none" w:sz="0" w:space="0" w:color="auto"/>
            <w:bottom w:val="none" w:sz="0" w:space="0" w:color="auto"/>
            <w:right w:val="none" w:sz="0" w:space="0" w:color="auto"/>
          </w:divBdr>
        </w:div>
        <w:div w:id="1582064889">
          <w:marLeft w:val="0"/>
          <w:marRight w:val="0"/>
          <w:marTop w:val="0"/>
          <w:marBottom w:val="0"/>
          <w:divBdr>
            <w:top w:val="none" w:sz="0" w:space="0" w:color="auto"/>
            <w:left w:val="none" w:sz="0" w:space="0" w:color="auto"/>
            <w:bottom w:val="none" w:sz="0" w:space="0" w:color="auto"/>
            <w:right w:val="none" w:sz="0" w:space="0" w:color="auto"/>
          </w:divBdr>
        </w:div>
        <w:div w:id="1582064928">
          <w:marLeft w:val="0"/>
          <w:marRight w:val="0"/>
          <w:marTop w:val="0"/>
          <w:marBottom w:val="0"/>
          <w:divBdr>
            <w:top w:val="none" w:sz="0" w:space="0" w:color="auto"/>
            <w:left w:val="none" w:sz="0" w:space="0" w:color="auto"/>
            <w:bottom w:val="none" w:sz="0" w:space="0" w:color="auto"/>
            <w:right w:val="none" w:sz="0" w:space="0" w:color="auto"/>
          </w:divBdr>
        </w:div>
        <w:div w:id="1582065000">
          <w:marLeft w:val="0"/>
          <w:marRight w:val="0"/>
          <w:marTop w:val="0"/>
          <w:marBottom w:val="0"/>
          <w:divBdr>
            <w:top w:val="none" w:sz="0" w:space="0" w:color="auto"/>
            <w:left w:val="none" w:sz="0" w:space="0" w:color="auto"/>
            <w:bottom w:val="none" w:sz="0" w:space="0" w:color="auto"/>
            <w:right w:val="none" w:sz="0" w:space="0" w:color="auto"/>
          </w:divBdr>
        </w:div>
        <w:div w:id="1582065157">
          <w:marLeft w:val="0"/>
          <w:marRight w:val="0"/>
          <w:marTop w:val="0"/>
          <w:marBottom w:val="0"/>
          <w:divBdr>
            <w:top w:val="none" w:sz="0" w:space="0" w:color="auto"/>
            <w:left w:val="none" w:sz="0" w:space="0" w:color="auto"/>
            <w:bottom w:val="none" w:sz="0" w:space="0" w:color="auto"/>
            <w:right w:val="none" w:sz="0" w:space="0" w:color="auto"/>
          </w:divBdr>
        </w:div>
      </w:divsChild>
    </w:div>
    <w:div w:id="1582065004">
      <w:marLeft w:val="0"/>
      <w:marRight w:val="0"/>
      <w:marTop w:val="0"/>
      <w:marBottom w:val="0"/>
      <w:divBdr>
        <w:top w:val="none" w:sz="0" w:space="0" w:color="auto"/>
        <w:left w:val="none" w:sz="0" w:space="0" w:color="auto"/>
        <w:bottom w:val="none" w:sz="0" w:space="0" w:color="auto"/>
        <w:right w:val="none" w:sz="0" w:space="0" w:color="auto"/>
      </w:divBdr>
      <w:divsChild>
        <w:div w:id="1582064751">
          <w:marLeft w:val="0"/>
          <w:marRight w:val="0"/>
          <w:marTop w:val="0"/>
          <w:marBottom w:val="0"/>
          <w:divBdr>
            <w:top w:val="none" w:sz="0" w:space="0" w:color="auto"/>
            <w:left w:val="none" w:sz="0" w:space="0" w:color="auto"/>
            <w:bottom w:val="none" w:sz="0" w:space="0" w:color="auto"/>
            <w:right w:val="none" w:sz="0" w:space="0" w:color="auto"/>
          </w:divBdr>
        </w:div>
        <w:div w:id="1582064790">
          <w:marLeft w:val="0"/>
          <w:marRight w:val="0"/>
          <w:marTop w:val="0"/>
          <w:marBottom w:val="0"/>
          <w:divBdr>
            <w:top w:val="none" w:sz="0" w:space="0" w:color="auto"/>
            <w:left w:val="none" w:sz="0" w:space="0" w:color="auto"/>
            <w:bottom w:val="none" w:sz="0" w:space="0" w:color="auto"/>
            <w:right w:val="none" w:sz="0" w:space="0" w:color="auto"/>
          </w:divBdr>
        </w:div>
        <w:div w:id="1582064798">
          <w:marLeft w:val="0"/>
          <w:marRight w:val="0"/>
          <w:marTop w:val="0"/>
          <w:marBottom w:val="0"/>
          <w:divBdr>
            <w:top w:val="none" w:sz="0" w:space="0" w:color="auto"/>
            <w:left w:val="none" w:sz="0" w:space="0" w:color="auto"/>
            <w:bottom w:val="none" w:sz="0" w:space="0" w:color="auto"/>
            <w:right w:val="none" w:sz="0" w:space="0" w:color="auto"/>
          </w:divBdr>
        </w:div>
        <w:div w:id="1582064801">
          <w:marLeft w:val="0"/>
          <w:marRight w:val="0"/>
          <w:marTop w:val="0"/>
          <w:marBottom w:val="0"/>
          <w:divBdr>
            <w:top w:val="none" w:sz="0" w:space="0" w:color="auto"/>
            <w:left w:val="none" w:sz="0" w:space="0" w:color="auto"/>
            <w:bottom w:val="none" w:sz="0" w:space="0" w:color="auto"/>
            <w:right w:val="none" w:sz="0" w:space="0" w:color="auto"/>
          </w:divBdr>
        </w:div>
        <w:div w:id="1582064802">
          <w:marLeft w:val="0"/>
          <w:marRight w:val="0"/>
          <w:marTop w:val="0"/>
          <w:marBottom w:val="0"/>
          <w:divBdr>
            <w:top w:val="none" w:sz="0" w:space="0" w:color="auto"/>
            <w:left w:val="none" w:sz="0" w:space="0" w:color="auto"/>
            <w:bottom w:val="none" w:sz="0" w:space="0" w:color="auto"/>
            <w:right w:val="none" w:sz="0" w:space="0" w:color="auto"/>
          </w:divBdr>
        </w:div>
        <w:div w:id="1582064858">
          <w:marLeft w:val="0"/>
          <w:marRight w:val="0"/>
          <w:marTop w:val="0"/>
          <w:marBottom w:val="0"/>
          <w:divBdr>
            <w:top w:val="none" w:sz="0" w:space="0" w:color="auto"/>
            <w:left w:val="none" w:sz="0" w:space="0" w:color="auto"/>
            <w:bottom w:val="none" w:sz="0" w:space="0" w:color="auto"/>
            <w:right w:val="none" w:sz="0" w:space="0" w:color="auto"/>
          </w:divBdr>
        </w:div>
        <w:div w:id="1582064865">
          <w:marLeft w:val="0"/>
          <w:marRight w:val="0"/>
          <w:marTop w:val="0"/>
          <w:marBottom w:val="0"/>
          <w:divBdr>
            <w:top w:val="none" w:sz="0" w:space="0" w:color="auto"/>
            <w:left w:val="none" w:sz="0" w:space="0" w:color="auto"/>
            <w:bottom w:val="none" w:sz="0" w:space="0" w:color="auto"/>
            <w:right w:val="none" w:sz="0" w:space="0" w:color="auto"/>
          </w:divBdr>
        </w:div>
        <w:div w:id="1582064880">
          <w:marLeft w:val="0"/>
          <w:marRight w:val="0"/>
          <w:marTop w:val="0"/>
          <w:marBottom w:val="0"/>
          <w:divBdr>
            <w:top w:val="none" w:sz="0" w:space="0" w:color="auto"/>
            <w:left w:val="none" w:sz="0" w:space="0" w:color="auto"/>
            <w:bottom w:val="none" w:sz="0" w:space="0" w:color="auto"/>
            <w:right w:val="none" w:sz="0" w:space="0" w:color="auto"/>
          </w:divBdr>
        </w:div>
        <w:div w:id="1582064913">
          <w:marLeft w:val="0"/>
          <w:marRight w:val="0"/>
          <w:marTop w:val="0"/>
          <w:marBottom w:val="0"/>
          <w:divBdr>
            <w:top w:val="none" w:sz="0" w:space="0" w:color="auto"/>
            <w:left w:val="none" w:sz="0" w:space="0" w:color="auto"/>
            <w:bottom w:val="none" w:sz="0" w:space="0" w:color="auto"/>
            <w:right w:val="none" w:sz="0" w:space="0" w:color="auto"/>
          </w:divBdr>
        </w:div>
        <w:div w:id="1582064917">
          <w:marLeft w:val="0"/>
          <w:marRight w:val="0"/>
          <w:marTop w:val="0"/>
          <w:marBottom w:val="0"/>
          <w:divBdr>
            <w:top w:val="none" w:sz="0" w:space="0" w:color="auto"/>
            <w:left w:val="none" w:sz="0" w:space="0" w:color="auto"/>
            <w:bottom w:val="none" w:sz="0" w:space="0" w:color="auto"/>
            <w:right w:val="none" w:sz="0" w:space="0" w:color="auto"/>
          </w:divBdr>
        </w:div>
        <w:div w:id="1582064975">
          <w:marLeft w:val="0"/>
          <w:marRight w:val="0"/>
          <w:marTop w:val="0"/>
          <w:marBottom w:val="0"/>
          <w:divBdr>
            <w:top w:val="none" w:sz="0" w:space="0" w:color="auto"/>
            <w:left w:val="none" w:sz="0" w:space="0" w:color="auto"/>
            <w:bottom w:val="none" w:sz="0" w:space="0" w:color="auto"/>
            <w:right w:val="none" w:sz="0" w:space="0" w:color="auto"/>
          </w:divBdr>
        </w:div>
        <w:div w:id="1582065007">
          <w:marLeft w:val="0"/>
          <w:marRight w:val="0"/>
          <w:marTop w:val="0"/>
          <w:marBottom w:val="0"/>
          <w:divBdr>
            <w:top w:val="none" w:sz="0" w:space="0" w:color="auto"/>
            <w:left w:val="none" w:sz="0" w:space="0" w:color="auto"/>
            <w:bottom w:val="none" w:sz="0" w:space="0" w:color="auto"/>
            <w:right w:val="none" w:sz="0" w:space="0" w:color="auto"/>
          </w:divBdr>
        </w:div>
        <w:div w:id="1582065060">
          <w:marLeft w:val="0"/>
          <w:marRight w:val="0"/>
          <w:marTop w:val="0"/>
          <w:marBottom w:val="0"/>
          <w:divBdr>
            <w:top w:val="none" w:sz="0" w:space="0" w:color="auto"/>
            <w:left w:val="none" w:sz="0" w:space="0" w:color="auto"/>
            <w:bottom w:val="none" w:sz="0" w:space="0" w:color="auto"/>
            <w:right w:val="none" w:sz="0" w:space="0" w:color="auto"/>
          </w:divBdr>
        </w:div>
        <w:div w:id="1582065069">
          <w:marLeft w:val="0"/>
          <w:marRight w:val="0"/>
          <w:marTop w:val="0"/>
          <w:marBottom w:val="0"/>
          <w:divBdr>
            <w:top w:val="none" w:sz="0" w:space="0" w:color="auto"/>
            <w:left w:val="none" w:sz="0" w:space="0" w:color="auto"/>
            <w:bottom w:val="none" w:sz="0" w:space="0" w:color="auto"/>
            <w:right w:val="none" w:sz="0" w:space="0" w:color="auto"/>
          </w:divBdr>
        </w:div>
        <w:div w:id="1582065088">
          <w:marLeft w:val="0"/>
          <w:marRight w:val="0"/>
          <w:marTop w:val="0"/>
          <w:marBottom w:val="0"/>
          <w:divBdr>
            <w:top w:val="none" w:sz="0" w:space="0" w:color="auto"/>
            <w:left w:val="none" w:sz="0" w:space="0" w:color="auto"/>
            <w:bottom w:val="none" w:sz="0" w:space="0" w:color="auto"/>
            <w:right w:val="none" w:sz="0" w:space="0" w:color="auto"/>
          </w:divBdr>
        </w:div>
        <w:div w:id="1582065130">
          <w:marLeft w:val="0"/>
          <w:marRight w:val="0"/>
          <w:marTop w:val="0"/>
          <w:marBottom w:val="0"/>
          <w:divBdr>
            <w:top w:val="none" w:sz="0" w:space="0" w:color="auto"/>
            <w:left w:val="none" w:sz="0" w:space="0" w:color="auto"/>
            <w:bottom w:val="none" w:sz="0" w:space="0" w:color="auto"/>
            <w:right w:val="none" w:sz="0" w:space="0" w:color="auto"/>
          </w:divBdr>
        </w:div>
        <w:div w:id="1582065139">
          <w:marLeft w:val="0"/>
          <w:marRight w:val="0"/>
          <w:marTop w:val="0"/>
          <w:marBottom w:val="0"/>
          <w:divBdr>
            <w:top w:val="none" w:sz="0" w:space="0" w:color="auto"/>
            <w:left w:val="none" w:sz="0" w:space="0" w:color="auto"/>
            <w:bottom w:val="none" w:sz="0" w:space="0" w:color="auto"/>
            <w:right w:val="none" w:sz="0" w:space="0" w:color="auto"/>
          </w:divBdr>
        </w:div>
        <w:div w:id="1582065161">
          <w:marLeft w:val="0"/>
          <w:marRight w:val="0"/>
          <w:marTop w:val="0"/>
          <w:marBottom w:val="0"/>
          <w:divBdr>
            <w:top w:val="none" w:sz="0" w:space="0" w:color="auto"/>
            <w:left w:val="none" w:sz="0" w:space="0" w:color="auto"/>
            <w:bottom w:val="none" w:sz="0" w:space="0" w:color="auto"/>
            <w:right w:val="none" w:sz="0" w:space="0" w:color="auto"/>
          </w:divBdr>
        </w:div>
        <w:div w:id="1582065168">
          <w:marLeft w:val="0"/>
          <w:marRight w:val="0"/>
          <w:marTop w:val="0"/>
          <w:marBottom w:val="0"/>
          <w:divBdr>
            <w:top w:val="none" w:sz="0" w:space="0" w:color="auto"/>
            <w:left w:val="none" w:sz="0" w:space="0" w:color="auto"/>
            <w:bottom w:val="none" w:sz="0" w:space="0" w:color="auto"/>
            <w:right w:val="none" w:sz="0" w:space="0" w:color="auto"/>
          </w:divBdr>
        </w:div>
        <w:div w:id="1582065205">
          <w:marLeft w:val="0"/>
          <w:marRight w:val="0"/>
          <w:marTop w:val="0"/>
          <w:marBottom w:val="0"/>
          <w:divBdr>
            <w:top w:val="none" w:sz="0" w:space="0" w:color="auto"/>
            <w:left w:val="none" w:sz="0" w:space="0" w:color="auto"/>
            <w:bottom w:val="none" w:sz="0" w:space="0" w:color="auto"/>
            <w:right w:val="none" w:sz="0" w:space="0" w:color="auto"/>
          </w:divBdr>
        </w:div>
        <w:div w:id="1582065209">
          <w:marLeft w:val="0"/>
          <w:marRight w:val="0"/>
          <w:marTop w:val="0"/>
          <w:marBottom w:val="0"/>
          <w:divBdr>
            <w:top w:val="none" w:sz="0" w:space="0" w:color="auto"/>
            <w:left w:val="none" w:sz="0" w:space="0" w:color="auto"/>
            <w:bottom w:val="none" w:sz="0" w:space="0" w:color="auto"/>
            <w:right w:val="none" w:sz="0" w:space="0" w:color="auto"/>
          </w:divBdr>
        </w:div>
        <w:div w:id="1582065212">
          <w:marLeft w:val="0"/>
          <w:marRight w:val="0"/>
          <w:marTop w:val="0"/>
          <w:marBottom w:val="0"/>
          <w:divBdr>
            <w:top w:val="none" w:sz="0" w:space="0" w:color="auto"/>
            <w:left w:val="none" w:sz="0" w:space="0" w:color="auto"/>
            <w:bottom w:val="none" w:sz="0" w:space="0" w:color="auto"/>
            <w:right w:val="none" w:sz="0" w:space="0" w:color="auto"/>
          </w:divBdr>
        </w:div>
      </w:divsChild>
    </w:div>
    <w:div w:id="1582065008">
      <w:marLeft w:val="0"/>
      <w:marRight w:val="0"/>
      <w:marTop w:val="0"/>
      <w:marBottom w:val="0"/>
      <w:divBdr>
        <w:top w:val="none" w:sz="0" w:space="0" w:color="auto"/>
        <w:left w:val="none" w:sz="0" w:space="0" w:color="auto"/>
        <w:bottom w:val="none" w:sz="0" w:space="0" w:color="auto"/>
        <w:right w:val="none" w:sz="0" w:space="0" w:color="auto"/>
      </w:divBdr>
    </w:div>
    <w:div w:id="1582065011">
      <w:marLeft w:val="0"/>
      <w:marRight w:val="0"/>
      <w:marTop w:val="0"/>
      <w:marBottom w:val="0"/>
      <w:divBdr>
        <w:top w:val="none" w:sz="0" w:space="0" w:color="auto"/>
        <w:left w:val="none" w:sz="0" w:space="0" w:color="auto"/>
        <w:bottom w:val="none" w:sz="0" w:space="0" w:color="auto"/>
        <w:right w:val="none" w:sz="0" w:space="0" w:color="auto"/>
      </w:divBdr>
    </w:div>
    <w:div w:id="1582065015">
      <w:marLeft w:val="0"/>
      <w:marRight w:val="0"/>
      <w:marTop w:val="0"/>
      <w:marBottom w:val="0"/>
      <w:divBdr>
        <w:top w:val="none" w:sz="0" w:space="0" w:color="auto"/>
        <w:left w:val="none" w:sz="0" w:space="0" w:color="auto"/>
        <w:bottom w:val="none" w:sz="0" w:space="0" w:color="auto"/>
        <w:right w:val="none" w:sz="0" w:space="0" w:color="auto"/>
      </w:divBdr>
    </w:div>
    <w:div w:id="1582065018">
      <w:marLeft w:val="0"/>
      <w:marRight w:val="0"/>
      <w:marTop w:val="0"/>
      <w:marBottom w:val="0"/>
      <w:divBdr>
        <w:top w:val="none" w:sz="0" w:space="0" w:color="auto"/>
        <w:left w:val="none" w:sz="0" w:space="0" w:color="auto"/>
        <w:bottom w:val="none" w:sz="0" w:space="0" w:color="auto"/>
        <w:right w:val="none" w:sz="0" w:space="0" w:color="auto"/>
      </w:divBdr>
    </w:div>
    <w:div w:id="1582065031">
      <w:marLeft w:val="0"/>
      <w:marRight w:val="0"/>
      <w:marTop w:val="0"/>
      <w:marBottom w:val="0"/>
      <w:divBdr>
        <w:top w:val="none" w:sz="0" w:space="0" w:color="auto"/>
        <w:left w:val="none" w:sz="0" w:space="0" w:color="auto"/>
        <w:bottom w:val="none" w:sz="0" w:space="0" w:color="auto"/>
        <w:right w:val="none" w:sz="0" w:space="0" w:color="auto"/>
      </w:divBdr>
    </w:div>
    <w:div w:id="1582065037">
      <w:marLeft w:val="0"/>
      <w:marRight w:val="0"/>
      <w:marTop w:val="0"/>
      <w:marBottom w:val="0"/>
      <w:divBdr>
        <w:top w:val="none" w:sz="0" w:space="0" w:color="auto"/>
        <w:left w:val="none" w:sz="0" w:space="0" w:color="auto"/>
        <w:bottom w:val="none" w:sz="0" w:space="0" w:color="auto"/>
        <w:right w:val="none" w:sz="0" w:space="0" w:color="auto"/>
      </w:divBdr>
    </w:div>
    <w:div w:id="1582065049">
      <w:marLeft w:val="0"/>
      <w:marRight w:val="0"/>
      <w:marTop w:val="0"/>
      <w:marBottom w:val="0"/>
      <w:divBdr>
        <w:top w:val="none" w:sz="0" w:space="0" w:color="auto"/>
        <w:left w:val="none" w:sz="0" w:space="0" w:color="auto"/>
        <w:bottom w:val="none" w:sz="0" w:space="0" w:color="auto"/>
        <w:right w:val="none" w:sz="0" w:space="0" w:color="auto"/>
      </w:divBdr>
    </w:div>
    <w:div w:id="1582065050">
      <w:marLeft w:val="0"/>
      <w:marRight w:val="0"/>
      <w:marTop w:val="0"/>
      <w:marBottom w:val="0"/>
      <w:divBdr>
        <w:top w:val="none" w:sz="0" w:space="0" w:color="auto"/>
        <w:left w:val="none" w:sz="0" w:space="0" w:color="auto"/>
        <w:bottom w:val="none" w:sz="0" w:space="0" w:color="auto"/>
        <w:right w:val="none" w:sz="0" w:space="0" w:color="auto"/>
      </w:divBdr>
    </w:div>
    <w:div w:id="1582065051">
      <w:marLeft w:val="0"/>
      <w:marRight w:val="0"/>
      <w:marTop w:val="0"/>
      <w:marBottom w:val="0"/>
      <w:divBdr>
        <w:top w:val="none" w:sz="0" w:space="0" w:color="auto"/>
        <w:left w:val="none" w:sz="0" w:space="0" w:color="auto"/>
        <w:bottom w:val="none" w:sz="0" w:space="0" w:color="auto"/>
        <w:right w:val="none" w:sz="0" w:space="0" w:color="auto"/>
      </w:divBdr>
      <w:divsChild>
        <w:div w:id="1582064762">
          <w:marLeft w:val="0"/>
          <w:marRight w:val="0"/>
          <w:marTop w:val="0"/>
          <w:marBottom w:val="0"/>
          <w:divBdr>
            <w:top w:val="none" w:sz="0" w:space="0" w:color="auto"/>
            <w:left w:val="none" w:sz="0" w:space="0" w:color="auto"/>
            <w:bottom w:val="none" w:sz="0" w:space="0" w:color="auto"/>
            <w:right w:val="none" w:sz="0" w:space="0" w:color="auto"/>
          </w:divBdr>
        </w:div>
        <w:div w:id="1582064771">
          <w:marLeft w:val="0"/>
          <w:marRight w:val="0"/>
          <w:marTop w:val="0"/>
          <w:marBottom w:val="0"/>
          <w:divBdr>
            <w:top w:val="none" w:sz="0" w:space="0" w:color="auto"/>
            <w:left w:val="none" w:sz="0" w:space="0" w:color="auto"/>
            <w:bottom w:val="none" w:sz="0" w:space="0" w:color="auto"/>
            <w:right w:val="none" w:sz="0" w:space="0" w:color="auto"/>
          </w:divBdr>
        </w:div>
        <w:div w:id="1582064792">
          <w:marLeft w:val="0"/>
          <w:marRight w:val="0"/>
          <w:marTop w:val="0"/>
          <w:marBottom w:val="0"/>
          <w:divBdr>
            <w:top w:val="none" w:sz="0" w:space="0" w:color="auto"/>
            <w:left w:val="none" w:sz="0" w:space="0" w:color="auto"/>
            <w:bottom w:val="none" w:sz="0" w:space="0" w:color="auto"/>
            <w:right w:val="none" w:sz="0" w:space="0" w:color="auto"/>
          </w:divBdr>
        </w:div>
        <w:div w:id="1582064805">
          <w:marLeft w:val="0"/>
          <w:marRight w:val="0"/>
          <w:marTop w:val="0"/>
          <w:marBottom w:val="0"/>
          <w:divBdr>
            <w:top w:val="none" w:sz="0" w:space="0" w:color="auto"/>
            <w:left w:val="none" w:sz="0" w:space="0" w:color="auto"/>
            <w:bottom w:val="none" w:sz="0" w:space="0" w:color="auto"/>
            <w:right w:val="none" w:sz="0" w:space="0" w:color="auto"/>
          </w:divBdr>
        </w:div>
        <w:div w:id="1582064823">
          <w:marLeft w:val="0"/>
          <w:marRight w:val="0"/>
          <w:marTop w:val="0"/>
          <w:marBottom w:val="0"/>
          <w:divBdr>
            <w:top w:val="none" w:sz="0" w:space="0" w:color="auto"/>
            <w:left w:val="none" w:sz="0" w:space="0" w:color="auto"/>
            <w:bottom w:val="none" w:sz="0" w:space="0" w:color="auto"/>
            <w:right w:val="none" w:sz="0" w:space="0" w:color="auto"/>
          </w:divBdr>
        </w:div>
        <w:div w:id="1582064837">
          <w:marLeft w:val="0"/>
          <w:marRight w:val="0"/>
          <w:marTop w:val="0"/>
          <w:marBottom w:val="0"/>
          <w:divBdr>
            <w:top w:val="none" w:sz="0" w:space="0" w:color="auto"/>
            <w:left w:val="none" w:sz="0" w:space="0" w:color="auto"/>
            <w:bottom w:val="none" w:sz="0" w:space="0" w:color="auto"/>
            <w:right w:val="none" w:sz="0" w:space="0" w:color="auto"/>
          </w:divBdr>
        </w:div>
        <w:div w:id="1582064847">
          <w:marLeft w:val="0"/>
          <w:marRight w:val="0"/>
          <w:marTop w:val="0"/>
          <w:marBottom w:val="0"/>
          <w:divBdr>
            <w:top w:val="none" w:sz="0" w:space="0" w:color="auto"/>
            <w:left w:val="none" w:sz="0" w:space="0" w:color="auto"/>
            <w:bottom w:val="none" w:sz="0" w:space="0" w:color="auto"/>
            <w:right w:val="none" w:sz="0" w:space="0" w:color="auto"/>
          </w:divBdr>
        </w:div>
        <w:div w:id="1582064850">
          <w:marLeft w:val="0"/>
          <w:marRight w:val="0"/>
          <w:marTop w:val="0"/>
          <w:marBottom w:val="0"/>
          <w:divBdr>
            <w:top w:val="none" w:sz="0" w:space="0" w:color="auto"/>
            <w:left w:val="none" w:sz="0" w:space="0" w:color="auto"/>
            <w:bottom w:val="none" w:sz="0" w:space="0" w:color="auto"/>
            <w:right w:val="none" w:sz="0" w:space="0" w:color="auto"/>
          </w:divBdr>
        </w:div>
        <w:div w:id="1582064872">
          <w:marLeft w:val="0"/>
          <w:marRight w:val="0"/>
          <w:marTop w:val="0"/>
          <w:marBottom w:val="0"/>
          <w:divBdr>
            <w:top w:val="none" w:sz="0" w:space="0" w:color="auto"/>
            <w:left w:val="none" w:sz="0" w:space="0" w:color="auto"/>
            <w:bottom w:val="none" w:sz="0" w:space="0" w:color="auto"/>
            <w:right w:val="none" w:sz="0" w:space="0" w:color="auto"/>
          </w:divBdr>
        </w:div>
        <w:div w:id="1582064881">
          <w:marLeft w:val="0"/>
          <w:marRight w:val="0"/>
          <w:marTop w:val="0"/>
          <w:marBottom w:val="0"/>
          <w:divBdr>
            <w:top w:val="none" w:sz="0" w:space="0" w:color="auto"/>
            <w:left w:val="none" w:sz="0" w:space="0" w:color="auto"/>
            <w:bottom w:val="none" w:sz="0" w:space="0" w:color="auto"/>
            <w:right w:val="none" w:sz="0" w:space="0" w:color="auto"/>
          </w:divBdr>
        </w:div>
        <w:div w:id="1582064950">
          <w:marLeft w:val="0"/>
          <w:marRight w:val="0"/>
          <w:marTop w:val="0"/>
          <w:marBottom w:val="0"/>
          <w:divBdr>
            <w:top w:val="none" w:sz="0" w:space="0" w:color="auto"/>
            <w:left w:val="none" w:sz="0" w:space="0" w:color="auto"/>
            <w:bottom w:val="none" w:sz="0" w:space="0" w:color="auto"/>
            <w:right w:val="none" w:sz="0" w:space="0" w:color="auto"/>
          </w:divBdr>
        </w:div>
        <w:div w:id="1582064953">
          <w:marLeft w:val="0"/>
          <w:marRight w:val="0"/>
          <w:marTop w:val="0"/>
          <w:marBottom w:val="0"/>
          <w:divBdr>
            <w:top w:val="none" w:sz="0" w:space="0" w:color="auto"/>
            <w:left w:val="none" w:sz="0" w:space="0" w:color="auto"/>
            <w:bottom w:val="none" w:sz="0" w:space="0" w:color="auto"/>
            <w:right w:val="none" w:sz="0" w:space="0" w:color="auto"/>
          </w:divBdr>
        </w:div>
        <w:div w:id="1582064972">
          <w:marLeft w:val="0"/>
          <w:marRight w:val="0"/>
          <w:marTop w:val="0"/>
          <w:marBottom w:val="0"/>
          <w:divBdr>
            <w:top w:val="none" w:sz="0" w:space="0" w:color="auto"/>
            <w:left w:val="none" w:sz="0" w:space="0" w:color="auto"/>
            <w:bottom w:val="none" w:sz="0" w:space="0" w:color="auto"/>
            <w:right w:val="none" w:sz="0" w:space="0" w:color="auto"/>
          </w:divBdr>
        </w:div>
        <w:div w:id="1582064990">
          <w:marLeft w:val="0"/>
          <w:marRight w:val="0"/>
          <w:marTop w:val="0"/>
          <w:marBottom w:val="0"/>
          <w:divBdr>
            <w:top w:val="none" w:sz="0" w:space="0" w:color="auto"/>
            <w:left w:val="none" w:sz="0" w:space="0" w:color="auto"/>
            <w:bottom w:val="none" w:sz="0" w:space="0" w:color="auto"/>
            <w:right w:val="none" w:sz="0" w:space="0" w:color="auto"/>
          </w:divBdr>
        </w:div>
        <w:div w:id="1582064996">
          <w:marLeft w:val="0"/>
          <w:marRight w:val="0"/>
          <w:marTop w:val="0"/>
          <w:marBottom w:val="0"/>
          <w:divBdr>
            <w:top w:val="none" w:sz="0" w:space="0" w:color="auto"/>
            <w:left w:val="none" w:sz="0" w:space="0" w:color="auto"/>
            <w:bottom w:val="none" w:sz="0" w:space="0" w:color="auto"/>
            <w:right w:val="none" w:sz="0" w:space="0" w:color="auto"/>
          </w:divBdr>
        </w:div>
        <w:div w:id="1582065005">
          <w:marLeft w:val="0"/>
          <w:marRight w:val="0"/>
          <w:marTop w:val="0"/>
          <w:marBottom w:val="0"/>
          <w:divBdr>
            <w:top w:val="none" w:sz="0" w:space="0" w:color="auto"/>
            <w:left w:val="none" w:sz="0" w:space="0" w:color="auto"/>
            <w:bottom w:val="none" w:sz="0" w:space="0" w:color="auto"/>
            <w:right w:val="none" w:sz="0" w:space="0" w:color="auto"/>
          </w:divBdr>
        </w:div>
        <w:div w:id="1582065024">
          <w:marLeft w:val="0"/>
          <w:marRight w:val="0"/>
          <w:marTop w:val="0"/>
          <w:marBottom w:val="0"/>
          <w:divBdr>
            <w:top w:val="none" w:sz="0" w:space="0" w:color="auto"/>
            <w:left w:val="none" w:sz="0" w:space="0" w:color="auto"/>
            <w:bottom w:val="none" w:sz="0" w:space="0" w:color="auto"/>
            <w:right w:val="none" w:sz="0" w:space="0" w:color="auto"/>
          </w:divBdr>
        </w:div>
        <w:div w:id="1582065029">
          <w:marLeft w:val="0"/>
          <w:marRight w:val="0"/>
          <w:marTop w:val="0"/>
          <w:marBottom w:val="0"/>
          <w:divBdr>
            <w:top w:val="none" w:sz="0" w:space="0" w:color="auto"/>
            <w:left w:val="none" w:sz="0" w:space="0" w:color="auto"/>
            <w:bottom w:val="none" w:sz="0" w:space="0" w:color="auto"/>
            <w:right w:val="none" w:sz="0" w:space="0" w:color="auto"/>
          </w:divBdr>
        </w:div>
        <w:div w:id="1582065035">
          <w:marLeft w:val="0"/>
          <w:marRight w:val="0"/>
          <w:marTop w:val="0"/>
          <w:marBottom w:val="0"/>
          <w:divBdr>
            <w:top w:val="none" w:sz="0" w:space="0" w:color="auto"/>
            <w:left w:val="none" w:sz="0" w:space="0" w:color="auto"/>
            <w:bottom w:val="none" w:sz="0" w:space="0" w:color="auto"/>
            <w:right w:val="none" w:sz="0" w:space="0" w:color="auto"/>
          </w:divBdr>
        </w:div>
        <w:div w:id="1582065073">
          <w:marLeft w:val="0"/>
          <w:marRight w:val="0"/>
          <w:marTop w:val="0"/>
          <w:marBottom w:val="0"/>
          <w:divBdr>
            <w:top w:val="none" w:sz="0" w:space="0" w:color="auto"/>
            <w:left w:val="none" w:sz="0" w:space="0" w:color="auto"/>
            <w:bottom w:val="none" w:sz="0" w:space="0" w:color="auto"/>
            <w:right w:val="none" w:sz="0" w:space="0" w:color="auto"/>
          </w:divBdr>
        </w:div>
        <w:div w:id="1582065093">
          <w:marLeft w:val="0"/>
          <w:marRight w:val="0"/>
          <w:marTop w:val="0"/>
          <w:marBottom w:val="0"/>
          <w:divBdr>
            <w:top w:val="none" w:sz="0" w:space="0" w:color="auto"/>
            <w:left w:val="none" w:sz="0" w:space="0" w:color="auto"/>
            <w:bottom w:val="none" w:sz="0" w:space="0" w:color="auto"/>
            <w:right w:val="none" w:sz="0" w:space="0" w:color="auto"/>
          </w:divBdr>
        </w:div>
        <w:div w:id="1582065110">
          <w:marLeft w:val="0"/>
          <w:marRight w:val="0"/>
          <w:marTop w:val="0"/>
          <w:marBottom w:val="0"/>
          <w:divBdr>
            <w:top w:val="none" w:sz="0" w:space="0" w:color="auto"/>
            <w:left w:val="none" w:sz="0" w:space="0" w:color="auto"/>
            <w:bottom w:val="none" w:sz="0" w:space="0" w:color="auto"/>
            <w:right w:val="none" w:sz="0" w:space="0" w:color="auto"/>
          </w:divBdr>
        </w:div>
        <w:div w:id="1582065114">
          <w:marLeft w:val="0"/>
          <w:marRight w:val="0"/>
          <w:marTop w:val="0"/>
          <w:marBottom w:val="0"/>
          <w:divBdr>
            <w:top w:val="none" w:sz="0" w:space="0" w:color="auto"/>
            <w:left w:val="none" w:sz="0" w:space="0" w:color="auto"/>
            <w:bottom w:val="none" w:sz="0" w:space="0" w:color="auto"/>
            <w:right w:val="none" w:sz="0" w:space="0" w:color="auto"/>
          </w:divBdr>
        </w:div>
        <w:div w:id="1582065133">
          <w:marLeft w:val="0"/>
          <w:marRight w:val="0"/>
          <w:marTop w:val="0"/>
          <w:marBottom w:val="0"/>
          <w:divBdr>
            <w:top w:val="none" w:sz="0" w:space="0" w:color="auto"/>
            <w:left w:val="none" w:sz="0" w:space="0" w:color="auto"/>
            <w:bottom w:val="none" w:sz="0" w:space="0" w:color="auto"/>
            <w:right w:val="none" w:sz="0" w:space="0" w:color="auto"/>
          </w:divBdr>
        </w:div>
        <w:div w:id="1582065158">
          <w:marLeft w:val="0"/>
          <w:marRight w:val="0"/>
          <w:marTop w:val="0"/>
          <w:marBottom w:val="0"/>
          <w:divBdr>
            <w:top w:val="none" w:sz="0" w:space="0" w:color="auto"/>
            <w:left w:val="none" w:sz="0" w:space="0" w:color="auto"/>
            <w:bottom w:val="none" w:sz="0" w:space="0" w:color="auto"/>
            <w:right w:val="none" w:sz="0" w:space="0" w:color="auto"/>
          </w:divBdr>
        </w:div>
        <w:div w:id="1582065172">
          <w:marLeft w:val="0"/>
          <w:marRight w:val="0"/>
          <w:marTop w:val="0"/>
          <w:marBottom w:val="0"/>
          <w:divBdr>
            <w:top w:val="none" w:sz="0" w:space="0" w:color="auto"/>
            <w:left w:val="none" w:sz="0" w:space="0" w:color="auto"/>
            <w:bottom w:val="none" w:sz="0" w:space="0" w:color="auto"/>
            <w:right w:val="none" w:sz="0" w:space="0" w:color="auto"/>
          </w:divBdr>
        </w:div>
        <w:div w:id="1582065184">
          <w:marLeft w:val="0"/>
          <w:marRight w:val="0"/>
          <w:marTop w:val="0"/>
          <w:marBottom w:val="0"/>
          <w:divBdr>
            <w:top w:val="none" w:sz="0" w:space="0" w:color="auto"/>
            <w:left w:val="none" w:sz="0" w:space="0" w:color="auto"/>
            <w:bottom w:val="none" w:sz="0" w:space="0" w:color="auto"/>
            <w:right w:val="none" w:sz="0" w:space="0" w:color="auto"/>
          </w:divBdr>
        </w:div>
        <w:div w:id="1582065189">
          <w:marLeft w:val="0"/>
          <w:marRight w:val="0"/>
          <w:marTop w:val="0"/>
          <w:marBottom w:val="0"/>
          <w:divBdr>
            <w:top w:val="none" w:sz="0" w:space="0" w:color="auto"/>
            <w:left w:val="none" w:sz="0" w:space="0" w:color="auto"/>
            <w:bottom w:val="none" w:sz="0" w:space="0" w:color="auto"/>
            <w:right w:val="none" w:sz="0" w:space="0" w:color="auto"/>
          </w:divBdr>
        </w:div>
        <w:div w:id="1582065192">
          <w:marLeft w:val="0"/>
          <w:marRight w:val="0"/>
          <w:marTop w:val="0"/>
          <w:marBottom w:val="0"/>
          <w:divBdr>
            <w:top w:val="none" w:sz="0" w:space="0" w:color="auto"/>
            <w:left w:val="none" w:sz="0" w:space="0" w:color="auto"/>
            <w:bottom w:val="none" w:sz="0" w:space="0" w:color="auto"/>
            <w:right w:val="none" w:sz="0" w:space="0" w:color="auto"/>
          </w:divBdr>
        </w:div>
        <w:div w:id="1582065202">
          <w:marLeft w:val="0"/>
          <w:marRight w:val="0"/>
          <w:marTop w:val="0"/>
          <w:marBottom w:val="0"/>
          <w:divBdr>
            <w:top w:val="none" w:sz="0" w:space="0" w:color="auto"/>
            <w:left w:val="none" w:sz="0" w:space="0" w:color="auto"/>
            <w:bottom w:val="none" w:sz="0" w:space="0" w:color="auto"/>
            <w:right w:val="none" w:sz="0" w:space="0" w:color="auto"/>
          </w:divBdr>
        </w:div>
        <w:div w:id="1582065206">
          <w:marLeft w:val="0"/>
          <w:marRight w:val="0"/>
          <w:marTop w:val="0"/>
          <w:marBottom w:val="0"/>
          <w:divBdr>
            <w:top w:val="none" w:sz="0" w:space="0" w:color="auto"/>
            <w:left w:val="none" w:sz="0" w:space="0" w:color="auto"/>
            <w:bottom w:val="none" w:sz="0" w:space="0" w:color="auto"/>
            <w:right w:val="none" w:sz="0" w:space="0" w:color="auto"/>
          </w:divBdr>
        </w:div>
        <w:div w:id="1582065213">
          <w:marLeft w:val="0"/>
          <w:marRight w:val="0"/>
          <w:marTop w:val="0"/>
          <w:marBottom w:val="0"/>
          <w:divBdr>
            <w:top w:val="none" w:sz="0" w:space="0" w:color="auto"/>
            <w:left w:val="none" w:sz="0" w:space="0" w:color="auto"/>
            <w:bottom w:val="none" w:sz="0" w:space="0" w:color="auto"/>
            <w:right w:val="none" w:sz="0" w:space="0" w:color="auto"/>
          </w:divBdr>
        </w:div>
        <w:div w:id="1582065222">
          <w:marLeft w:val="0"/>
          <w:marRight w:val="0"/>
          <w:marTop w:val="0"/>
          <w:marBottom w:val="0"/>
          <w:divBdr>
            <w:top w:val="none" w:sz="0" w:space="0" w:color="auto"/>
            <w:left w:val="none" w:sz="0" w:space="0" w:color="auto"/>
            <w:bottom w:val="none" w:sz="0" w:space="0" w:color="auto"/>
            <w:right w:val="none" w:sz="0" w:space="0" w:color="auto"/>
          </w:divBdr>
        </w:div>
      </w:divsChild>
    </w:div>
    <w:div w:id="1582065057">
      <w:marLeft w:val="0"/>
      <w:marRight w:val="0"/>
      <w:marTop w:val="0"/>
      <w:marBottom w:val="0"/>
      <w:divBdr>
        <w:top w:val="none" w:sz="0" w:space="0" w:color="auto"/>
        <w:left w:val="none" w:sz="0" w:space="0" w:color="auto"/>
        <w:bottom w:val="none" w:sz="0" w:space="0" w:color="auto"/>
        <w:right w:val="none" w:sz="0" w:space="0" w:color="auto"/>
      </w:divBdr>
    </w:div>
    <w:div w:id="1582065058">
      <w:marLeft w:val="0"/>
      <w:marRight w:val="0"/>
      <w:marTop w:val="0"/>
      <w:marBottom w:val="0"/>
      <w:divBdr>
        <w:top w:val="none" w:sz="0" w:space="0" w:color="auto"/>
        <w:left w:val="none" w:sz="0" w:space="0" w:color="auto"/>
        <w:bottom w:val="none" w:sz="0" w:space="0" w:color="auto"/>
        <w:right w:val="none" w:sz="0" w:space="0" w:color="auto"/>
      </w:divBdr>
      <w:divsChild>
        <w:div w:id="1582064859">
          <w:marLeft w:val="0"/>
          <w:marRight w:val="0"/>
          <w:marTop w:val="0"/>
          <w:marBottom w:val="0"/>
          <w:divBdr>
            <w:top w:val="none" w:sz="0" w:space="0" w:color="auto"/>
            <w:left w:val="none" w:sz="0" w:space="0" w:color="auto"/>
            <w:bottom w:val="none" w:sz="0" w:space="0" w:color="auto"/>
            <w:right w:val="none" w:sz="0" w:space="0" w:color="auto"/>
          </w:divBdr>
        </w:div>
        <w:div w:id="1582065078">
          <w:marLeft w:val="0"/>
          <w:marRight w:val="0"/>
          <w:marTop w:val="0"/>
          <w:marBottom w:val="0"/>
          <w:divBdr>
            <w:top w:val="none" w:sz="0" w:space="0" w:color="auto"/>
            <w:left w:val="none" w:sz="0" w:space="0" w:color="auto"/>
            <w:bottom w:val="none" w:sz="0" w:space="0" w:color="auto"/>
            <w:right w:val="none" w:sz="0" w:space="0" w:color="auto"/>
          </w:divBdr>
        </w:div>
      </w:divsChild>
    </w:div>
    <w:div w:id="1582065059">
      <w:marLeft w:val="0"/>
      <w:marRight w:val="0"/>
      <w:marTop w:val="0"/>
      <w:marBottom w:val="0"/>
      <w:divBdr>
        <w:top w:val="none" w:sz="0" w:space="0" w:color="auto"/>
        <w:left w:val="none" w:sz="0" w:space="0" w:color="auto"/>
        <w:bottom w:val="none" w:sz="0" w:space="0" w:color="auto"/>
        <w:right w:val="none" w:sz="0" w:space="0" w:color="auto"/>
      </w:divBdr>
    </w:div>
    <w:div w:id="1582065068">
      <w:marLeft w:val="0"/>
      <w:marRight w:val="0"/>
      <w:marTop w:val="0"/>
      <w:marBottom w:val="0"/>
      <w:divBdr>
        <w:top w:val="none" w:sz="0" w:space="0" w:color="auto"/>
        <w:left w:val="none" w:sz="0" w:space="0" w:color="auto"/>
        <w:bottom w:val="none" w:sz="0" w:space="0" w:color="auto"/>
        <w:right w:val="none" w:sz="0" w:space="0" w:color="auto"/>
      </w:divBdr>
    </w:div>
    <w:div w:id="1582065075">
      <w:marLeft w:val="0"/>
      <w:marRight w:val="0"/>
      <w:marTop w:val="0"/>
      <w:marBottom w:val="0"/>
      <w:divBdr>
        <w:top w:val="none" w:sz="0" w:space="0" w:color="auto"/>
        <w:left w:val="none" w:sz="0" w:space="0" w:color="auto"/>
        <w:bottom w:val="none" w:sz="0" w:space="0" w:color="auto"/>
        <w:right w:val="none" w:sz="0" w:space="0" w:color="auto"/>
      </w:divBdr>
    </w:div>
    <w:div w:id="1582065076">
      <w:marLeft w:val="0"/>
      <w:marRight w:val="0"/>
      <w:marTop w:val="0"/>
      <w:marBottom w:val="0"/>
      <w:divBdr>
        <w:top w:val="none" w:sz="0" w:space="0" w:color="auto"/>
        <w:left w:val="none" w:sz="0" w:space="0" w:color="auto"/>
        <w:bottom w:val="none" w:sz="0" w:space="0" w:color="auto"/>
        <w:right w:val="none" w:sz="0" w:space="0" w:color="auto"/>
      </w:divBdr>
    </w:div>
    <w:div w:id="1582065080">
      <w:marLeft w:val="0"/>
      <w:marRight w:val="0"/>
      <w:marTop w:val="0"/>
      <w:marBottom w:val="0"/>
      <w:divBdr>
        <w:top w:val="none" w:sz="0" w:space="0" w:color="auto"/>
        <w:left w:val="none" w:sz="0" w:space="0" w:color="auto"/>
        <w:bottom w:val="none" w:sz="0" w:space="0" w:color="auto"/>
        <w:right w:val="none" w:sz="0" w:space="0" w:color="auto"/>
      </w:divBdr>
    </w:div>
    <w:div w:id="1582065086">
      <w:marLeft w:val="0"/>
      <w:marRight w:val="0"/>
      <w:marTop w:val="0"/>
      <w:marBottom w:val="0"/>
      <w:divBdr>
        <w:top w:val="none" w:sz="0" w:space="0" w:color="auto"/>
        <w:left w:val="none" w:sz="0" w:space="0" w:color="auto"/>
        <w:bottom w:val="none" w:sz="0" w:space="0" w:color="auto"/>
        <w:right w:val="none" w:sz="0" w:space="0" w:color="auto"/>
      </w:divBdr>
    </w:div>
    <w:div w:id="1582065096">
      <w:marLeft w:val="0"/>
      <w:marRight w:val="0"/>
      <w:marTop w:val="0"/>
      <w:marBottom w:val="0"/>
      <w:divBdr>
        <w:top w:val="none" w:sz="0" w:space="0" w:color="auto"/>
        <w:left w:val="none" w:sz="0" w:space="0" w:color="auto"/>
        <w:bottom w:val="none" w:sz="0" w:space="0" w:color="auto"/>
        <w:right w:val="none" w:sz="0" w:space="0" w:color="auto"/>
      </w:divBdr>
    </w:div>
    <w:div w:id="1582065097">
      <w:marLeft w:val="0"/>
      <w:marRight w:val="0"/>
      <w:marTop w:val="0"/>
      <w:marBottom w:val="0"/>
      <w:divBdr>
        <w:top w:val="none" w:sz="0" w:space="0" w:color="auto"/>
        <w:left w:val="none" w:sz="0" w:space="0" w:color="auto"/>
        <w:bottom w:val="none" w:sz="0" w:space="0" w:color="auto"/>
        <w:right w:val="none" w:sz="0" w:space="0" w:color="auto"/>
      </w:divBdr>
    </w:div>
    <w:div w:id="1582065098">
      <w:marLeft w:val="0"/>
      <w:marRight w:val="0"/>
      <w:marTop w:val="0"/>
      <w:marBottom w:val="0"/>
      <w:divBdr>
        <w:top w:val="none" w:sz="0" w:space="0" w:color="auto"/>
        <w:left w:val="none" w:sz="0" w:space="0" w:color="auto"/>
        <w:bottom w:val="none" w:sz="0" w:space="0" w:color="auto"/>
        <w:right w:val="none" w:sz="0" w:space="0" w:color="auto"/>
      </w:divBdr>
    </w:div>
    <w:div w:id="1582065102">
      <w:marLeft w:val="0"/>
      <w:marRight w:val="0"/>
      <w:marTop w:val="0"/>
      <w:marBottom w:val="0"/>
      <w:divBdr>
        <w:top w:val="none" w:sz="0" w:space="0" w:color="auto"/>
        <w:left w:val="none" w:sz="0" w:space="0" w:color="auto"/>
        <w:bottom w:val="none" w:sz="0" w:space="0" w:color="auto"/>
        <w:right w:val="none" w:sz="0" w:space="0" w:color="auto"/>
      </w:divBdr>
    </w:div>
    <w:div w:id="1582065105">
      <w:marLeft w:val="0"/>
      <w:marRight w:val="0"/>
      <w:marTop w:val="0"/>
      <w:marBottom w:val="0"/>
      <w:divBdr>
        <w:top w:val="none" w:sz="0" w:space="0" w:color="auto"/>
        <w:left w:val="none" w:sz="0" w:space="0" w:color="auto"/>
        <w:bottom w:val="none" w:sz="0" w:space="0" w:color="auto"/>
        <w:right w:val="none" w:sz="0" w:space="0" w:color="auto"/>
      </w:divBdr>
    </w:div>
    <w:div w:id="1582065106">
      <w:marLeft w:val="0"/>
      <w:marRight w:val="0"/>
      <w:marTop w:val="0"/>
      <w:marBottom w:val="0"/>
      <w:divBdr>
        <w:top w:val="none" w:sz="0" w:space="0" w:color="auto"/>
        <w:left w:val="none" w:sz="0" w:space="0" w:color="auto"/>
        <w:bottom w:val="none" w:sz="0" w:space="0" w:color="auto"/>
        <w:right w:val="none" w:sz="0" w:space="0" w:color="auto"/>
      </w:divBdr>
    </w:div>
    <w:div w:id="1582065107">
      <w:marLeft w:val="0"/>
      <w:marRight w:val="0"/>
      <w:marTop w:val="0"/>
      <w:marBottom w:val="0"/>
      <w:divBdr>
        <w:top w:val="none" w:sz="0" w:space="0" w:color="auto"/>
        <w:left w:val="none" w:sz="0" w:space="0" w:color="auto"/>
        <w:bottom w:val="none" w:sz="0" w:space="0" w:color="auto"/>
        <w:right w:val="none" w:sz="0" w:space="0" w:color="auto"/>
      </w:divBdr>
    </w:div>
    <w:div w:id="1582065113">
      <w:marLeft w:val="0"/>
      <w:marRight w:val="0"/>
      <w:marTop w:val="0"/>
      <w:marBottom w:val="0"/>
      <w:divBdr>
        <w:top w:val="none" w:sz="0" w:space="0" w:color="auto"/>
        <w:left w:val="none" w:sz="0" w:space="0" w:color="auto"/>
        <w:bottom w:val="none" w:sz="0" w:space="0" w:color="auto"/>
        <w:right w:val="none" w:sz="0" w:space="0" w:color="auto"/>
      </w:divBdr>
    </w:div>
    <w:div w:id="1582065116">
      <w:marLeft w:val="0"/>
      <w:marRight w:val="0"/>
      <w:marTop w:val="0"/>
      <w:marBottom w:val="0"/>
      <w:divBdr>
        <w:top w:val="none" w:sz="0" w:space="0" w:color="auto"/>
        <w:left w:val="none" w:sz="0" w:space="0" w:color="auto"/>
        <w:bottom w:val="none" w:sz="0" w:space="0" w:color="auto"/>
        <w:right w:val="none" w:sz="0" w:space="0" w:color="auto"/>
      </w:divBdr>
      <w:divsChild>
        <w:div w:id="1582064766">
          <w:marLeft w:val="0"/>
          <w:marRight w:val="0"/>
          <w:marTop w:val="0"/>
          <w:marBottom w:val="0"/>
          <w:divBdr>
            <w:top w:val="none" w:sz="0" w:space="0" w:color="auto"/>
            <w:left w:val="none" w:sz="0" w:space="0" w:color="auto"/>
            <w:bottom w:val="none" w:sz="0" w:space="0" w:color="auto"/>
            <w:right w:val="none" w:sz="0" w:space="0" w:color="auto"/>
          </w:divBdr>
        </w:div>
        <w:div w:id="1582064794">
          <w:marLeft w:val="0"/>
          <w:marRight w:val="0"/>
          <w:marTop w:val="0"/>
          <w:marBottom w:val="0"/>
          <w:divBdr>
            <w:top w:val="none" w:sz="0" w:space="0" w:color="auto"/>
            <w:left w:val="none" w:sz="0" w:space="0" w:color="auto"/>
            <w:bottom w:val="none" w:sz="0" w:space="0" w:color="auto"/>
            <w:right w:val="none" w:sz="0" w:space="0" w:color="auto"/>
          </w:divBdr>
        </w:div>
        <w:div w:id="1582064959">
          <w:marLeft w:val="0"/>
          <w:marRight w:val="0"/>
          <w:marTop w:val="0"/>
          <w:marBottom w:val="0"/>
          <w:divBdr>
            <w:top w:val="none" w:sz="0" w:space="0" w:color="auto"/>
            <w:left w:val="none" w:sz="0" w:space="0" w:color="auto"/>
            <w:bottom w:val="none" w:sz="0" w:space="0" w:color="auto"/>
            <w:right w:val="none" w:sz="0" w:space="0" w:color="auto"/>
          </w:divBdr>
        </w:div>
        <w:div w:id="1582064960">
          <w:marLeft w:val="0"/>
          <w:marRight w:val="0"/>
          <w:marTop w:val="0"/>
          <w:marBottom w:val="0"/>
          <w:divBdr>
            <w:top w:val="none" w:sz="0" w:space="0" w:color="auto"/>
            <w:left w:val="none" w:sz="0" w:space="0" w:color="auto"/>
            <w:bottom w:val="none" w:sz="0" w:space="0" w:color="auto"/>
            <w:right w:val="none" w:sz="0" w:space="0" w:color="auto"/>
          </w:divBdr>
        </w:div>
        <w:div w:id="1582064989">
          <w:marLeft w:val="0"/>
          <w:marRight w:val="0"/>
          <w:marTop w:val="0"/>
          <w:marBottom w:val="0"/>
          <w:divBdr>
            <w:top w:val="none" w:sz="0" w:space="0" w:color="auto"/>
            <w:left w:val="none" w:sz="0" w:space="0" w:color="auto"/>
            <w:bottom w:val="none" w:sz="0" w:space="0" w:color="auto"/>
            <w:right w:val="none" w:sz="0" w:space="0" w:color="auto"/>
          </w:divBdr>
        </w:div>
        <w:div w:id="1582065083">
          <w:marLeft w:val="0"/>
          <w:marRight w:val="0"/>
          <w:marTop w:val="0"/>
          <w:marBottom w:val="0"/>
          <w:divBdr>
            <w:top w:val="none" w:sz="0" w:space="0" w:color="auto"/>
            <w:left w:val="none" w:sz="0" w:space="0" w:color="auto"/>
            <w:bottom w:val="none" w:sz="0" w:space="0" w:color="auto"/>
            <w:right w:val="none" w:sz="0" w:space="0" w:color="auto"/>
          </w:divBdr>
        </w:div>
        <w:div w:id="1582065167">
          <w:marLeft w:val="0"/>
          <w:marRight w:val="0"/>
          <w:marTop w:val="0"/>
          <w:marBottom w:val="0"/>
          <w:divBdr>
            <w:top w:val="none" w:sz="0" w:space="0" w:color="auto"/>
            <w:left w:val="none" w:sz="0" w:space="0" w:color="auto"/>
            <w:bottom w:val="none" w:sz="0" w:space="0" w:color="auto"/>
            <w:right w:val="none" w:sz="0" w:space="0" w:color="auto"/>
          </w:divBdr>
        </w:div>
        <w:div w:id="1582065176">
          <w:marLeft w:val="0"/>
          <w:marRight w:val="0"/>
          <w:marTop w:val="0"/>
          <w:marBottom w:val="0"/>
          <w:divBdr>
            <w:top w:val="none" w:sz="0" w:space="0" w:color="auto"/>
            <w:left w:val="none" w:sz="0" w:space="0" w:color="auto"/>
            <w:bottom w:val="none" w:sz="0" w:space="0" w:color="auto"/>
            <w:right w:val="none" w:sz="0" w:space="0" w:color="auto"/>
          </w:divBdr>
        </w:div>
        <w:div w:id="1582065227">
          <w:marLeft w:val="0"/>
          <w:marRight w:val="0"/>
          <w:marTop w:val="0"/>
          <w:marBottom w:val="0"/>
          <w:divBdr>
            <w:top w:val="none" w:sz="0" w:space="0" w:color="auto"/>
            <w:left w:val="none" w:sz="0" w:space="0" w:color="auto"/>
            <w:bottom w:val="none" w:sz="0" w:space="0" w:color="auto"/>
            <w:right w:val="none" w:sz="0" w:space="0" w:color="auto"/>
          </w:divBdr>
        </w:div>
      </w:divsChild>
    </w:div>
    <w:div w:id="1582065119">
      <w:marLeft w:val="0"/>
      <w:marRight w:val="0"/>
      <w:marTop w:val="0"/>
      <w:marBottom w:val="0"/>
      <w:divBdr>
        <w:top w:val="none" w:sz="0" w:space="0" w:color="auto"/>
        <w:left w:val="none" w:sz="0" w:space="0" w:color="auto"/>
        <w:bottom w:val="none" w:sz="0" w:space="0" w:color="auto"/>
        <w:right w:val="none" w:sz="0" w:space="0" w:color="auto"/>
      </w:divBdr>
      <w:divsChild>
        <w:div w:id="1582064764">
          <w:marLeft w:val="0"/>
          <w:marRight w:val="0"/>
          <w:marTop w:val="0"/>
          <w:marBottom w:val="0"/>
          <w:divBdr>
            <w:top w:val="none" w:sz="0" w:space="0" w:color="auto"/>
            <w:left w:val="none" w:sz="0" w:space="0" w:color="auto"/>
            <w:bottom w:val="none" w:sz="0" w:space="0" w:color="auto"/>
            <w:right w:val="none" w:sz="0" w:space="0" w:color="auto"/>
          </w:divBdr>
        </w:div>
        <w:div w:id="1582064769">
          <w:marLeft w:val="0"/>
          <w:marRight w:val="0"/>
          <w:marTop w:val="0"/>
          <w:marBottom w:val="0"/>
          <w:divBdr>
            <w:top w:val="none" w:sz="0" w:space="0" w:color="auto"/>
            <w:left w:val="none" w:sz="0" w:space="0" w:color="auto"/>
            <w:bottom w:val="none" w:sz="0" w:space="0" w:color="auto"/>
            <w:right w:val="none" w:sz="0" w:space="0" w:color="auto"/>
          </w:divBdr>
        </w:div>
        <w:div w:id="1582064774">
          <w:marLeft w:val="0"/>
          <w:marRight w:val="0"/>
          <w:marTop w:val="0"/>
          <w:marBottom w:val="0"/>
          <w:divBdr>
            <w:top w:val="none" w:sz="0" w:space="0" w:color="auto"/>
            <w:left w:val="none" w:sz="0" w:space="0" w:color="auto"/>
            <w:bottom w:val="none" w:sz="0" w:space="0" w:color="auto"/>
            <w:right w:val="none" w:sz="0" w:space="0" w:color="auto"/>
          </w:divBdr>
        </w:div>
        <w:div w:id="1582064777">
          <w:marLeft w:val="0"/>
          <w:marRight w:val="0"/>
          <w:marTop w:val="0"/>
          <w:marBottom w:val="0"/>
          <w:divBdr>
            <w:top w:val="none" w:sz="0" w:space="0" w:color="auto"/>
            <w:left w:val="none" w:sz="0" w:space="0" w:color="auto"/>
            <w:bottom w:val="none" w:sz="0" w:space="0" w:color="auto"/>
            <w:right w:val="none" w:sz="0" w:space="0" w:color="auto"/>
          </w:divBdr>
        </w:div>
        <w:div w:id="1582064788">
          <w:marLeft w:val="0"/>
          <w:marRight w:val="0"/>
          <w:marTop w:val="0"/>
          <w:marBottom w:val="0"/>
          <w:divBdr>
            <w:top w:val="none" w:sz="0" w:space="0" w:color="auto"/>
            <w:left w:val="none" w:sz="0" w:space="0" w:color="auto"/>
            <w:bottom w:val="none" w:sz="0" w:space="0" w:color="auto"/>
            <w:right w:val="none" w:sz="0" w:space="0" w:color="auto"/>
          </w:divBdr>
        </w:div>
        <w:div w:id="1582064791">
          <w:marLeft w:val="0"/>
          <w:marRight w:val="0"/>
          <w:marTop w:val="0"/>
          <w:marBottom w:val="0"/>
          <w:divBdr>
            <w:top w:val="none" w:sz="0" w:space="0" w:color="auto"/>
            <w:left w:val="none" w:sz="0" w:space="0" w:color="auto"/>
            <w:bottom w:val="none" w:sz="0" w:space="0" w:color="auto"/>
            <w:right w:val="none" w:sz="0" w:space="0" w:color="auto"/>
          </w:divBdr>
        </w:div>
        <w:div w:id="1582064797">
          <w:marLeft w:val="0"/>
          <w:marRight w:val="0"/>
          <w:marTop w:val="0"/>
          <w:marBottom w:val="0"/>
          <w:divBdr>
            <w:top w:val="none" w:sz="0" w:space="0" w:color="auto"/>
            <w:left w:val="none" w:sz="0" w:space="0" w:color="auto"/>
            <w:bottom w:val="none" w:sz="0" w:space="0" w:color="auto"/>
            <w:right w:val="none" w:sz="0" w:space="0" w:color="auto"/>
          </w:divBdr>
        </w:div>
        <w:div w:id="1582064804">
          <w:marLeft w:val="0"/>
          <w:marRight w:val="0"/>
          <w:marTop w:val="0"/>
          <w:marBottom w:val="0"/>
          <w:divBdr>
            <w:top w:val="none" w:sz="0" w:space="0" w:color="auto"/>
            <w:left w:val="none" w:sz="0" w:space="0" w:color="auto"/>
            <w:bottom w:val="none" w:sz="0" w:space="0" w:color="auto"/>
            <w:right w:val="none" w:sz="0" w:space="0" w:color="auto"/>
          </w:divBdr>
        </w:div>
        <w:div w:id="1582064810">
          <w:marLeft w:val="0"/>
          <w:marRight w:val="0"/>
          <w:marTop w:val="0"/>
          <w:marBottom w:val="0"/>
          <w:divBdr>
            <w:top w:val="none" w:sz="0" w:space="0" w:color="auto"/>
            <w:left w:val="none" w:sz="0" w:space="0" w:color="auto"/>
            <w:bottom w:val="none" w:sz="0" w:space="0" w:color="auto"/>
            <w:right w:val="none" w:sz="0" w:space="0" w:color="auto"/>
          </w:divBdr>
        </w:div>
        <w:div w:id="1582064812">
          <w:marLeft w:val="0"/>
          <w:marRight w:val="0"/>
          <w:marTop w:val="0"/>
          <w:marBottom w:val="0"/>
          <w:divBdr>
            <w:top w:val="none" w:sz="0" w:space="0" w:color="auto"/>
            <w:left w:val="none" w:sz="0" w:space="0" w:color="auto"/>
            <w:bottom w:val="none" w:sz="0" w:space="0" w:color="auto"/>
            <w:right w:val="none" w:sz="0" w:space="0" w:color="auto"/>
          </w:divBdr>
        </w:div>
        <w:div w:id="1582064813">
          <w:marLeft w:val="0"/>
          <w:marRight w:val="0"/>
          <w:marTop w:val="0"/>
          <w:marBottom w:val="0"/>
          <w:divBdr>
            <w:top w:val="none" w:sz="0" w:space="0" w:color="auto"/>
            <w:left w:val="none" w:sz="0" w:space="0" w:color="auto"/>
            <w:bottom w:val="none" w:sz="0" w:space="0" w:color="auto"/>
            <w:right w:val="none" w:sz="0" w:space="0" w:color="auto"/>
          </w:divBdr>
        </w:div>
        <w:div w:id="1582064828">
          <w:marLeft w:val="0"/>
          <w:marRight w:val="0"/>
          <w:marTop w:val="0"/>
          <w:marBottom w:val="0"/>
          <w:divBdr>
            <w:top w:val="none" w:sz="0" w:space="0" w:color="auto"/>
            <w:left w:val="none" w:sz="0" w:space="0" w:color="auto"/>
            <w:bottom w:val="none" w:sz="0" w:space="0" w:color="auto"/>
            <w:right w:val="none" w:sz="0" w:space="0" w:color="auto"/>
          </w:divBdr>
        </w:div>
        <w:div w:id="1582064830">
          <w:marLeft w:val="0"/>
          <w:marRight w:val="0"/>
          <w:marTop w:val="0"/>
          <w:marBottom w:val="0"/>
          <w:divBdr>
            <w:top w:val="none" w:sz="0" w:space="0" w:color="auto"/>
            <w:left w:val="none" w:sz="0" w:space="0" w:color="auto"/>
            <w:bottom w:val="none" w:sz="0" w:space="0" w:color="auto"/>
            <w:right w:val="none" w:sz="0" w:space="0" w:color="auto"/>
          </w:divBdr>
        </w:div>
        <w:div w:id="1582064832">
          <w:marLeft w:val="0"/>
          <w:marRight w:val="0"/>
          <w:marTop w:val="0"/>
          <w:marBottom w:val="0"/>
          <w:divBdr>
            <w:top w:val="none" w:sz="0" w:space="0" w:color="auto"/>
            <w:left w:val="none" w:sz="0" w:space="0" w:color="auto"/>
            <w:bottom w:val="none" w:sz="0" w:space="0" w:color="auto"/>
            <w:right w:val="none" w:sz="0" w:space="0" w:color="auto"/>
          </w:divBdr>
        </w:div>
        <w:div w:id="1582064833">
          <w:marLeft w:val="0"/>
          <w:marRight w:val="0"/>
          <w:marTop w:val="0"/>
          <w:marBottom w:val="0"/>
          <w:divBdr>
            <w:top w:val="none" w:sz="0" w:space="0" w:color="auto"/>
            <w:left w:val="none" w:sz="0" w:space="0" w:color="auto"/>
            <w:bottom w:val="none" w:sz="0" w:space="0" w:color="auto"/>
            <w:right w:val="none" w:sz="0" w:space="0" w:color="auto"/>
          </w:divBdr>
        </w:div>
        <w:div w:id="1582064838">
          <w:marLeft w:val="0"/>
          <w:marRight w:val="0"/>
          <w:marTop w:val="0"/>
          <w:marBottom w:val="0"/>
          <w:divBdr>
            <w:top w:val="none" w:sz="0" w:space="0" w:color="auto"/>
            <w:left w:val="none" w:sz="0" w:space="0" w:color="auto"/>
            <w:bottom w:val="none" w:sz="0" w:space="0" w:color="auto"/>
            <w:right w:val="none" w:sz="0" w:space="0" w:color="auto"/>
          </w:divBdr>
        </w:div>
        <w:div w:id="1582064841">
          <w:marLeft w:val="0"/>
          <w:marRight w:val="0"/>
          <w:marTop w:val="0"/>
          <w:marBottom w:val="0"/>
          <w:divBdr>
            <w:top w:val="none" w:sz="0" w:space="0" w:color="auto"/>
            <w:left w:val="none" w:sz="0" w:space="0" w:color="auto"/>
            <w:bottom w:val="none" w:sz="0" w:space="0" w:color="auto"/>
            <w:right w:val="none" w:sz="0" w:space="0" w:color="auto"/>
          </w:divBdr>
        </w:div>
        <w:div w:id="1582064842">
          <w:marLeft w:val="0"/>
          <w:marRight w:val="0"/>
          <w:marTop w:val="0"/>
          <w:marBottom w:val="0"/>
          <w:divBdr>
            <w:top w:val="none" w:sz="0" w:space="0" w:color="auto"/>
            <w:left w:val="none" w:sz="0" w:space="0" w:color="auto"/>
            <w:bottom w:val="none" w:sz="0" w:space="0" w:color="auto"/>
            <w:right w:val="none" w:sz="0" w:space="0" w:color="auto"/>
          </w:divBdr>
        </w:div>
        <w:div w:id="1582064848">
          <w:marLeft w:val="0"/>
          <w:marRight w:val="0"/>
          <w:marTop w:val="0"/>
          <w:marBottom w:val="0"/>
          <w:divBdr>
            <w:top w:val="none" w:sz="0" w:space="0" w:color="auto"/>
            <w:left w:val="none" w:sz="0" w:space="0" w:color="auto"/>
            <w:bottom w:val="none" w:sz="0" w:space="0" w:color="auto"/>
            <w:right w:val="none" w:sz="0" w:space="0" w:color="auto"/>
          </w:divBdr>
        </w:div>
        <w:div w:id="1582064857">
          <w:marLeft w:val="0"/>
          <w:marRight w:val="0"/>
          <w:marTop w:val="0"/>
          <w:marBottom w:val="0"/>
          <w:divBdr>
            <w:top w:val="none" w:sz="0" w:space="0" w:color="auto"/>
            <w:left w:val="none" w:sz="0" w:space="0" w:color="auto"/>
            <w:bottom w:val="none" w:sz="0" w:space="0" w:color="auto"/>
            <w:right w:val="none" w:sz="0" w:space="0" w:color="auto"/>
          </w:divBdr>
        </w:div>
        <w:div w:id="1582064863">
          <w:marLeft w:val="0"/>
          <w:marRight w:val="0"/>
          <w:marTop w:val="0"/>
          <w:marBottom w:val="0"/>
          <w:divBdr>
            <w:top w:val="none" w:sz="0" w:space="0" w:color="auto"/>
            <w:left w:val="none" w:sz="0" w:space="0" w:color="auto"/>
            <w:bottom w:val="none" w:sz="0" w:space="0" w:color="auto"/>
            <w:right w:val="none" w:sz="0" w:space="0" w:color="auto"/>
          </w:divBdr>
        </w:div>
        <w:div w:id="1582064869">
          <w:marLeft w:val="0"/>
          <w:marRight w:val="0"/>
          <w:marTop w:val="0"/>
          <w:marBottom w:val="0"/>
          <w:divBdr>
            <w:top w:val="none" w:sz="0" w:space="0" w:color="auto"/>
            <w:left w:val="none" w:sz="0" w:space="0" w:color="auto"/>
            <w:bottom w:val="none" w:sz="0" w:space="0" w:color="auto"/>
            <w:right w:val="none" w:sz="0" w:space="0" w:color="auto"/>
          </w:divBdr>
        </w:div>
        <w:div w:id="1582064870">
          <w:marLeft w:val="0"/>
          <w:marRight w:val="0"/>
          <w:marTop w:val="0"/>
          <w:marBottom w:val="0"/>
          <w:divBdr>
            <w:top w:val="none" w:sz="0" w:space="0" w:color="auto"/>
            <w:left w:val="none" w:sz="0" w:space="0" w:color="auto"/>
            <w:bottom w:val="none" w:sz="0" w:space="0" w:color="auto"/>
            <w:right w:val="none" w:sz="0" w:space="0" w:color="auto"/>
          </w:divBdr>
        </w:div>
        <w:div w:id="1582064882">
          <w:marLeft w:val="0"/>
          <w:marRight w:val="0"/>
          <w:marTop w:val="0"/>
          <w:marBottom w:val="0"/>
          <w:divBdr>
            <w:top w:val="none" w:sz="0" w:space="0" w:color="auto"/>
            <w:left w:val="none" w:sz="0" w:space="0" w:color="auto"/>
            <w:bottom w:val="none" w:sz="0" w:space="0" w:color="auto"/>
            <w:right w:val="none" w:sz="0" w:space="0" w:color="auto"/>
          </w:divBdr>
        </w:div>
        <w:div w:id="1582064885">
          <w:marLeft w:val="0"/>
          <w:marRight w:val="0"/>
          <w:marTop w:val="0"/>
          <w:marBottom w:val="0"/>
          <w:divBdr>
            <w:top w:val="none" w:sz="0" w:space="0" w:color="auto"/>
            <w:left w:val="none" w:sz="0" w:space="0" w:color="auto"/>
            <w:bottom w:val="none" w:sz="0" w:space="0" w:color="auto"/>
            <w:right w:val="none" w:sz="0" w:space="0" w:color="auto"/>
          </w:divBdr>
        </w:div>
        <w:div w:id="1582064894">
          <w:marLeft w:val="0"/>
          <w:marRight w:val="0"/>
          <w:marTop w:val="0"/>
          <w:marBottom w:val="0"/>
          <w:divBdr>
            <w:top w:val="none" w:sz="0" w:space="0" w:color="auto"/>
            <w:left w:val="none" w:sz="0" w:space="0" w:color="auto"/>
            <w:bottom w:val="none" w:sz="0" w:space="0" w:color="auto"/>
            <w:right w:val="none" w:sz="0" w:space="0" w:color="auto"/>
          </w:divBdr>
        </w:div>
        <w:div w:id="1582064895">
          <w:marLeft w:val="0"/>
          <w:marRight w:val="0"/>
          <w:marTop w:val="0"/>
          <w:marBottom w:val="0"/>
          <w:divBdr>
            <w:top w:val="none" w:sz="0" w:space="0" w:color="auto"/>
            <w:left w:val="none" w:sz="0" w:space="0" w:color="auto"/>
            <w:bottom w:val="none" w:sz="0" w:space="0" w:color="auto"/>
            <w:right w:val="none" w:sz="0" w:space="0" w:color="auto"/>
          </w:divBdr>
        </w:div>
        <w:div w:id="1582064898">
          <w:marLeft w:val="0"/>
          <w:marRight w:val="0"/>
          <w:marTop w:val="0"/>
          <w:marBottom w:val="0"/>
          <w:divBdr>
            <w:top w:val="none" w:sz="0" w:space="0" w:color="auto"/>
            <w:left w:val="none" w:sz="0" w:space="0" w:color="auto"/>
            <w:bottom w:val="none" w:sz="0" w:space="0" w:color="auto"/>
            <w:right w:val="none" w:sz="0" w:space="0" w:color="auto"/>
          </w:divBdr>
        </w:div>
        <w:div w:id="1582064900">
          <w:marLeft w:val="0"/>
          <w:marRight w:val="0"/>
          <w:marTop w:val="0"/>
          <w:marBottom w:val="0"/>
          <w:divBdr>
            <w:top w:val="none" w:sz="0" w:space="0" w:color="auto"/>
            <w:left w:val="none" w:sz="0" w:space="0" w:color="auto"/>
            <w:bottom w:val="none" w:sz="0" w:space="0" w:color="auto"/>
            <w:right w:val="none" w:sz="0" w:space="0" w:color="auto"/>
          </w:divBdr>
        </w:div>
        <w:div w:id="1582064909">
          <w:marLeft w:val="0"/>
          <w:marRight w:val="0"/>
          <w:marTop w:val="0"/>
          <w:marBottom w:val="0"/>
          <w:divBdr>
            <w:top w:val="none" w:sz="0" w:space="0" w:color="auto"/>
            <w:left w:val="none" w:sz="0" w:space="0" w:color="auto"/>
            <w:bottom w:val="none" w:sz="0" w:space="0" w:color="auto"/>
            <w:right w:val="none" w:sz="0" w:space="0" w:color="auto"/>
          </w:divBdr>
        </w:div>
        <w:div w:id="1582064910">
          <w:marLeft w:val="0"/>
          <w:marRight w:val="0"/>
          <w:marTop w:val="0"/>
          <w:marBottom w:val="0"/>
          <w:divBdr>
            <w:top w:val="none" w:sz="0" w:space="0" w:color="auto"/>
            <w:left w:val="none" w:sz="0" w:space="0" w:color="auto"/>
            <w:bottom w:val="none" w:sz="0" w:space="0" w:color="auto"/>
            <w:right w:val="none" w:sz="0" w:space="0" w:color="auto"/>
          </w:divBdr>
        </w:div>
        <w:div w:id="1582064915">
          <w:marLeft w:val="0"/>
          <w:marRight w:val="0"/>
          <w:marTop w:val="0"/>
          <w:marBottom w:val="0"/>
          <w:divBdr>
            <w:top w:val="none" w:sz="0" w:space="0" w:color="auto"/>
            <w:left w:val="none" w:sz="0" w:space="0" w:color="auto"/>
            <w:bottom w:val="none" w:sz="0" w:space="0" w:color="auto"/>
            <w:right w:val="none" w:sz="0" w:space="0" w:color="auto"/>
          </w:divBdr>
        </w:div>
        <w:div w:id="1582064916">
          <w:marLeft w:val="0"/>
          <w:marRight w:val="0"/>
          <w:marTop w:val="0"/>
          <w:marBottom w:val="0"/>
          <w:divBdr>
            <w:top w:val="none" w:sz="0" w:space="0" w:color="auto"/>
            <w:left w:val="none" w:sz="0" w:space="0" w:color="auto"/>
            <w:bottom w:val="none" w:sz="0" w:space="0" w:color="auto"/>
            <w:right w:val="none" w:sz="0" w:space="0" w:color="auto"/>
          </w:divBdr>
        </w:div>
        <w:div w:id="1582064919">
          <w:marLeft w:val="0"/>
          <w:marRight w:val="0"/>
          <w:marTop w:val="0"/>
          <w:marBottom w:val="0"/>
          <w:divBdr>
            <w:top w:val="none" w:sz="0" w:space="0" w:color="auto"/>
            <w:left w:val="none" w:sz="0" w:space="0" w:color="auto"/>
            <w:bottom w:val="none" w:sz="0" w:space="0" w:color="auto"/>
            <w:right w:val="none" w:sz="0" w:space="0" w:color="auto"/>
          </w:divBdr>
        </w:div>
        <w:div w:id="1582064925">
          <w:marLeft w:val="0"/>
          <w:marRight w:val="0"/>
          <w:marTop w:val="0"/>
          <w:marBottom w:val="0"/>
          <w:divBdr>
            <w:top w:val="none" w:sz="0" w:space="0" w:color="auto"/>
            <w:left w:val="none" w:sz="0" w:space="0" w:color="auto"/>
            <w:bottom w:val="none" w:sz="0" w:space="0" w:color="auto"/>
            <w:right w:val="none" w:sz="0" w:space="0" w:color="auto"/>
          </w:divBdr>
        </w:div>
        <w:div w:id="1582064926">
          <w:marLeft w:val="0"/>
          <w:marRight w:val="0"/>
          <w:marTop w:val="0"/>
          <w:marBottom w:val="0"/>
          <w:divBdr>
            <w:top w:val="none" w:sz="0" w:space="0" w:color="auto"/>
            <w:left w:val="none" w:sz="0" w:space="0" w:color="auto"/>
            <w:bottom w:val="none" w:sz="0" w:space="0" w:color="auto"/>
            <w:right w:val="none" w:sz="0" w:space="0" w:color="auto"/>
          </w:divBdr>
        </w:div>
        <w:div w:id="1582064927">
          <w:marLeft w:val="0"/>
          <w:marRight w:val="0"/>
          <w:marTop w:val="0"/>
          <w:marBottom w:val="0"/>
          <w:divBdr>
            <w:top w:val="none" w:sz="0" w:space="0" w:color="auto"/>
            <w:left w:val="none" w:sz="0" w:space="0" w:color="auto"/>
            <w:bottom w:val="none" w:sz="0" w:space="0" w:color="auto"/>
            <w:right w:val="none" w:sz="0" w:space="0" w:color="auto"/>
          </w:divBdr>
        </w:div>
        <w:div w:id="1582064930">
          <w:marLeft w:val="0"/>
          <w:marRight w:val="0"/>
          <w:marTop w:val="0"/>
          <w:marBottom w:val="0"/>
          <w:divBdr>
            <w:top w:val="none" w:sz="0" w:space="0" w:color="auto"/>
            <w:left w:val="none" w:sz="0" w:space="0" w:color="auto"/>
            <w:bottom w:val="none" w:sz="0" w:space="0" w:color="auto"/>
            <w:right w:val="none" w:sz="0" w:space="0" w:color="auto"/>
          </w:divBdr>
        </w:div>
        <w:div w:id="1582064933">
          <w:marLeft w:val="0"/>
          <w:marRight w:val="0"/>
          <w:marTop w:val="0"/>
          <w:marBottom w:val="0"/>
          <w:divBdr>
            <w:top w:val="none" w:sz="0" w:space="0" w:color="auto"/>
            <w:left w:val="none" w:sz="0" w:space="0" w:color="auto"/>
            <w:bottom w:val="none" w:sz="0" w:space="0" w:color="auto"/>
            <w:right w:val="none" w:sz="0" w:space="0" w:color="auto"/>
          </w:divBdr>
        </w:div>
        <w:div w:id="1582064934">
          <w:marLeft w:val="0"/>
          <w:marRight w:val="0"/>
          <w:marTop w:val="0"/>
          <w:marBottom w:val="0"/>
          <w:divBdr>
            <w:top w:val="none" w:sz="0" w:space="0" w:color="auto"/>
            <w:left w:val="none" w:sz="0" w:space="0" w:color="auto"/>
            <w:bottom w:val="none" w:sz="0" w:space="0" w:color="auto"/>
            <w:right w:val="none" w:sz="0" w:space="0" w:color="auto"/>
          </w:divBdr>
        </w:div>
        <w:div w:id="1582064936">
          <w:marLeft w:val="0"/>
          <w:marRight w:val="0"/>
          <w:marTop w:val="0"/>
          <w:marBottom w:val="0"/>
          <w:divBdr>
            <w:top w:val="none" w:sz="0" w:space="0" w:color="auto"/>
            <w:left w:val="none" w:sz="0" w:space="0" w:color="auto"/>
            <w:bottom w:val="none" w:sz="0" w:space="0" w:color="auto"/>
            <w:right w:val="none" w:sz="0" w:space="0" w:color="auto"/>
          </w:divBdr>
        </w:div>
        <w:div w:id="1582064941">
          <w:marLeft w:val="0"/>
          <w:marRight w:val="0"/>
          <w:marTop w:val="0"/>
          <w:marBottom w:val="0"/>
          <w:divBdr>
            <w:top w:val="none" w:sz="0" w:space="0" w:color="auto"/>
            <w:left w:val="none" w:sz="0" w:space="0" w:color="auto"/>
            <w:bottom w:val="none" w:sz="0" w:space="0" w:color="auto"/>
            <w:right w:val="none" w:sz="0" w:space="0" w:color="auto"/>
          </w:divBdr>
        </w:div>
        <w:div w:id="1582064951">
          <w:marLeft w:val="0"/>
          <w:marRight w:val="0"/>
          <w:marTop w:val="0"/>
          <w:marBottom w:val="0"/>
          <w:divBdr>
            <w:top w:val="none" w:sz="0" w:space="0" w:color="auto"/>
            <w:left w:val="none" w:sz="0" w:space="0" w:color="auto"/>
            <w:bottom w:val="none" w:sz="0" w:space="0" w:color="auto"/>
            <w:right w:val="none" w:sz="0" w:space="0" w:color="auto"/>
          </w:divBdr>
        </w:div>
        <w:div w:id="1582064954">
          <w:marLeft w:val="0"/>
          <w:marRight w:val="0"/>
          <w:marTop w:val="0"/>
          <w:marBottom w:val="0"/>
          <w:divBdr>
            <w:top w:val="none" w:sz="0" w:space="0" w:color="auto"/>
            <w:left w:val="none" w:sz="0" w:space="0" w:color="auto"/>
            <w:bottom w:val="none" w:sz="0" w:space="0" w:color="auto"/>
            <w:right w:val="none" w:sz="0" w:space="0" w:color="auto"/>
          </w:divBdr>
        </w:div>
        <w:div w:id="1582064955">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1582064969">
          <w:marLeft w:val="0"/>
          <w:marRight w:val="0"/>
          <w:marTop w:val="0"/>
          <w:marBottom w:val="0"/>
          <w:divBdr>
            <w:top w:val="none" w:sz="0" w:space="0" w:color="auto"/>
            <w:left w:val="none" w:sz="0" w:space="0" w:color="auto"/>
            <w:bottom w:val="none" w:sz="0" w:space="0" w:color="auto"/>
            <w:right w:val="none" w:sz="0" w:space="0" w:color="auto"/>
          </w:divBdr>
        </w:div>
        <w:div w:id="1582064970">
          <w:marLeft w:val="0"/>
          <w:marRight w:val="0"/>
          <w:marTop w:val="0"/>
          <w:marBottom w:val="0"/>
          <w:divBdr>
            <w:top w:val="none" w:sz="0" w:space="0" w:color="auto"/>
            <w:left w:val="none" w:sz="0" w:space="0" w:color="auto"/>
            <w:bottom w:val="none" w:sz="0" w:space="0" w:color="auto"/>
            <w:right w:val="none" w:sz="0" w:space="0" w:color="auto"/>
          </w:divBdr>
        </w:div>
        <w:div w:id="1582064978">
          <w:marLeft w:val="0"/>
          <w:marRight w:val="0"/>
          <w:marTop w:val="0"/>
          <w:marBottom w:val="0"/>
          <w:divBdr>
            <w:top w:val="none" w:sz="0" w:space="0" w:color="auto"/>
            <w:left w:val="none" w:sz="0" w:space="0" w:color="auto"/>
            <w:bottom w:val="none" w:sz="0" w:space="0" w:color="auto"/>
            <w:right w:val="none" w:sz="0" w:space="0" w:color="auto"/>
          </w:divBdr>
        </w:div>
        <w:div w:id="1582064981">
          <w:marLeft w:val="0"/>
          <w:marRight w:val="0"/>
          <w:marTop w:val="0"/>
          <w:marBottom w:val="0"/>
          <w:divBdr>
            <w:top w:val="none" w:sz="0" w:space="0" w:color="auto"/>
            <w:left w:val="none" w:sz="0" w:space="0" w:color="auto"/>
            <w:bottom w:val="none" w:sz="0" w:space="0" w:color="auto"/>
            <w:right w:val="none" w:sz="0" w:space="0" w:color="auto"/>
          </w:divBdr>
        </w:div>
        <w:div w:id="1582064982">
          <w:marLeft w:val="0"/>
          <w:marRight w:val="0"/>
          <w:marTop w:val="0"/>
          <w:marBottom w:val="0"/>
          <w:divBdr>
            <w:top w:val="none" w:sz="0" w:space="0" w:color="auto"/>
            <w:left w:val="none" w:sz="0" w:space="0" w:color="auto"/>
            <w:bottom w:val="none" w:sz="0" w:space="0" w:color="auto"/>
            <w:right w:val="none" w:sz="0" w:space="0" w:color="auto"/>
          </w:divBdr>
        </w:div>
        <w:div w:id="1582064983">
          <w:marLeft w:val="0"/>
          <w:marRight w:val="0"/>
          <w:marTop w:val="0"/>
          <w:marBottom w:val="0"/>
          <w:divBdr>
            <w:top w:val="none" w:sz="0" w:space="0" w:color="auto"/>
            <w:left w:val="none" w:sz="0" w:space="0" w:color="auto"/>
            <w:bottom w:val="none" w:sz="0" w:space="0" w:color="auto"/>
            <w:right w:val="none" w:sz="0" w:space="0" w:color="auto"/>
          </w:divBdr>
        </w:div>
        <w:div w:id="1582064991">
          <w:marLeft w:val="0"/>
          <w:marRight w:val="0"/>
          <w:marTop w:val="0"/>
          <w:marBottom w:val="0"/>
          <w:divBdr>
            <w:top w:val="none" w:sz="0" w:space="0" w:color="auto"/>
            <w:left w:val="none" w:sz="0" w:space="0" w:color="auto"/>
            <w:bottom w:val="none" w:sz="0" w:space="0" w:color="auto"/>
            <w:right w:val="none" w:sz="0" w:space="0" w:color="auto"/>
          </w:divBdr>
        </w:div>
        <w:div w:id="1582064994">
          <w:marLeft w:val="0"/>
          <w:marRight w:val="0"/>
          <w:marTop w:val="0"/>
          <w:marBottom w:val="0"/>
          <w:divBdr>
            <w:top w:val="none" w:sz="0" w:space="0" w:color="auto"/>
            <w:left w:val="none" w:sz="0" w:space="0" w:color="auto"/>
            <w:bottom w:val="none" w:sz="0" w:space="0" w:color="auto"/>
            <w:right w:val="none" w:sz="0" w:space="0" w:color="auto"/>
          </w:divBdr>
        </w:div>
        <w:div w:id="1582064998">
          <w:marLeft w:val="0"/>
          <w:marRight w:val="0"/>
          <w:marTop w:val="0"/>
          <w:marBottom w:val="0"/>
          <w:divBdr>
            <w:top w:val="none" w:sz="0" w:space="0" w:color="auto"/>
            <w:left w:val="none" w:sz="0" w:space="0" w:color="auto"/>
            <w:bottom w:val="none" w:sz="0" w:space="0" w:color="auto"/>
            <w:right w:val="none" w:sz="0" w:space="0" w:color="auto"/>
          </w:divBdr>
        </w:div>
        <w:div w:id="1582065002">
          <w:marLeft w:val="0"/>
          <w:marRight w:val="0"/>
          <w:marTop w:val="0"/>
          <w:marBottom w:val="0"/>
          <w:divBdr>
            <w:top w:val="none" w:sz="0" w:space="0" w:color="auto"/>
            <w:left w:val="none" w:sz="0" w:space="0" w:color="auto"/>
            <w:bottom w:val="none" w:sz="0" w:space="0" w:color="auto"/>
            <w:right w:val="none" w:sz="0" w:space="0" w:color="auto"/>
          </w:divBdr>
        </w:div>
        <w:div w:id="1582065006">
          <w:marLeft w:val="0"/>
          <w:marRight w:val="0"/>
          <w:marTop w:val="0"/>
          <w:marBottom w:val="0"/>
          <w:divBdr>
            <w:top w:val="none" w:sz="0" w:space="0" w:color="auto"/>
            <w:left w:val="none" w:sz="0" w:space="0" w:color="auto"/>
            <w:bottom w:val="none" w:sz="0" w:space="0" w:color="auto"/>
            <w:right w:val="none" w:sz="0" w:space="0" w:color="auto"/>
          </w:divBdr>
        </w:div>
        <w:div w:id="1582065009">
          <w:marLeft w:val="0"/>
          <w:marRight w:val="0"/>
          <w:marTop w:val="0"/>
          <w:marBottom w:val="0"/>
          <w:divBdr>
            <w:top w:val="none" w:sz="0" w:space="0" w:color="auto"/>
            <w:left w:val="none" w:sz="0" w:space="0" w:color="auto"/>
            <w:bottom w:val="none" w:sz="0" w:space="0" w:color="auto"/>
            <w:right w:val="none" w:sz="0" w:space="0" w:color="auto"/>
          </w:divBdr>
        </w:div>
        <w:div w:id="1582065013">
          <w:marLeft w:val="0"/>
          <w:marRight w:val="0"/>
          <w:marTop w:val="0"/>
          <w:marBottom w:val="0"/>
          <w:divBdr>
            <w:top w:val="none" w:sz="0" w:space="0" w:color="auto"/>
            <w:left w:val="none" w:sz="0" w:space="0" w:color="auto"/>
            <w:bottom w:val="none" w:sz="0" w:space="0" w:color="auto"/>
            <w:right w:val="none" w:sz="0" w:space="0" w:color="auto"/>
          </w:divBdr>
        </w:div>
        <w:div w:id="1582065017">
          <w:marLeft w:val="0"/>
          <w:marRight w:val="0"/>
          <w:marTop w:val="0"/>
          <w:marBottom w:val="0"/>
          <w:divBdr>
            <w:top w:val="none" w:sz="0" w:space="0" w:color="auto"/>
            <w:left w:val="none" w:sz="0" w:space="0" w:color="auto"/>
            <w:bottom w:val="none" w:sz="0" w:space="0" w:color="auto"/>
            <w:right w:val="none" w:sz="0" w:space="0" w:color="auto"/>
          </w:divBdr>
        </w:div>
        <w:div w:id="1582065020">
          <w:marLeft w:val="0"/>
          <w:marRight w:val="0"/>
          <w:marTop w:val="0"/>
          <w:marBottom w:val="0"/>
          <w:divBdr>
            <w:top w:val="none" w:sz="0" w:space="0" w:color="auto"/>
            <w:left w:val="none" w:sz="0" w:space="0" w:color="auto"/>
            <w:bottom w:val="none" w:sz="0" w:space="0" w:color="auto"/>
            <w:right w:val="none" w:sz="0" w:space="0" w:color="auto"/>
          </w:divBdr>
        </w:div>
        <w:div w:id="1582065023">
          <w:marLeft w:val="0"/>
          <w:marRight w:val="0"/>
          <w:marTop w:val="0"/>
          <w:marBottom w:val="0"/>
          <w:divBdr>
            <w:top w:val="none" w:sz="0" w:space="0" w:color="auto"/>
            <w:left w:val="none" w:sz="0" w:space="0" w:color="auto"/>
            <w:bottom w:val="none" w:sz="0" w:space="0" w:color="auto"/>
            <w:right w:val="none" w:sz="0" w:space="0" w:color="auto"/>
          </w:divBdr>
        </w:div>
        <w:div w:id="1582065025">
          <w:marLeft w:val="0"/>
          <w:marRight w:val="0"/>
          <w:marTop w:val="0"/>
          <w:marBottom w:val="0"/>
          <w:divBdr>
            <w:top w:val="none" w:sz="0" w:space="0" w:color="auto"/>
            <w:left w:val="none" w:sz="0" w:space="0" w:color="auto"/>
            <w:bottom w:val="none" w:sz="0" w:space="0" w:color="auto"/>
            <w:right w:val="none" w:sz="0" w:space="0" w:color="auto"/>
          </w:divBdr>
        </w:div>
        <w:div w:id="1582065028">
          <w:marLeft w:val="0"/>
          <w:marRight w:val="0"/>
          <w:marTop w:val="0"/>
          <w:marBottom w:val="0"/>
          <w:divBdr>
            <w:top w:val="none" w:sz="0" w:space="0" w:color="auto"/>
            <w:left w:val="none" w:sz="0" w:space="0" w:color="auto"/>
            <w:bottom w:val="none" w:sz="0" w:space="0" w:color="auto"/>
            <w:right w:val="none" w:sz="0" w:space="0" w:color="auto"/>
          </w:divBdr>
        </w:div>
        <w:div w:id="1582065032">
          <w:marLeft w:val="0"/>
          <w:marRight w:val="0"/>
          <w:marTop w:val="0"/>
          <w:marBottom w:val="0"/>
          <w:divBdr>
            <w:top w:val="none" w:sz="0" w:space="0" w:color="auto"/>
            <w:left w:val="none" w:sz="0" w:space="0" w:color="auto"/>
            <w:bottom w:val="none" w:sz="0" w:space="0" w:color="auto"/>
            <w:right w:val="none" w:sz="0" w:space="0" w:color="auto"/>
          </w:divBdr>
        </w:div>
        <w:div w:id="1582065033">
          <w:marLeft w:val="0"/>
          <w:marRight w:val="0"/>
          <w:marTop w:val="0"/>
          <w:marBottom w:val="0"/>
          <w:divBdr>
            <w:top w:val="none" w:sz="0" w:space="0" w:color="auto"/>
            <w:left w:val="none" w:sz="0" w:space="0" w:color="auto"/>
            <w:bottom w:val="none" w:sz="0" w:space="0" w:color="auto"/>
            <w:right w:val="none" w:sz="0" w:space="0" w:color="auto"/>
          </w:divBdr>
        </w:div>
        <w:div w:id="1582065034">
          <w:marLeft w:val="0"/>
          <w:marRight w:val="0"/>
          <w:marTop w:val="0"/>
          <w:marBottom w:val="0"/>
          <w:divBdr>
            <w:top w:val="none" w:sz="0" w:space="0" w:color="auto"/>
            <w:left w:val="none" w:sz="0" w:space="0" w:color="auto"/>
            <w:bottom w:val="none" w:sz="0" w:space="0" w:color="auto"/>
            <w:right w:val="none" w:sz="0" w:space="0" w:color="auto"/>
          </w:divBdr>
        </w:div>
        <w:div w:id="1582065036">
          <w:marLeft w:val="0"/>
          <w:marRight w:val="0"/>
          <w:marTop w:val="0"/>
          <w:marBottom w:val="0"/>
          <w:divBdr>
            <w:top w:val="none" w:sz="0" w:space="0" w:color="auto"/>
            <w:left w:val="none" w:sz="0" w:space="0" w:color="auto"/>
            <w:bottom w:val="none" w:sz="0" w:space="0" w:color="auto"/>
            <w:right w:val="none" w:sz="0" w:space="0" w:color="auto"/>
          </w:divBdr>
        </w:div>
        <w:div w:id="1582065041">
          <w:marLeft w:val="0"/>
          <w:marRight w:val="0"/>
          <w:marTop w:val="0"/>
          <w:marBottom w:val="0"/>
          <w:divBdr>
            <w:top w:val="none" w:sz="0" w:space="0" w:color="auto"/>
            <w:left w:val="none" w:sz="0" w:space="0" w:color="auto"/>
            <w:bottom w:val="none" w:sz="0" w:space="0" w:color="auto"/>
            <w:right w:val="none" w:sz="0" w:space="0" w:color="auto"/>
          </w:divBdr>
        </w:div>
        <w:div w:id="1582065047">
          <w:marLeft w:val="0"/>
          <w:marRight w:val="0"/>
          <w:marTop w:val="0"/>
          <w:marBottom w:val="0"/>
          <w:divBdr>
            <w:top w:val="none" w:sz="0" w:space="0" w:color="auto"/>
            <w:left w:val="none" w:sz="0" w:space="0" w:color="auto"/>
            <w:bottom w:val="none" w:sz="0" w:space="0" w:color="auto"/>
            <w:right w:val="none" w:sz="0" w:space="0" w:color="auto"/>
          </w:divBdr>
        </w:div>
        <w:div w:id="1582065048">
          <w:marLeft w:val="0"/>
          <w:marRight w:val="0"/>
          <w:marTop w:val="0"/>
          <w:marBottom w:val="0"/>
          <w:divBdr>
            <w:top w:val="none" w:sz="0" w:space="0" w:color="auto"/>
            <w:left w:val="none" w:sz="0" w:space="0" w:color="auto"/>
            <w:bottom w:val="none" w:sz="0" w:space="0" w:color="auto"/>
            <w:right w:val="none" w:sz="0" w:space="0" w:color="auto"/>
          </w:divBdr>
        </w:div>
        <w:div w:id="1582065054">
          <w:marLeft w:val="0"/>
          <w:marRight w:val="0"/>
          <w:marTop w:val="0"/>
          <w:marBottom w:val="0"/>
          <w:divBdr>
            <w:top w:val="none" w:sz="0" w:space="0" w:color="auto"/>
            <w:left w:val="none" w:sz="0" w:space="0" w:color="auto"/>
            <w:bottom w:val="none" w:sz="0" w:space="0" w:color="auto"/>
            <w:right w:val="none" w:sz="0" w:space="0" w:color="auto"/>
          </w:divBdr>
        </w:div>
        <w:div w:id="1582065055">
          <w:marLeft w:val="0"/>
          <w:marRight w:val="0"/>
          <w:marTop w:val="0"/>
          <w:marBottom w:val="0"/>
          <w:divBdr>
            <w:top w:val="none" w:sz="0" w:space="0" w:color="auto"/>
            <w:left w:val="none" w:sz="0" w:space="0" w:color="auto"/>
            <w:bottom w:val="none" w:sz="0" w:space="0" w:color="auto"/>
            <w:right w:val="none" w:sz="0" w:space="0" w:color="auto"/>
          </w:divBdr>
        </w:div>
        <w:div w:id="1582065090">
          <w:marLeft w:val="0"/>
          <w:marRight w:val="0"/>
          <w:marTop w:val="0"/>
          <w:marBottom w:val="0"/>
          <w:divBdr>
            <w:top w:val="none" w:sz="0" w:space="0" w:color="auto"/>
            <w:left w:val="none" w:sz="0" w:space="0" w:color="auto"/>
            <w:bottom w:val="none" w:sz="0" w:space="0" w:color="auto"/>
            <w:right w:val="none" w:sz="0" w:space="0" w:color="auto"/>
          </w:divBdr>
        </w:div>
        <w:div w:id="1582065091">
          <w:marLeft w:val="0"/>
          <w:marRight w:val="0"/>
          <w:marTop w:val="0"/>
          <w:marBottom w:val="0"/>
          <w:divBdr>
            <w:top w:val="none" w:sz="0" w:space="0" w:color="auto"/>
            <w:left w:val="none" w:sz="0" w:space="0" w:color="auto"/>
            <w:bottom w:val="none" w:sz="0" w:space="0" w:color="auto"/>
            <w:right w:val="none" w:sz="0" w:space="0" w:color="auto"/>
          </w:divBdr>
        </w:div>
        <w:div w:id="1582065092">
          <w:marLeft w:val="0"/>
          <w:marRight w:val="0"/>
          <w:marTop w:val="0"/>
          <w:marBottom w:val="0"/>
          <w:divBdr>
            <w:top w:val="none" w:sz="0" w:space="0" w:color="auto"/>
            <w:left w:val="none" w:sz="0" w:space="0" w:color="auto"/>
            <w:bottom w:val="none" w:sz="0" w:space="0" w:color="auto"/>
            <w:right w:val="none" w:sz="0" w:space="0" w:color="auto"/>
          </w:divBdr>
        </w:div>
        <w:div w:id="1582065095">
          <w:marLeft w:val="0"/>
          <w:marRight w:val="0"/>
          <w:marTop w:val="0"/>
          <w:marBottom w:val="0"/>
          <w:divBdr>
            <w:top w:val="none" w:sz="0" w:space="0" w:color="auto"/>
            <w:left w:val="none" w:sz="0" w:space="0" w:color="auto"/>
            <w:bottom w:val="none" w:sz="0" w:space="0" w:color="auto"/>
            <w:right w:val="none" w:sz="0" w:space="0" w:color="auto"/>
          </w:divBdr>
        </w:div>
        <w:div w:id="1582065099">
          <w:marLeft w:val="0"/>
          <w:marRight w:val="0"/>
          <w:marTop w:val="0"/>
          <w:marBottom w:val="0"/>
          <w:divBdr>
            <w:top w:val="none" w:sz="0" w:space="0" w:color="auto"/>
            <w:left w:val="none" w:sz="0" w:space="0" w:color="auto"/>
            <w:bottom w:val="none" w:sz="0" w:space="0" w:color="auto"/>
            <w:right w:val="none" w:sz="0" w:space="0" w:color="auto"/>
          </w:divBdr>
        </w:div>
        <w:div w:id="1582065109">
          <w:marLeft w:val="0"/>
          <w:marRight w:val="0"/>
          <w:marTop w:val="0"/>
          <w:marBottom w:val="0"/>
          <w:divBdr>
            <w:top w:val="none" w:sz="0" w:space="0" w:color="auto"/>
            <w:left w:val="none" w:sz="0" w:space="0" w:color="auto"/>
            <w:bottom w:val="none" w:sz="0" w:space="0" w:color="auto"/>
            <w:right w:val="none" w:sz="0" w:space="0" w:color="auto"/>
          </w:divBdr>
        </w:div>
        <w:div w:id="1582065117">
          <w:marLeft w:val="0"/>
          <w:marRight w:val="0"/>
          <w:marTop w:val="0"/>
          <w:marBottom w:val="0"/>
          <w:divBdr>
            <w:top w:val="none" w:sz="0" w:space="0" w:color="auto"/>
            <w:left w:val="none" w:sz="0" w:space="0" w:color="auto"/>
            <w:bottom w:val="none" w:sz="0" w:space="0" w:color="auto"/>
            <w:right w:val="none" w:sz="0" w:space="0" w:color="auto"/>
          </w:divBdr>
        </w:div>
        <w:div w:id="1582065118">
          <w:marLeft w:val="0"/>
          <w:marRight w:val="0"/>
          <w:marTop w:val="0"/>
          <w:marBottom w:val="0"/>
          <w:divBdr>
            <w:top w:val="none" w:sz="0" w:space="0" w:color="auto"/>
            <w:left w:val="none" w:sz="0" w:space="0" w:color="auto"/>
            <w:bottom w:val="none" w:sz="0" w:space="0" w:color="auto"/>
            <w:right w:val="none" w:sz="0" w:space="0" w:color="auto"/>
          </w:divBdr>
        </w:div>
        <w:div w:id="1582065126">
          <w:marLeft w:val="0"/>
          <w:marRight w:val="0"/>
          <w:marTop w:val="0"/>
          <w:marBottom w:val="0"/>
          <w:divBdr>
            <w:top w:val="none" w:sz="0" w:space="0" w:color="auto"/>
            <w:left w:val="none" w:sz="0" w:space="0" w:color="auto"/>
            <w:bottom w:val="none" w:sz="0" w:space="0" w:color="auto"/>
            <w:right w:val="none" w:sz="0" w:space="0" w:color="auto"/>
          </w:divBdr>
        </w:div>
        <w:div w:id="1582065128">
          <w:marLeft w:val="0"/>
          <w:marRight w:val="0"/>
          <w:marTop w:val="0"/>
          <w:marBottom w:val="0"/>
          <w:divBdr>
            <w:top w:val="none" w:sz="0" w:space="0" w:color="auto"/>
            <w:left w:val="none" w:sz="0" w:space="0" w:color="auto"/>
            <w:bottom w:val="none" w:sz="0" w:space="0" w:color="auto"/>
            <w:right w:val="none" w:sz="0" w:space="0" w:color="auto"/>
          </w:divBdr>
        </w:div>
        <w:div w:id="1582065132">
          <w:marLeft w:val="0"/>
          <w:marRight w:val="0"/>
          <w:marTop w:val="0"/>
          <w:marBottom w:val="0"/>
          <w:divBdr>
            <w:top w:val="none" w:sz="0" w:space="0" w:color="auto"/>
            <w:left w:val="none" w:sz="0" w:space="0" w:color="auto"/>
            <w:bottom w:val="none" w:sz="0" w:space="0" w:color="auto"/>
            <w:right w:val="none" w:sz="0" w:space="0" w:color="auto"/>
          </w:divBdr>
        </w:div>
        <w:div w:id="1582065141">
          <w:marLeft w:val="0"/>
          <w:marRight w:val="0"/>
          <w:marTop w:val="0"/>
          <w:marBottom w:val="0"/>
          <w:divBdr>
            <w:top w:val="none" w:sz="0" w:space="0" w:color="auto"/>
            <w:left w:val="none" w:sz="0" w:space="0" w:color="auto"/>
            <w:bottom w:val="none" w:sz="0" w:space="0" w:color="auto"/>
            <w:right w:val="none" w:sz="0" w:space="0" w:color="auto"/>
          </w:divBdr>
        </w:div>
        <w:div w:id="1582065145">
          <w:marLeft w:val="0"/>
          <w:marRight w:val="0"/>
          <w:marTop w:val="0"/>
          <w:marBottom w:val="0"/>
          <w:divBdr>
            <w:top w:val="none" w:sz="0" w:space="0" w:color="auto"/>
            <w:left w:val="none" w:sz="0" w:space="0" w:color="auto"/>
            <w:bottom w:val="none" w:sz="0" w:space="0" w:color="auto"/>
            <w:right w:val="none" w:sz="0" w:space="0" w:color="auto"/>
          </w:divBdr>
        </w:div>
        <w:div w:id="1582065148">
          <w:marLeft w:val="0"/>
          <w:marRight w:val="0"/>
          <w:marTop w:val="0"/>
          <w:marBottom w:val="0"/>
          <w:divBdr>
            <w:top w:val="none" w:sz="0" w:space="0" w:color="auto"/>
            <w:left w:val="none" w:sz="0" w:space="0" w:color="auto"/>
            <w:bottom w:val="none" w:sz="0" w:space="0" w:color="auto"/>
            <w:right w:val="none" w:sz="0" w:space="0" w:color="auto"/>
          </w:divBdr>
        </w:div>
        <w:div w:id="1582065149">
          <w:marLeft w:val="0"/>
          <w:marRight w:val="0"/>
          <w:marTop w:val="0"/>
          <w:marBottom w:val="0"/>
          <w:divBdr>
            <w:top w:val="none" w:sz="0" w:space="0" w:color="auto"/>
            <w:left w:val="none" w:sz="0" w:space="0" w:color="auto"/>
            <w:bottom w:val="none" w:sz="0" w:space="0" w:color="auto"/>
            <w:right w:val="none" w:sz="0" w:space="0" w:color="auto"/>
          </w:divBdr>
        </w:div>
        <w:div w:id="1582065152">
          <w:marLeft w:val="0"/>
          <w:marRight w:val="0"/>
          <w:marTop w:val="0"/>
          <w:marBottom w:val="0"/>
          <w:divBdr>
            <w:top w:val="none" w:sz="0" w:space="0" w:color="auto"/>
            <w:left w:val="none" w:sz="0" w:space="0" w:color="auto"/>
            <w:bottom w:val="none" w:sz="0" w:space="0" w:color="auto"/>
            <w:right w:val="none" w:sz="0" w:space="0" w:color="auto"/>
          </w:divBdr>
        </w:div>
        <w:div w:id="1582065160">
          <w:marLeft w:val="0"/>
          <w:marRight w:val="0"/>
          <w:marTop w:val="0"/>
          <w:marBottom w:val="0"/>
          <w:divBdr>
            <w:top w:val="none" w:sz="0" w:space="0" w:color="auto"/>
            <w:left w:val="none" w:sz="0" w:space="0" w:color="auto"/>
            <w:bottom w:val="none" w:sz="0" w:space="0" w:color="auto"/>
            <w:right w:val="none" w:sz="0" w:space="0" w:color="auto"/>
          </w:divBdr>
        </w:div>
        <w:div w:id="1582065162">
          <w:marLeft w:val="0"/>
          <w:marRight w:val="0"/>
          <w:marTop w:val="0"/>
          <w:marBottom w:val="0"/>
          <w:divBdr>
            <w:top w:val="none" w:sz="0" w:space="0" w:color="auto"/>
            <w:left w:val="none" w:sz="0" w:space="0" w:color="auto"/>
            <w:bottom w:val="none" w:sz="0" w:space="0" w:color="auto"/>
            <w:right w:val="none" w:sz="0" w:space="0" w:color="auto"/>
          </w:divBdr>
        </w:div>
        <w:div w:id="1582065171">
          <w:marLeft w:val="0"/>
          <w:marRight w:val="0"/>
          <w:marTop w:val="0"/>
          <w:marBottom w:val="0"/>
          <w:divBdr>
            <w:top w:val="none" w:sz="0" w:space="0" w:color="auto"/>
            <w:left w:val="none" w:sz="0" w:space="0" w:color="auto"/>
            <w:bottom w:val="none" w:sz="0" w:space="0" w:color="auto"/>
            <w:right w:val="none" w:sz="0" w:space="0" w:color="auto"/>
          </w:divBdr>
        </w:div>
        <w:div w:id="1582065173">
          <w:marLeft w:val="0"/>
          <w:marRight w:val="0"/>
          <w:marTop w:val="0"/>
          <w:marBottom w:val="0"/>
          <w:divBdr>
            <w:top w:val="none" w:sz="0" w:space="0" w:color="auto"/>
            <w:left w:val="none" w:sz="0" w:space="0" w:color="auto"/>
            <w:bottom w:val="none" w:sz="0" w:space="0" w:color="auto"/>
            <w:right w:val="none" w:sz="0" w:space="0" w:color="auto"/>
          </w:divBdr>
        </w:div>
        <w:div w:id="1582065175">
          <w:marLeft w:val="0"/>
          <w:marRight w:val="0"/>
          <w:marTop w:val="0"/>
          <w:marBottom w:val="0"/>
          <w:divBdr>
            <w:top w:val="none" w:sz="0" w:space="0" w:color="auto"/>
            <w:left w:val="none" w:sz="0" w:space="0" w:color="auto"/>
            <w:bottom w:val="none" w:sz="0" w:space="0" w:color="auto"/>
            <w:right w:val="none" w:sz="0" w:space="0" w:color="auto"/>
          </w:divBdr>
        </w:div>
        <w:div w:id="1582065179">
          <w:marLeft w:val="0"/>
          <w:marRight w:val="0"/>
          <w:marTop w:val="0"/>
          <w:marBottom w:val="0"/>
          <w:divBdr>
            <w:top w:val="none" w:sz="0" w:space="0" w:color="auto"/>
            <w:left w:val="none" w:sz="0" w:space="0" w:color="auto"/>
            <w:bottom w:val="none" w:sz="0" w:space="0" w:color="auto"/>
            <w:right w:val="none" w:sz="0" w:space="0" w:color="auto"/>
          </w:divBdr>
        </w:div>
        <w:div w:id="1582065183">
          <w:marLeft w:val="0"/>
          <w:marRight w:val="0"/>
          <w:marTop w:val="0"/>
          <w:marBottom w:val="0"/>
          <w:divBdr>
            <w:top w:val="none" w:sz="0" w:space="0" w:color="auto"/>
            <w:left w:val="none" w:sz="0" w:space="0" w:color="auto"/>
            <w:bottom w:val="none" w:sz="0" w:space="0" w:color="auto"/>
            <w:right w:val="none" w:sz="0" w:space="0" w:color="auto"/>
          </w:divBdr>
        </w:div>
        <w:div w:id="1582065187">
          <w:marLeft w:val="0"/>
          <w:marRight w:val="0"/>
          <w:marTop w:val="0"/>
          <w:marBottom w:val="0"/>
          <w:divBdr>
            <w:top w:val="none" w:sz="0" w:space="0" w:color="auto"/>
            <w:left w:val="none" w:sz="0" w:space="0" w:color="auto"/>
            <w:bottom w:val="none" w:sz="0" w:space="0" w:color="auto"/>
            <w:right w:val="none" w:sz="0" w:space="0" w:color="auto"/>
          </w:divBdr>
        </w:div>
        <w:div w:id="1582065195">
          <w:marLeft w:val="0"/>
          <w:marRight w:val="0"/>
          <w:marTop w:val="0"/>
          <w:marBottom w:val="0"/>
          <w:divBdr>
            <w:top w:val="none" w:sz="0" w:space="0" w:color="auto"/>
            <w:left w:val="none" w:sz="0" w:space="0" w:color="auto"/>
            <w:bottom w:val="none" w:sz="0" w:space="0" w:color="auto"/>
            <w:right w:val="none" w:sz="0" w:space="0" w:color="auto"/>
          </w:divBdr>
        </w:div>
        <w:div w:id="1582065199">
          <w:marLeft w:val="0"/>
          <w:marRight w:val="0"/>
          <w:marTop w:val="0"/>
          <w:marBottom w:val="0"/>
          <w:divBdr>
            <w:top w:val="none" w:sz="0" w:space="0" w:color="auto"/>
            <w:left w:val="none" w:sz="0" w:space="0" w:color="auto"/>
            <w:bottom w:val="none" w:sz="0" w:space="0" w:color="auto"/>
            <w:right w:val="none" w:sz="0" w:space="0" w:color="auto"/>
          </w:divBdr>
        </w:div>
        <w:div w:id="1582065207">
          <w:marLeft w:val="0"/>
          <w:marRight w:val="0"/>
          <w:marTop w:val="0"/>
          <w:marBottom w:val="0"/>
          <w:divBdr>
            <w:top w:val="none" w:sz="0" w:space="0" w:color="auto"/>
            <w:left w:val="none" w:sz="0" w:space="0" w:color="auto"/>
            <w:bottom w:val="none" w:sz="0" w:space="0" w:color="auto"/>
            <w:right w:val="none" w:sz="0" w:space="0" w:color="auto"/>
          </w:divBdr>
        </w:div>
        <w:div w:id="1582065208">
          <w:marLeft w:val="0"/>
          <w:marRight w:val="0"/>
          <w:marTop w:val="0"/>
          <w:marBottom w:val="0"/>
          <w:divBdr>
            <w:top w:val="none" w:sz="0" w:space="0" w:color="auto"/>
            <w:left w:val="none" w:sz="0" w:space="0" w:color="auto"/>
            <w:bottom w:val="none" w:sz="0" w:space="0" w:color="auto"/>
            <w:right w:val="none" w:sz="0" w:space="0" w:color="auto"/>
          </w:divBdr>
        </w:div>
        <w:div w:id="1582065211">
          <w:marLeft w:val="0"/>
          <w:marRight w:val="0"/>
          <w:marTop w:val="0"/>
          <w:marBottom w:val="0"/>
          <w:divBdr>
            <w:top w:val="none" w:sz="0" w:space="0" w:color="auto"/>
            <w:left w:val="none" w:sz="0" w:space="0" w:color="auto"/>
            <w:bottom w:val="none" w:sz="0" w:space="0" w:color="auto"/>
            <w:right w:val="none" w:sz="0" w:space="0" w:color="auto"/>
          </w:divBdr>
        </w:div>
        <w:div w:id="1582065215">
          <w:marLeft w:val="0"/>
          <w:marRight w:val="0"/>
          <w:marTop w:val="0"/>
          <w:marBottom w:val="0"/>
          <w:divBdr>
            <w:top w:val="none" w:sz="0" w:space="0" w:color="auto"/>
            <w:left w:val="none" w:sz="0" w:space="0" w:color="auto"/>
            <w:bottom w:val="none" w:sz="0" w:space="0" w:color="auto"/>
            <w:right w:val="none" w:sz="0" w:space="0" w:color="auto"/>
          </w:divBdr>
        </w:div>
        <w:div w:id="1582065218">
          <w:marLeft w:val="0"/>
          <w:marRight w:val="0"/>
          <w:marTop w:val="0"/>
          <w:marBottom w:val="0"/>
          <w:divBdr>
            <w:top w:val="none" w:sz="0" w:space="0" w:color="auto"/>
            <w:left w:val="none" w:sz="0" w:space="0" w:color="auto"/>
            <w:bottom w:val="none" w:sz="0" w:space="0" w:color="auto"/>
            <w:right w:val="none" w:sz="0" w:space="0" w:color="auto"/>
          </w:divBdr>
        </w:div>
        <w:div w:id="1582065221">
          <w:marLeft w:val="0"/>
          <w:marRight w:val="0"/>
          <w:marTop w:val="0"/>
          <w:marBottom w:val="0"/>
          <w:divBdr>
            <w:top w:val="none" w:sz="0" w:space="0" w:color="auto"/>
            <w:left w:val="none" w:sz="0" w:space="0" w:color="auto"/>
            <w:bottom w:val="none" w:sz="0" w:space="0" w:color="auto"/>
            <w:right w:val="none" w:sz="0" w:space="0" w:color="auto"/>
          </w:divBdr>
        </w:div>
        <w:div w:id="1582065223">
          <w:marLeft w:val="0"/>
          <w:marRight w:val="0"/>
          <w:marTop w:val="0"/>
          <w:marBottom w:val="0"/>
          <w:divBdr>
            <w:top w:val="none" w:sz="0" w:space="0" w:color="auto"/>
            <w:left w:val="none" w:sz="0" w:space="0" w:color="auto"/>
            <w:bottom w:val="none" w:sz="0" w:space="0" w:color="auto"/>
            <w:right w:val="none" w:sz="0" w:space="0" w:color="auto"/>
          </w:divBdr>
        </w:div>
        <w:div w:id="1582065226">
          <w:marLeft w:val="0"/>
          <w:marRight w:val="0"/>
          <w:marTop w:val="0"/>
          <w:marBottom w:val="0"/>
          <w:divBdr>
            <w:top w:val="none" w:sz="0" w:space="0" w:color="auto"/>
            <w:left w:val="none" w:sz="0" w:space="0" w:color="auto"/>
            <w:bottom w:val="none" w:sz="0" w:space="0" w:color="auto"/>
            <w:right w:val="none" w:sz="0" w:space="0" w:color="auto"/>
          </w:divBdr>
        </w:div>
        <w:div w:id="1582065230">
          <w:marLeft w:val="0"/>
          <w:marRight w:val="0"/>
          <w:marTop w:val="0"/>
          <w:marBottom w:val="0"/>
          <w:divBdr>
            <w:top w:val="none" w:sz="0" w:space="0" w:color="auto"/>
            <w:left w:val="none" w:sz="0" w:space="0" w:color="auto"/>
            <w:bottom w:val="none" w:sz="0" w:space="0" w:color="auto"/>
            <w:right w:val="none" w:sz="0" w:space="0" w:color="auto"/>
          </w:divBdr>
        </w:div>
      </w:divsChild>
    </w:div>
    <w:div w:id="1582065120">
      <w:marLeft w:val="0"/>
      <w:marRight w:val="0"/>
      <w:marTop w:val="0"/>
      <w:marBottom w:val="0"/>
      <w:divBdr>
        <w:top w:val="none" w:sz="0" w:space="0" w:color="auto"/>
        <w:left w:val="none" w:sz="0" w:space="0" w:color="auto"/>
        <w:bottom w:val="none" w:sz="0" w:space="0" w:color="auto"/>
        <w:right w:val="none" w:sz="0" w:space="0" w:color="auto"/>
      </w:divBdr>
    </w:div>
    <w:div w:id="1582065122">
      <w:marLeft w:val="0"/>
      <w:marRight w:val="0"/>
      <w:marTop w:val="0"/>
      <w:marBottom w:val="0"/>
      <w:divBdr>
        <w:top w:val="none" w:sz="0" w:space="0" w:color="auto"/>
        <w:left w:val="none" w:sz="0" w:space="0" w:color="auto"/>
        <w:bottom w:val="none" w:sz="0" w:space="0" w:color="auto"/>
        <w:right w:val="none" w:sz="0" w:space="0" w:color="auto"/>
      </w:divBdr>
    </w:div>
    <w:div w:id="1582065123">
      <w:marLeft w:val="0"/>
      <w:marRight w:val="0"/>
      <w:marTop w:val="0"/>
      <w:marBottom w:val="0"/>
      <w:divBdr>
        <w:top w:val="none" w:sz="0" w:space="0" w:color="auto"/>
        <w:left w:val="none" w:sz="0" w:space="0" w:color="auto"/>
        <w:bottom w:val="none" w:sz="0" w:space="0" w:color="auto"/>
        <w:right w:val="none" w:sz="0" w:space="0" w:color="auto"/>
      </w:divBdr>
      <w:divsChild>
        <w:div w:id="1582064780">
          <w:marLeft w:val="0"/>
          <w:marRight w:val="0"/>
          <w:marTop w:val="0"/>
          <w:marBottom w:val="0"/>
          <w:divBdr>
            <w:top w:val="none" w:sz="0" w:space="0" w:color="auto"/>
            <w:left w:val="none" w:sz="0" w:space="0" w:color="auto"/>
            <w:bottom w:val="none" w:sz="0" w:space="0" w:color="auto"/>
            <w:right w:val="none" w:sz="0" w:space="0" w:color="auto"/>
          </w:divBdr>
        </w:div>
        <w:div w:id="1582064795">
          <w:marLeft w:val="0"/>
          <w:marRight w:val="0"/>
          <w:marTop w:val="0"/>
          <w:marBottom w:val="0"/>
          <w:divBdr>
            <w:top w:val="none" w:sz="0" w:space="0" w:color="auto"/>
            <w:left w:val="none" w:sz="0" w:space="0" w:color="auto"/>
            <w:bottom w:val="none" w:sz="0" w:space="0" w:color="auto"/>
            <w:right w:val="none" w:sz="0" w:space="0" w:color="auto"/>
          </w:divBdr>
        </w:div>
        <w:div w:id="1582064817">
          <w:marLeft w:val="0"/>
          <w:marRight w:val="0"/>
          <w:marTop w:val="0"/>
          <w:marBottom w:val="0"/>
          <w:divBdr>
            <w:top w:val="none" w:sz="0" w:space="0" w:color="auto"/>
            <w:left w:val="none" w:sz="0" w:space="0" w:color="auto"/>
            <w:bottom w:val="none" w:sz="0" w:space="0" w:color="auto"/>
            <w:right w:val="none" w:sz="0" w:space="0" w:color="auto"/>
          </w:divBdr>
        </w:div>
        <w:div w:id="1582064843">
          <w:marLeft w:val="0"/>
          <w:marRight w:val="0"/>
          <w:marTop w:val="0"/>
          <w:marBottom w:val="0"/>
          <w:divBdr>
            <w:top w:val="none" w:sz="0" w:space="0" w:color="auto"/>
            <w:left w:val="none" w:sz="0" w:space="0" w:color="auto"/>
            <w:bottom w:val="none" w:sz="0" w:space="0" w:color="auto"/>
            <w:right w:val="none" w:sz="0" w:space="0" w:color="auto"/>
          </w:divBdr>
        </w:div>
        <w:div w:id="1582064853">
          <w:marLeft w:val="0"/>
          <w:marRight w:val="0"/>
          <w:marTop w:val="0"/>
          <w:marBottom w:val="0"/>
          <w:divBdr>
            <w:top w:val="none" w:sz="0" w:space="0" w:color="auto"/>
            <w:left w:val="none" w:sz="0" w:space="0" w:color="auto"/>
            <w:bottom w:val="none" w:sz="0" w:space="0" w:color="auto"/>
            <w:right w:val="none" w:sz="0" w:space="0" w:color="auto"/>
          </w:divBdr>
        </w:div>
        <w:div w:id="1582064942">
          <w:marLeft w:val="0"/>
          <w:marRight w:val="0"/>
          <w:marTop w:val="0"/>
          <w:marBottom w:val="0"/>
          <w:divBdr>
            <w:top w:val="none" w:sz="0" w:space="0" w:color="auto"/>
            <w:left w:val="none" w:sz="0" w:space="0" w:color="auto"/>
            <w:bottom w:val="none" w:sz="0" w:space="0" w:color="auto"/>
            <w:right w:val="none" w:sz="0" w:space="0" w:color="auto"/>
          </w:divBdr>
        </w:div>
        <w:div w:id="1582065001">
          <w:marLeft w:val="0"/>
          <w:marRight w:val="0"/>
          <w:marTop w:val="0"/>
          <w:marBottom w:val="0"/>
          <w:divBdr>
            <w:top w:val="none" w:sz="0" w:space="0" w:color="auto"/>
            <w:left w:val="none" w:sz="0" w:space="0" w:color="auto"/>
            <w:bottom w:val="none" w:sz="0" w:space="0" w:color="auto"/>
            <w:right w:val="none" w:sz="0" w:space="0" w:color="auto"/>
          </w:divBdr>
        </w:div>
        <w:div w:id="1582065071">
          <w:marLeft w:val="0"/>
          <w:marRight w:val="0"/>
          <w:marTop w:val="0"/>
          <w:marBottom w:val="0"/>
          <w:divBdr>
            <w:top w:val="none" w:sz="0" w:space="0" w:color="auto"/>
            <w:left w:val="none" w:sz="0" w:space="0" w:color="auto"/>
            <w:bottom w:val="none" w:sz="0" w:space="0" w:color="auto"/>
            <w:right w:val="none" w:sz="0" w:space="0" w:color="auto"/>
          </w:divBdr>
        </w:div>
        <w:div w:id="1582065101">
          <w:marLeft w:val="0"/>
          <w:marRight w:val="0"/>
          <w:marTop w:val="0"/>
          <w:marBottom w:val="0"/>
          <w:divBdr>
            <w:top w:val="none" w:sz="0" w:space="0" w:color="auto"/>
            <w:left w:val="none" w:sz="0" w:space="0" w:color="auto"/>
            <w:bottom w:val="none" w:sz="0" w:space="0" w:color="auto"/>
            <w:right w:val="none" w:sz="0" w:space="0" w:color="auto"/>
          </w:divBdr>
        </w:div>
        <w:div w:id="1582065174">
          <w:marLeft w:val="0"/>
          <w:marRight w:val="0"/>
          <w:marTop w:val="0"/>
          <w:marBottom w:val="0"/>
          <w:divBdr>
            <w:top w:val="none" w:sz="0" w:space="0" w:color="auto"/>
            <w:left w:val="none" w:sz="0" w:space="0" w:color="auto"/>
            <w:bottom w:val="none" w:sz="0" w:space="0" w:color="auto"/>
            <w:right w:val="none" w:sz="0" w:space="0" w:color="auto"/>
          </w:divBdr>
        </w:div>
      </w:divsChild>
    </w:div>
    <w:div w:id="1582065125">
      <w:marLeft w:val="0"/>
      <w:marRight w:val="0"/>
      <w:marTop w:val="0"/>
      <w:marBottom w:val="0"/>
      <w:divBdr>
        <w:top w:val="none" w:sz="0" w:space="0" w:color="auto"/>
        <w:left w:val="none" w:sz="0" w:space="0" w:color="auto"/>
        <w:bottom w:val="none" w:sz="0" w:space="0" w:color="auto"/>
        <w:right w:val="none" w:sz="0" w:space="0" w:color="auto"/>
      </w:divBdr>
    </w:div>
    <w:div w:id="1582065136">
      <w:marLeft w:val="0"/>
      <w:marRight w:val="0"/>
      <w:marTop w:val="0"/>
      <w:marBottom w:val="0"/>
      <w:divBdr>
        <w:top w:val="none" w:sz="0" w:space="0" w:color="auto"/>
        <w:left w:val="none" w:sz="0" w:space="0" w:color="auto"/>
        <w:bottom w:val="none" w:sz="0" w:space="0" w:color="auto"/>
        <w:right w:val="none" w:sz="0" w:space="0" w:color="auto"/>
      </w:divBdr>
    </w:div>
    <w:div w:id="1582065143">
      <w:marLeft w:val="0"/>
      <w:marRight w:val="0"/>
      <w:marTop w:val="0"/>
      <w:marBottom w:val="0"/>
      <w:divBdr>
        <w:top w:val="none" w:sz="0" w:space="0" w:color="auto"/>
        <w:left w:val="none" w:sz="0" w:space="0" w:color="auto"/>
        <w:bottom w:val="none" w:sz="0" w:space="0" w:color="auto"/>
        <w:right w:val="none" w:sz="0" w:space="0" w:color="auto"/>
      </w:divBdr>
      <w:divsChild>
        <w:div w:id="1582064877">
          <w:marLeft w:val="0"/>
          <w:marRight w:val="0"/>
          <w:marTop w:val="0"/>
          <w:marBottom w:val="0"/>
          <w:divBdr>
            <w:top w:val="none" w:sz="0" w:space="0" w:color="auto"/>
            <w:left w:val="none" w:sz="0" w:space="0" w:color="auto"/>
            <w:bottom w:val="none" w:sz="0" w:space="0" w:color="auto"/>
            <w:right w:val="none" w:sz="0" w:space="0" w:color="auto"/>
          </w:divBdr>
        </w:div>
        <w:div w:id="1582064903">
          <w:marLeft w:val="0"/>
          <w:marRight w:val="0"/>
          <w:marTop w:val="0"/>
          <w:marBottom w:val="0"/>
          <w:divBdr>
            <w:top w:val="none" w:sz="0" w:space="0" w:color="auto"/>
            <w:left w:val="none" w:sz="0" w:space="0" w:color="auto"/>
            <w:bottom w:val="none" w:sz="0" w:space="0" w:color="auto"/>
            <w:right w:val="none" w:sz="0" w:space="0" w:color="auto"/>
          </w:divBdr>
        </w:div>
        <w:div w:id="1582064946">
          <w:marLeft w:val="0"/>
          <w:marRight w:val="0"/>
          <w:marTop w:val="0"/>
          <w:marBottom w:val="0"/>
          <w:divBdr>
            <w:top w:val="none" w:sz="0" w:space="0" w:color="auto"/>
            <w:left w:val="none" w:sz="0" w:space="0" w:color="auto"/>
            <w:bottom w:val="none" w:sz="0" w:space="0" w:color="auto"/>
            <w:right w:val="none" w:sz="0" w:space="0" w:color="auto"/>
          </w:divBdr>
        </w:div>
        <w:div w:id="1582065040">
          <w:marLeft w:val="0"/>
          <w:marRight w:val="0"/>
          <w:marTop w:val="0"/>
          <w:marBottom w:val="0"/>
          <w:divBdr>
            <w:top w:val="none" w:sz="0" w:space="0" w:color="auto"/>
            <w:left w:val="none" w:sz="0" w:space="0" w:color="auto"/>
            <w:bottom w:val="none" w:sz="0" w:space="0" w:color="auto"/>
            <w:right w:val="none" w:sz="0" w:space="0" w:color="auto"/>
          </w:divBdr>
        </w:div>
      </w:divsChild>
    </w:div>
    <w:div w:id="1582065144">
      <w:marLeft w:val="0"/>
      <w:marRight w:val="0"/>
      <w:marTop w:val="0"/>
      <w:marBottom w:val="0"/>
      <w:divBdr>
        <w:top w:val="none" w:sz="0" w:space="0" w:color="auto"/>
        <w:left w:val="none" w:sz="0" w:space="0" w:color="auto"/>
        <w:bottom w:val="none" w:sz="0" w:space="0" w:color="auto"/>
        <w:right w:val="none" w:sz="0" w:space="0" w:color="auto"/>
      </w:divBdr>
    </w:div>
    <w:div w:id="1582065150">
      <w:marLeft w:val="0"/>
      <w:marRight w:val="0"/>
      <w:marTop w:val="0"/>
      <w:marBottom w:val="0"/>
      <w:divBdr>
        <w:top w:val="none" w:sz="0" w:space="0" w:color="auto"/>
        <w:left w:val="none" w:sz="0" w:space="0" w:color="auto"/>
        <w:bottom w:val="none" w:sz="0" w:space="0" w:color="auto"/>
        <w:right w:val="none" w:sz="0" w:space="0" w:color="auto"/>
      </w:divBdr>
    </w:div>
    <w:div w:id="1582065153">
      <w:marLeft w:val="0"/>
      <w:marRight w:val="0"/>
      <w:marTop w:val="0"/>
      <w:marBottom w:val="0"/>
      <w:divBdr>
        <w:top w:val="none" w:sz="0" w:space="0" w:color="auto"/>
        <w:left w:val="none" w:sz="0" w:space="0" w:color="auto"/>
        <w:bottom w:val="none" w:sz="0" w:space="0" w:color="auto"/>
        <w:right w:val="none" w:sz="0" w:space="0" w:color="auto"/>
      </w:divBdr>
      <w:divsChild>
        <w:div w:id="1582064754">
          <w:marLeft w:val="0"/>
          <w:marRight w:val="0"/>
          <w:marTop w:val="0"/>
          <w:marBottom w:val="0"/>
          <w:divBdr>
            <w:top w:val="none" w:sz="0" w:space="0" w:color="auto"/>
            <w:left w:val="none" w:sz="0" w:space="0" w:color="auto"/>
            <w:bottom w:val="none" w:sz="0" w:space="0" w:color="auto"/>
            <w:right w:val="none" w:sz="0" w:space="0" w:color="auto"/>
          </w:divBdr>
        </w:div>
        <w:div w:id="1582064758">
          <w:marLeft w:val="0"/>
          <w:marRight w:val="0"/>
          <w:marTop w:val="0"/>
          <w:marBottom w:val="0"/>
          <w:divBdr>
            <w:top w:val="none" w:sz="0" w:space="0" w:color="auto"/>
            <w:left w:val="none" w:sz="0" w:space="0" w:color="auto"/>
            <w:bottom w:val="none" w:sz="0" w:space="0" w:color="auto"/>
            <w:right w:val="none" w:sz="0" w:space="0" w:color="auto"/>
          </w:divBdr>
        </w:div>
        <w:div w:id="1582064765">
          <w:marLeft w:val="0"/>
          <w:marRight w:val="0"/>
          <w:marTop w:val="0"/>
          <w:marBottom w:val="0"/>
          <w:divBdr>
            <w:top w:val="none" w:sz="0" w:space="0" w:color="auto"/>
            <w:left w:val="none" w:sz="0" w:space="0" w:color="auto"/>
            <w:bottom w:val="none" w:sz="0" w:space="0" w:color="auto"/>
            <w:right w:val="none" w:sz="0" w:space="0" w:color="auto"/>
          </w:divBdr>
        </w:div>
        <w:div w:id="1582064781">
          <w:marLeft w:val="0"/>
          <w:marRight w:val="0"/>
          <w:marTop w:val="0"/>
          <w:marBottom w:val="0"/>
          <w:divBdr>
            <w:top w:val="none" w:sz="0" w:space="0" w:color="auto"/>
            <w:left w:val="none" w:sz="0" w:space="0" w:color="auto"/>
            <w:bottom w:val="none" w:sz="0" w:space="0" w:color="auto"/>
            <w:right w:val="none" w:sz="0" w:space="0" w:color="auto"/>
          </w:divBdr>
        </w:div>
        <w:div w:id="1582064808">
          <w:marLeft w:val="0"/>
          <w:marRight w:val="0"/>
          <w:marTop w:val="0"/>
          <w:marBottom w:val="0"/>
          <w:divBdr>
            <w:top w:val="none" w:sz="0" w:space="0" w:color="auto"/>
            <w:left w:val="none" w:sz="0" w:space="0" w:color="auto"/>
            <w:bottom w:val="none" w:sz="0" w:space="0" w:color="auto"/>
            <w:right w:val="none" w:sz="0" w:space="0" w:color="auto"/>
          </w:divBdr>
        </w:div>
        <w:div w:id="1582064822">
          <w:marLeft w:val="0"/>
          <w:marRight w:val="0"/>
          <w:marTop w:val="0"/>
          <w:marBottom w:val="0"/>
          <w:divBdr>
            <w:top w:val="none" w:sz="0" w:space="0" w:color="auto"/>
            <w:left w:val="none" w:sz="0" w:space="0" w:color="auto"/>
            <w:bottom w:val="none" w:sz="0" w:space="0" w:color="auto"/>
            <w:right w:val="none" w:sz="0" w:space="0" w:color="auto"/>
          </w:divBdr>
        </w:div>
        <w:div w:id="1582064840">
          <w:marLeft w:val="0"/>
          <w:marRight w:val="0"/>
          <w:marTop w:val="0"/>
          <w:marBottom w:val="0"/>
          <w:divBdr>
            <w:top w:val="none" w:sz="0" w:space="0" w:color="auto"/>
            <w:left w:val="none" w:sz="0" w:space="0" w:color="auto"/>
            <w:bottom w:val="none" w:sz="0" w:space="0" w:color="auto"/>
            <w:right w:val="none" w:sz="0" w:space="0" w:color="auto"/>
          </w:divBdr>
        </w:div>
        <w:div w:id="1582064854">
          <w:marLeft w:val="0"/>
          <w:marRight w:val="0"/>
          <w:marTop w:val="0"/>
          <w:marBottom w:val="0"/>
          <w:divBdr>
            <w:top w:val="none" w:sz="0" w:space="0" w:color="auto"/>
            <w:left w:val="none" w:sz="0" w:space="0" w:color="auto"/>
            <w:bottom w:val="none" w:sz="0" w:space="0" w:color="auto"/>
            <w:right w:val="none" w:sz="0" w:space="0" w:color="auto"/>
          </w:divBdr>
        </w:div>
        <w:div w:id="1582064866">
          <w:marLeft w:val="0"/>
          <w:marRight w:val="0"/>
          <w:marTop w:val="0"/>
          <w:marBottom w:val="0"/>
          <w:divBdr>
            <w:top w:val="none" w:sz="0" w:space="0" w:color="auto"/>
            <w:left w:val="none" w:sz="0" w:space="0" w:color="auto"/>
            <w:bottom w:val="none" w:sz="0" w:space="0" w:color="auto"/>
            <w:right w:val="none" w:sz="0" w:space="0" w:color="auto"/>
          </w:divBdr>
        </w:div>
        <w:div w:id="1582064867">
          <w:marLeft w:val="0"/>
          <w:marRight w:val="0"/>
          <w:marTop w:val="0"/>
          <w:marBottom w:val="0"/>
          <w:divBdr>
            <w:top w:val="none" w:sz="0" w:space="0" w:color="auto"/>
            <w:left w:val="none" w:sz="0" w:space="0" w:color="auto"/>
            <w:bottom w:val="none" w:sz="0" w:space="0" w:color="auto"/>
            <w:right w:val="none" w:sz="0" w:space="0" w:color="auto"/>
          </w:divBdr>
        </w:div>
        <w:div w:id="1582064871">
          <w:marLeft w:val="0"/>
          <w:marRight w:val="0"/>
          <w:marTop w:val="0"/>
          <w:marBottom w:val="0"/>
          <w:divBdr>
            <w:top w:val="none" w:sz="0" w:space="0" w:color="auto"/>
            <w:left w:val="none" w:sz="0" w:space="0" w:color="auto"/>
            <w:bottom w:val="none" w:sz="0" w:space="0" w:color="auto"/>
            <w:right w:val="none" w:sz="0" w:space="0" w:color="auto"/>
          </w:divBdr>
        </w:div>
        <w:div w:id="1582064879">
          <w:marLeft w:val="0"/>
          <w:marRight w:val="0"/>
          <w:marTop w:val="0"/>
          <w:marBottom w:val="0"/>
          <w:divBdr>
            <w:top w:val="none" w:sz="0" w:space="0" w:color="auto"/>
            <w:left w:val="none" w:sz="0" w:space="0" w:color="auto"/>
            <w:bottom w:val="none" w:sz="0" w:space="0" w:color="auto"/>
            <w:right w:val="none" w:sz="0" w:space="0" w:color="auto"/>
          </w:divBdr>
        </w:div>
        <w:div w:id="1582064883">
          <w:marLeft w:val="0"/>
          <w:marRight w:val="0"/>
          <w:marTop w:val="0"/>
          <w:marBottom w:val="0"/>
          <w:divBdr>
            <w:top w:val="none" w:sz="0" w:space="0" w:color="auto"/>
            <w:left w:val="none" w:sz="0" w:space="0" w:color="auto"/>
            <w:bottom w:val="none" w:sz="0" w:space="0" w:color="auto"/>
            <w:right w:val="none" w:sz="0" w:space="0" w:color="auto"/>
          </w:divBdr>
        </w:div>
        <w:div w:id="1582064888">
          <w:marLeft w:val="0"/>
          <w:marRight w:val="0"/>
          <w:marTop w:val="0"/>
          <w:marBottom w:val="0"/>
          <w:divBdr>
            <w:top w:val="none" w:sz="0" w:space="0" w:color="auto"/>
            <w:left w:val="none" w:sz="0" w:space="0" w:color="auto"/>
            <w:bottom w:val="none" w:sz="0" w:space="0" w:color="auto"/>
            <w:right w:val="none" w:sz="0" w:space="0" w:color="auto"/>
          </w:divBdr>
        </w:div>
        <w:div w:id="1582064902">
          <w:marLeft w:val="0"/>
          <w:marRight w:val="0"/>
          <w:marTop w:val="0"/>
          <w:marBottom w:val="0"/>
          <w:divBdr>
            <w:top w:val="none" w:sz="0" w:space="0" w:color="auto"/>
            <w:left w:val="none" w:sz="0" w:space="0" w:color="auto"/>
            <w:bottom w:val="none" w:sz="0" w:space="0" w:color="auto"/>
            <w:right w:val="none" w:sz="0" w:space="0" w:color="auto"/>
          </w:divBdr>
        </w:div>
        <w:div w:id="1582064914">
          <w:marLeft w:val="0"/>
          <w:marRight w:val="0"/>
          <w:marTop w:val="0"/>
          <w:marBottom w:val="0"/>
          <w:divBdr>
            <w:top w:val="none" w:sz="0" w:space="0" w:color="auto"/>
            <w:left w:val="none" w:sz="0" w:space="0" w:color="auto"/>
            <w:bottom w:val="none" w:sz="0" w:space="0" w:color="auto"/>
            <w:right w:val="none" w:sz="0" w:space="0" w:color="auto"/>
          </w:divBdr>
        </w:div>
        <w:div w:id="1582064945">
          <w:marLeft w:val="0"/>
          <w:marRight w:val="0"/>
          <w:marTop w:val="0"/>
          <w:marBottom w:val="0"/>
          <w:divBdr>
            <w:top w:val="none" w:sz="0" w:space="0" w:color="auto"/>
            <w:left w:val="none" w:sz="0" w:space="0" w:color="auto"/>
            <w:bottom w:val="none" w:sz="0" w:space="0" w:color="auto"/>
            <w:right w:val="none" w:sz="0" w:space="0" w:color="auto"/>
          </w:divBdr>
        </w:div>
        <w:div w:id="1582064961">
          <w:marLeft w:val="0"/>
          <w:marRight w:val="0"/>
          <w:marTop w:val="0"/>
          <w:marBottom w:val="0"/>
          <w:divBdr>
            <w:top w:val="none" w:sz="0" w:space="0" w:color="auto"/>
            <w:left w:val="none" w:sz="0" w:space="0" w:color="auto"/>
            <w:bottom w:val="none" w:sz="0" w:space="0" w:color="auto"/>
            <w:right w:val="none" w:sz="0" w:space="0" w:color="auto"/>
          </w:divBdr>
        </w:div>
        <w:div w:id="1582064966">
          <w:marLeft w:val="0"/>
          <w:marRight w:val="0"/>
          <w:marTop w:val="0"/>
          <w:marBottom w:val="0"/>
          <w:divBdr>
            <w:top w:val="none" w:sz="0" w:space="0" w:color="auto"/>
            <w:left w:val="none" w:sz="0" w:space="0" w:color="auto"/>
            <w:bottom w:val="none" w:sz="0" w:space="0" w:color="auto"/>
            <w:right w:val="none" w:sz="0" w:space="0" w:color="auto"/>
          </w:divBdr>
        </w:div>
        <w:div w:id="1582064995">
          <w:marLeft w:val="0"/>
          <w:marRight w:val="0"/>
          <w:marTop w:val="0"/>
          <w:marBottom w:val="0"/>
          <w:divBdr>
            <w:top w:val="none" w:sz="0" w:space="0" w:color="auto"/>
            <w:left w:val="none" w:sz="0" w:space="0" w:color="auto"/>
            <w:bottom w:val="none" w:sz="0" w:space="0" w:color="auto"/>
            <w:right w:val="none" w:sz="0" w:space="0" w:color="auto"/>
          </w:divBdr>
        </w:div>
        <w:div w:id="1582064999">
          <w:marLeft w:val="0"/>
          <w:marRight w:val="0"/>
          <w:marTop w:val="0"/>
          <w:marBottom w:val="0"/>
          <w:divBdr>
            <w:top w:val="none" w:sz="0" w:space="0" w:color="auto"/>
            <w:left w:val="none" w:sz="0" w:space="0" w:color="auto"/>
            <w:bottom w:val="none" w:sz="0" w:space="0" w:color="auto"/>
            <w:right w:val="none" w:sz="0" w:space="0" w:color="auto"/>
          </w:divBdr>
        </w:div>
        <w:div w:id="1582065010">
          <w:marLeft w:val="0"/>
          <w:marRight w:val="0"/>
          <w:marTop w:val="0"/>
          <w:marBottom w:val="0"/>
          <w:divBdr>
            <w:top w:val="none" w:sz="0" w:space="0" w:color="auto"/>
            <w:left w:val="none" w:sz="0" w:space="0" w:color="auto"/>
            <w:bottom w:val="none" w:sz="0" w:space="0" w:color="auto"/>
            <w:right w:val="none" w:sz="0" w:space="0" w:color="auto"/>
          </w:divBdr>
        </w:div>
        <w:div w:id="1582065016">
          <w:marLeft w:val="0"/>
          <w:marRight w:val="0"/>
          <w:marTop w:val="0"/>
          <w:marBottom w:val="0"/>
          <w:divBdr>
            <w:top w:val="none" w:sz="0" w:space="0" w:color="auto"/>
            <w:left w:val="none" w:sz="0" w:space="0" w:color="auto"/>
            <w:bottom w:val="none" w:sz="0" w:space="0" w:color="auto"/>
            <w:right w:val="none" w:sz="0" w:space="0" w:color="auto"/>
          </w:divBdr>
        </w:div>
        <w:div w:id="1582065019">
          <w:marLeft w:val="0"/>
          <w:marRight w:val="0"/>
          <w:marTop w:val="0"/>
          <w:marBottom w:val="0"/>
          <w:divBdr>
            <w:top w:val="none" w:sz="0" w:space="0" w:color="auto"/>
            <w:left w:val="none" w:sz="0" w:space="0" w:color="auto"/>
            <w:bottom w:val="none" w:sz="0" w:space="0" w:color="auto"/>
            <w:right w:val="none" w:sz="0" w:space="0" w:color="auto"/>
          </w:divBdr>
        </w:div>
        <w:div w:id="1582065039">
          <w:marLeft w:val="0"/>
          <w:marRight w:val="0"/>
          <w:marTop w:val="0"/>
          <w:marBottom w:val="0"/>
          <w:divBdr>
            <w:top w:val="none" w:sz="0" w:space="0" w:color="auto"/>
            <w:left w:val="none" w:sz="0" w:space="0" w:color="auto"/>
            <w:bottom w:val="none" w:sz="0" w:space="0" w:color="auto"/>
            <w:right w:val="none" w:sz="0" w:space="0" w:color="auto"/>
          </w:divBdr>
        </w:div>
        <w:div w:id="1582065065">
          <w:marLeft w:val="0"/>
          <w:marRight w:val="0"/>
          <w:marTop w:val="0"/>
          <w:marBottom w:val="0"/>
          <w:divBdr>
            <w:top w:val="none" w:sz="0" w:space="0" w:color="auto"/>
            <w:left w:val="none" w:sz="0" w:space="0" w:color="auto"/>
            <w:bottom w:val="none" w:sz="0" w:space="0" w:color="auto"/>
            <w:right w:val="none" w:sz="0" w:space="0" w:color="auto"/>
          </w:divBdr>
        </w:div>
        <w:div w:id="1582065072">
          <w:marLeft w:val="0"/>
          <w:marRight w:val="0"/>
          <w:marTop w:val="0"/>
          <w:marBottom w:val="0"/>
          <w:divBdr>
            <w:top w:val="none" w:sz="0" w:space="0" w:color="auto"/>
            <w:left w:val="none" w:sz="0" w:space="0" w:color="auto"/>
            <w:bottom w:val="none" w:sz="0" w:space="0" w:color="auto"/>
            <w:right w:val="none" w:sz="0" w:space="0" w:color="auto"/>
          </w:divBdr>
        </w:div>
        <w:div w:id="1582065085">
          <w:marLeft w:val="0"/>
          <w:marRight w:val="0"/>
          <w:marTop w:val="0"/>
          <w:marBottom w:val="0"/>
          <w:divBdr>
            <w:top w:val="none" w:sz="0" w:space="0" w:color="auto"/>
            <w:left w:val="none" w:sz="0" w:space="0" w:color="auto"/>
            <w:bottom w:val="none" w:sz="0" w:space="0" w:color="auto"/>
            <w:right w:val="none" w:sz="0" w:space="0" w:color="auto"/>
          </w:divBdr>
        </w:div>
        <w:div w:id="1582065089">
          <w:marLeft w:val="0"/>
          <w:marRight w:val="0"/>
          <w:marTop w:val="0"/>
          <w:marBottom w:val="0"/>
          <w:divBdr>
            <w:top w:val="none" w:sz="0" w:space="0" w:color="auto"/>
            <w:left w:val="none" w:sz="0" w:space="0" w:color="auto"/>
            <w:bottom w:val="none" w:sz="0" w:space="0" w:color="auto"/>
            <w:right w:val="none" w:sz="0" w:space="0" w:color="auto"/>
          </w:divBdr>
        </w:div>
        <w:div w:id="1582065108">
          <w:marLeft w:val="0"/>
          <w:marRight w:val="0"/>
          <w:marTop w:val="0"/>
          <w:marBottom w:val="0"/>
          <w:divBdr>
            <w:top w:val="none" w:sz="0" w:space="0" w:color="auto"/>
            <w:left w:val="none" w:sz="0" w:space="0" w:color="auto"/>
            <w:bottom w:val="none" w:sz="0" w:space="0" w:color="auto"/>
            <w:right w:val="none" w:sz="0" w:space="0" w:color="auto"/>
          </w:divBdr>
        </w:div>
        <w:div w:id="1582065127">
          <w:marLeft w:val="0"/>
          <w:marRight w:val="0"/>
          <w:marTop w:val="0"/>
          <w:marBottom w:val="0"/>
          <w:divBdr>
            <w:top w:val="none" w:sz="0" w:space="0" w:color="auto"/>
            <w:left w:val="none" w:sz="0" w:space="0" w:color="auto"/>
            <w:bottom w:val="none" w:sz="0" w:space="0" w:color="auto"/>
            <w:right w:val="none" w:sz="0" w:space="0" w:color="auto"/>
          </w:divBdr>
        </w:div>
        <w:div w:id="1582065134">
          <w:marLeft w:val="0"/>
          <w:marRight w:val="0"/>
          <w:marTop w:val="0"/>
          <w:marBottom w:val="0"/>
          <w:divBdr>
            <w:top w:val="none" w:sz="0" w:space="0" w:color="auto"/>
            <w:left w:val="none" w:sz="0" w:space="0" w:color="auto"/>
            <w:bottom w:val="none" w:sz="0" w:space="0" w:color="auto"/>
            <w:right w:val="none" w:sz="0" w:space="0" w:color="auto"/>
          </w:divBdr>
        </w:div>
        <w:div w:id="1582065165">
          <w:marLeft w:val="0"/>
          <w:marRight w:val="0"/>
          <w:marTop w:val="0"/>
          <w:marBottom w:val="0"/>
          <w:divBdr>
            <w:top w:val="none" w:sz="0" w:space="0" w:color="auto"/>
            <w:left w:val="none" w:sz="0" w:space="0" w:color="auto"/>
            <w:bottom w:val="none" w:sz="0" w:space="0" w:color="auto"/>
            <w:right w:val="none" w:sz="0" w:space="0" w:color="auto"/>
          </w:divBdr>
        </w:div>
        <w:div w:id="1582065178">
          <w:marLeft w:val="0"/>
          <w:marRight w:val="0"/>
          <w:marTop w:val="0"/>
          <w:marBottom w:val="0"/>
          <w:divBdr>
            <w:top w:val="none" w:sz="0" w:space="0" w:color="auto"/>
            <w:left w:val="none" w:sz="0" w:space="0" w:color="auto"/>
            <w:bottom w:val="none" w:sz="0" w:space="0" w:color="auto"/>
            <w:right w:val="none" w:sz="0" w:space="0" w:color="auto"/>
          </w:divBdr>
        </w:div>
        <w:div w:id="1582065198">
          <w:marLeft w:val="0"/>
          <w:marRight w:val="0"/>
          <w:marTop w:val="0"/>
          <w:marBottom w:val="0"/>
          <w:divBdr>
            <w:top w:val="none" w:sz="0" w:space="0" w:color="auto"/>
            <w:left w:val="none" w:sz="0" w:space="0" w:color="auto"/>
            <w:bottom w:val="none" w:sz="0" w:space="0" w:color="auto"/>
            <w:right w:val="none" w:sz="0" w:space="0" w:color="auto"/>
          </w:divBdr>
        </w:div>
        <w:div w:id="1582065203">
          <w:marLeft w:val="0"/>
          <w:marRight w:val="0"/>
          <w:marTop w:val="0"/>
          <w:marBottom w:val="0"/>
          <w:divBdr>
            <w:top w:val="none" w:sz="0" w:space="0" w:color="auto"/>
            <w:left w:val="none" w:sz="0" w:space="0" w:color="auto"/>
            <w:bottom w:val="none" w:sz="0" w:space="0" w:color="auto"/>
            <w:right w:val="none" w:sz="0" w:space="0" w:color="auto"/>
          </w:divBdr>
        </w:div>
        <w:div w:id="1582065204">
          <w:marLeft w:val="0"/>
          <w:marRight w:val="0"/>
          <w:marTop w:val="0"/>
          <w:marBottom w:val="0"/>
          <w:divBdr>
            <w:top w:val="none" w:sz="0" w:space="0" w:color="auto"/>
            <w:left w:val="none" w:sz="0" w:space="0" w:color="auto"/>
            <w:bottom w:val="none" w:sz="0" w:space="0" w:color="auto"/>
            <w:right w:val="none" w:sz="0" w:space="0" w:color="auto"/>
          </w:divBdr>
        </w:div>
        <w:div w:id="1582065214">
          <w:marLeft w:val="0"/>
          <w:marRight w:val="0"/>
          <w:marTop w:val="0"/>
          <w:marBottom w:val="0"/>
          <w:divBdr>
            <w:top w:val="none" w:sz="0" w:space="0" w:color="auto"/>
            <w:left w:val="none" w:sz="0" w:space="0" w:color="auto"/>
            <w:bottom w:val="none" w:sz="0" w:space="0" w:color="auto"/>
            <w:right w:val="none" w:sz="0" w:space="0" w:color="auto"/>
          </w:divBdr>
        </w:div>
        <w:div w:id="1582065228">
          <w:marLeft w:val="0"/>
          <w:marRight w:val="0"/>
          <w:marTop w:val="0"/>
          <w:marBottom w:val="0"/>
          <w:divBdr>
            <w:top w:val="none" w:sz="0" w:space="0" w:color="auto"/>
            <w:left w:val="none" w:sz="0" w:space="0" w:color="auto"/>
            <w:bottom w:val="none" w:sz="0" w:space="0" w:color="auto"/>
            <w:right w:val="none" w:sz="0" w:space="0" w:color="auto"/>
          </w:divBdr>
        </w:div>
      </w:divsChild>
    </w:div>
    <w:div w:id="1582065155">
      <w:marLeft w:val="0"/>
      <w:marRight w:val="0"/>
      <w:marTop w:val="0"/>
      <w:marBottom w:val="0"/>
      <w:divBdr>
        <w:top w:val="none" w:sz="0" w:space="0" w:color="auto"/>
        <w:left w:val="none" w:sz="0" w:space="0" w:color="auto"/>
        <w:bottom w:val="none" w:sz="0" w:space="0" w:color="auto"/>
        <w:right w:val="none" w:sz="0" w:space="0" w:color="auto"/>
      </w:divBdr>
    </w:div>
    <w:div w:id="1582065159">
      <w:marLeft w:val="0"/>
      <w:marRight w:val="0"/>
      <w:marTop w:val="0"/>
      <w:marBottom w:val="0"/>
      <w:divBdr>
        <w:top w:val="none" w:sz="0" w:space="0" w:color="auto"/>
        <w:left w:val="none" w:sz="0" w:space="0" w:color="auto"/>
        <w:bottom w:val="none" w:sz="0" w:space="0" w:color="auto"/>
        <w:right w:val="none" w:sz="0" w:space="0" w:color="auto"/>
      </w:divBdr>
    </w:div>
    <w:div w:id="1582065180">
      <w:marLeft w:val="0"/>
      <w:marRight w:val="0"/>
      <w:marTop w:val="0"/>
      <w:marBottom w:val="0"/>
      <w:divBdr>
        <w:top w:val="none" w:sz="0" w:space="0" w:color="auto"/>
        <w:left w:val="none" w:sz="0" w:space="0" w:color="auto"/>
        <w:bottom w:val="none" w:sz="0" w:space="0" w:color="auto"/>
        <w:right w:val="none" w:sz="0" w:space="0" w:color="auto"/>
      </w:divBdr>
    </w:div>
    <w:div w:id="1582065188">
      <w:marLeft w:val="0"/>
      <w:marRight w:val="0"/>
      <w:marTop w:val="0"/>
      <w:marBottom w:val="0"/>
      <w:divBdr>
        <w:top w:val="none" w:sz="0" w:space="0" w:color="auto"/>
        <w:left w:val="none" w:sz="0" w:space="0" w:color="auto"/>
        <w:bottom w:val="none" w:sz="0" w:space="0" w:color="auto"/>
        <w:right w:val="none" w:sz="0" w:space="0" w:color="auto"/>
      </w:divBdr>
    </w:div>
    <w:div w:id="1582065191">
      <w:marLeft w:val="0"/>
      <w:marRight w:val="0"/>
      <w:marTop w:val="0"/>
      <w:marBottom w:val="0"/>
      <w:divBdr>
        <w:top w:val="none" w:sz="0" w:space="0" w:color="auto"/>
        <w:left w:val="none" w:sz="0" w:space="0" w:color="auto"/>
        <w:bottom w:val="none" w:sz="0" w:space="0" w:color="auto"/>
        <w:right w:val="none" w:sz="0" w:space="0" w:color="auto"/>
      </w:divBdr>
    </w:div>
    <w:div w:id="1582065194">
      <w:marLeft w:val="0"/>
      <w:marRight w:val="0"/>
      <w:marTop w:val="0"/>
      <w:marBottom w:val="0"/>
      <w:divBdr>
        <w:top w:val="none" w:sz="0" w:space="0" w:color="auto"/>
        <w:left w:val="none" w:sz="0" w:space="0" w:color="auto"/>
        <w:bottom w:val="none" w:sz="0" w:space="0" w:color="auto"/>
        <w:right w:val="none" w:sz="0" w:space="0" w:color="auto"/>
      </w:divBdr>
    </w:div>
    <w:div w:id="1582065200">
      <w:marLeft w:val="0"/>
      <w:marRight w:val="0"/>
      <w:marTop w:val="0"/>
      <w:marBottom w:val="0"/>
      <w:divBdr>
        <w:top w:val="none" w:sz="0" w:space="0" w:color="auto"/>
        <w:left w:val="none" w:sz="0" w:space="0" w:color="auto"/>
        <w:bottom w:val="none" w:sz="0" w:space="0" w:color="auto"/>
        <w:right w:val="none" w:sz="0" w:space="0" w:color="auto"/>
      </w:divBdr>
      <w:divsChild>
        <w:div w:id="1582064868">
          <w:marLeft w:val="0"/>
          <w:marRight w:val="0"/>
          <w:marTop w:val="0"/>
          <w:marBottom w:val="0"/>
          <w:divBdr>
            <w:top w:val="none" w:sz="0" w:space="0" w:color="auto"/>
            <w:left w:val="none" w:sz="0" w:space="0" w:color="auto"/>
            <w:bottom w:val="none" w:sz="0" w:space="0" w:color="auto"/>
            <w:right w:val="none" w:sz="0" w:space="0" w:color="auto"/>
          </w:divBdr>
        </w:div>
        <w:div w:id="1582064912">
          <w:marLeft w:val="0"/>
          <w:marRight w:val="0"/>
          <w:marTop w:val="0"/>
          <w:marBottom w:val="0"/>
          <w:divBdr>
            <w:top w:val="none" w:sz="0" w:space="0" w:color="auto"/>
            <w:left w:val="none" w:sz="0" w:space="0" w:color="auto"/>
            <w:bottom w:val="none" w:sz="0" w:space="0" w:color="auto"/>
            <w:right w:val="none" w:sz="0" w:space="0" w:color="auto"/>
          </w:divBdr>
        </w:div>
        <w:div w:id="1582064986">
          <w:marLeft w:val="0"/>
          <w:marRight w:val="0"/>
          <w:marTop w:val="0"/>
          <w:marBottom w:val="0"/>
          <w:divBdr>
            <w:top w:val="none" w:sz="0" w:space="0" w:color="auto"/>
            <w:left w:val="none" w:sz="0" w:space="0" w:color="auto"/>
            <w:bottom w:val="none" w:sz="0" w:space="0" w:color="auto"/>
            <w:right w:val="none" w:sz="0" w:space="0" w:color="auto"/>
          </w:divBdr>
        </w:div>
      </w:divsChild>
    </w:div>
    <w:div w:id="1582065210">
      <w:marLeft w:val="0"/>
      <w:marRight w:val="0"/>
      <w:marTop w:val="0"/>
      <w:marBottom w:val="0"/>
      <w:divBdr>
        <w:top w:val="none" w:sz="0" w:space="0" w:color="auto"/>
        <w:left w:val="none" w:sz="0" w:space="0" w:color="auto"/>
        <w:bottom w:val="none" w:sz="0" w:space="0" w:color="auto"/>
        <w:right w:val="none" w:sz="0" w:space="0" w:color="auto"/>
      </w:divBdr>
    </w:div>
    <w:div w:id="1582065220">
      <w:marLeft w:val="0"/>
      <w:marRight w:val="0"/>
      <w:marTop w:val="0"/>
      <w:marBottom w:val="0"/>
      <w:divBdr>
        <w:top w:val="none" w:sz="0" w:space="0" w:color="auto"/>
        <w:left w:val="none" w:sz="0" w:space="0" w:color="auto"/>
        <w:bottom w:val="none" w:sz="0" w:space="0" w:color="auto"/>
        <w:right w:val="none" w:sz="0" w:space="0" w:color="auto"/>
      </w:divBdr>
    </w:div>
    <w:div w:id="1582065224">
      <w:marLeft w:val="0"/>
      <w:marRight w:val="0"/>
      <w:marTop w:val="0"/>
      <w:marBottom w:val="0"/>
      <w:divBdr>
        <w:top w:val="none" w:sz="0" w:space="0" w:color="auto"/>
        <w:left w:val="none" w:sz="0" w:space="0" w:color="auto"/>
        <w:bottom w:val="none" w:sz="0" w:space="0" w:color="auto"/>
        <w:right w:val="none" w:sz="0" w:space="0" w:color="auto"/>
      </w:divBdr>
    </w:div>
    <w:div w:id="1582065225">
      <w:marLeft w:val="0"/>
      <w:marRight w:val="0"/>
      <w:marTop w:val="0"/>
      <w:marBottom w:val="0"/>
      <w:divBdr>
        <w:top w:val="none" w:sz="0" w:space="0" w:color="auto"/>
        <w:left w:val="none" w:sz="0" w:space="0" w:color="auto"/>
        <w:bottom w:val="none" w:sz="0" w:space="0" w:color="auto"/>
        <w:right w:val="none" w:sz="0" w:space="0" w:color="auto"/>
      </w:divBdr>
    </w:div>
    <w:div w:id="1582065231">
      <w:marLeft w:val="0"/>
      <w:marRight w:val="0"/>
      <w:marTop w:val="0"/>
      <w:marBottom w:val="0"/>
      <w:divBdr>
        <w:top w:val="none" w:sz="0" w:space="0" w:color="auto"/>
        <w:left w:val="none" w:sz="0" w:space="0" w:color="auto"/>
        <w:bottom w:val="none" w:sz="0" w:space="0" w:color="auto"/>
        <w:right w:val="none" w:sz="0" w:space="0" w:color="auto"/>
      </w:divBdr>
    </w:div>
    <w:div w:id="1664703161">
      <w:bodyDiv w:val="1"/>
      <w:marLeft w:val="0"/>
      <w:marRight w:val="0"/>
      <w:marTop w:val="0"/>
      <w:marBottom w:val="0"/>
      <w:divBdr>
        <w:top w:val="none" w:sz="0" w:space="0" w:color="auto"/>
        <w:left w:val="none" w:sz="0" w:space="0" w:color="auto"/>
        <w:bottom w:val="none" w:sz="0" w:space="0" w:color="auto"/>
        <w:right w:val="none" w:sz="0" w:space="0" w:color="auto"/>
      </w:divBdr>
    </w:div>
    <w:div w:id="1721324321">
      <w:bodyDiv w:val="1"/>
      <w:marLeft w:val="0"/>
      <w:marRight w:val="0"/>
      <w:marTop w:val="0"/>
      <w:marBottom w:val="0"/>
      <w:divBdr>
        <w:top w:val="none" w:sz="0" w:space="0" w:color="auto"/>
        <w:left w:val="none" w:sz="0" w:space="0" w:color="auto"/>
        <w:bottom w:val="none" w:sz="0" w:space="0" w:color="auto"/>
        <w:right w:val="none" w:sz="0" w:space="0" w:color="auto"/>
      </w:divBdr>
      <w:divsChild>
        <w:div w:id="2064019956">
          <w:marLeft w:val="0"/>
          <w:marRight w:val="0"/>
          <w:marTop w:val="0"/>
          <w:marBottom w:val="0"/>
          <w:divBdr>
            <w:top w:val="none" w:sz="0" w:space="0" w:color="auto"/>
            <w:left w:val="none" w:sz="0" w:space="0" w:color="auto"/>
            <w:bottom w:val="none" w:sz="0" w:space="0" w:color="auto"/>
            <w:right w:val="none" w:sz="0" w:space="0" w:color="auto"/>
          </w:divBdr>
        </w:div>
        <w:div w:id="1016230152">
          <w:marLeft w:val="0"/>
          <w:marRight w:val="0"/>
          <w:marTop w:val="0"/>
          <w:marBottom w:val="0"/>
          <w:divBdr>
            <w:top w:val="none" w:sz="0" w:space="0" w:color="auto"/>
            <w:left w:val="none" w:sz="0" w:space="0" w:color="auto"/>
            <w:bottom w:val="none" w:sz="0" w:space="0" w:color="auto"/>
            <w:right w:val="none" w:sz="0" w:space="0" w:color="auto"/>
          </w:divBdr>
        </w:div>
        <w:div w:id="2077971512">
          <w:marLeft w:val="0"/>
          <w:marRight w:val="0"/>
          <w:marTop w:val="0"/>
          <w:marBottom w:val="0"/>
          <w:divBdr>
            <w:top w:val="none" w:sz="0" w:space="0" w:color="auto"/>
            <w:left w:val="none" w:sz="0" w:space="0" w:color="auto"/>
            <w:bottom w:val="none" w:sz="0" w:space="0" w:color="auto"/>
            <w:right w:val="none" w:sz="0" w:space="0" w:color="auto"/>
          </w:divBdr>
        </w:div>
        <w:div w:id="2113627057">
          <w:marLeft w:val="0"/>
          <w:marRight w:val="0"/>
          <w:marTop w:val="0"/>
          <w:marBottom w:val="0"/>
          <w:divBdr>
            <w:top w:val="none" w:sz="0" w:space="0" w:color="auto"/>
            <w:left w:val="none" w:sz="0" w:space="0" w:color="auto"/>
            <w:bottom w:val="none" w:sz="0" w:space="0" w:color="auto"/>
            <w:right w:val="none" w:sz="0" w:space="0" w:color="auto"/>
          </w:divBdr>
        </w:div>
        <w:div w:id="635334224">
          <w:marLeft w:val="0"/>
          <w:marRight w:val="0"/>
          <w:marTop w:val="0"/>
          <w:marBottom w:val="0"/>
          <w:divBdr>
            <w:top w:val="none" w:sz="0" w:space="0" w:color="auto"/>
            <w:left w:val="none" w:sz="0" w:space="0" w:color="auto"/>
            <w:bottom w:val="none" w:sz="0" w:space="0" w:color="auto"/>
            <w:right w:val="none" w:sz="0" w:space="0" w:color="auto"/>
          </w:divBdr>
        </w:div>
        <w:div w:id="453449880">
          <w:marLeft w:val="0"/>
          <w:marRight w:val="0"/>
          <w:marTop w:val="0"/>
          <w:marBottom w:val="0"/>
          <w:divBdr>
            <w:top w:val="none" w:sz="0" w:space="0" w:color="auto"/>
            <w:left w:val="none" w:sz="0" w:space="0" w:color="auto"/>
            <w:bottom w:val="none" w:sz="0" w:space="0" w:color="auto"/>
            <w:right w:val="none" w:sz="0" w:space="0" w:color="auto"/>
          </w:divBdr>
        </w:div>
        <w:div w:id="243146615">
          <w:marLeft w:val="0"/>
          <w:marRight w:val="0"/>
          <w:marTop w:val="0"/>
          <w:marBottom w:val="0"/>
          <w:divBdr>
            <w:top w:val="none" w:sz="0" w:space="0" w:color="auto"/>
            <w:left w:val="none" w:sz="0" w:space="0" w:color="auto"/>
            <w:bottom w:val="none" w:sz="0" w:space="0" w:color="auto"/>
            <w:right w:val="none" w:sz="0" w:space="0" w:color="auto"/>
          </w:divBdr>
        </w:div>
        <w:div w:id="728456113">
          <w:marLeft w:val="0"/>
          <w:marRight w:val="0"/>
          <w:marTop w:val="0"/>
          <w:marBottom w:val="0"/>
          <w:divBdr>
            <w:top w:val="none" w:sz="0" w:space="0" w:color="auto"/>
            <w:left w:val="none" w:sz="0" w:space="0" w:color="auto"/>
            <w:bottom w:val="none" w:sz="0" w:space="0" w:color="auto"/>
            <w:right w:val="none" w:sz="0" w:space="0" w:color="auto"/>
          </w:divBdr>
        </w:div>
        <w:div w:id="1166434881">
          <w:marLeft w:val="0"/>
          <w:marRight w:val="0"/>
          <w:marTop w:val="0"/>
          <w:marBottom w:val="0"/>
          <w:divBdr>
            <w:top w:val="none" w:sz="0" w:space="0" w:color="auto"/>
            <w:left w:val="none" w:sz="0" w:space="0" w:color="auto"/>
            <w:bottom w:val="none" w:sz="0" w:space="0" w:color="auto"/>
            <w:right w:val="none" w:sz="0" w:space="0" w:color="auto"/>
          </w:divBdr>
        </w:div>
        <w:div w:id="152722676">
          <w:marLeft w:val="0"/>
          <w:marRight w:val="0"/>
          <w:marTop w:val="0"/>
          <w:marBottom w:val="0"/>
          <w:divBdr>
            <w:top w:val="none" w:sz="0" w:space="0" w:color="auto"/>
            <w:left w:val="none" w:sz="0" w:space="0" w:color="auto"/>
            <w:bottom w:val="none" w:sz="0" w:space="0" w:color="auto"/>
            <w:right w:val="none" w:sz="0" w:space="0" w:color="auto"/>
          </w:divBdr>
        </w:div>
        <w:div w:id="761268284">
          <w:marLeft w:val="0"/>
          <w:marRight w:val="0"/>
          <w:marTop w:val="0"/>
          <w:marBottom w:val="0"/>
          <w:divBdr>
            <w:top w:val="none" w:sz="0" w:space="0" w:color="auto"/>
            <w:left w:val="none" w:sz="0" w:space="0" w:color="auto"/>
            <w:bottom w:val="none" w:sz="0" w:space="0" w:color="auto"/>
            <w:right w:val="none" w:sz="0" w:space="0" w:color="auto"/>
          </w:divBdr>
        </w:div>
        <w:div w:id="1691493902">
          <w:marLeft w:val="0"/>
          <w:marRight w:val="0"/>
          <w:marTop w:val="0"/>
          <w:marBottom w:val="0"/>
          <w:divBdr>
            <w:top w:val="none" w:sz="0" w:space="0" w:color="auto"/>
            <w:left w:val="none" w:sz="0" w:space="0" w:color="auto"/>
            <w:bottom w:val="none" w:sz="0" w:space="0" w:color="auto"/>
            <w:right w:val="none" w:sz="0" w:space="0" w:color="auto"/>
          </w:divBdr>
        </w:div>
        <w:div w:id="1818184861">
          <w:marLeft w:val="0"/>
          <w:marRight w:val="0"/>
          <w:marTop w:val="0"/>
          <w:marBottom w:val="0"/>
          <w:divBdr>
            <w:top w:val="none" w:sz="0" w:space="0" w:color="auto"/>
            <w:left w:val="none" w:sz="0" w:space="0" w:color="auto"/>
            <w:bottom w:val="none" w:sz="0" w:space="0" w:color="auto"/>
            <w:right w:val="none" w:sz="0" w:space="0" w:color="auto"/>
          </w:divBdr>
        </w:div>
        <w:div w:id="827357516">
          <w:marLeft w:val="0"/>
          <w:marRight w:val="0"/>
          <w:marTop w:val="0"/>
          <w:marBottom w:val="0"/>
          <w:divBdr>
            <w:top w:val="none" w:sz="0" w:space="0" w:color="auto"/>
            <w:left w:val="none" w:sz="0" w:space="0" w:color="auto"/>
            <w:bottom w:val="none" w:sz="0" w:space="0" w:color="auto"/>
            <w:right w:val="none" w:sz="0" w:space="0" w:color="auto"/>
          </w:divBdr>
        </w:div>
        <w:div w:id="249510551">
          <w:marLeft w:val="0"/>
          <w:marRight w:val="0"/>
          <w:marTop w:val="0"/>
          <w:marBottom w:val="0"/>
          <w:divBdr>
            <w:top w:val="none" w:sz="0" w:space="0" w:color="auto"/>
            <w:left w:val="none" w:sz="0" w:space="0" w:color="auto"/>
            <w:bottom w:val="none" w:sz="0" w:space="0" w:color="auto"/>
            <w:right w:val="none" w:sz="0" w:space="0" w:color="auto"/>
          </w:divBdr>
        </w:div>
        <w:div w:id="1118061595">
          <w:marLeft w:val="0"/>
          <w:marRight w:val="0"/>
          <w:marTop w:val="0"/>
          <w:marBottom w:val="0"/>
          <w:divBdr>
            <w:top w:val="none" w:sz="0" w:space="0" w:color="auto"/>
            <w:left w:val="none" w:sz="0" w:space="0" w:color="auto"/>
            <w:bottom w:val="none" w:sz="0" w:space="0" w:color="auto"/>
            <w:right w:val="none" w:sz="0" w:space="0" w:color="auto"/>
          </w:divBdr>
        </w:div>
        <w:div w:id="1538616636">
          <w:marLeft w:val="0"/>
          <w:marRight w:val="0"/>
          <w:marTop w:val="0"/>
          <w:marBottom w:val="0"/>
          <w:divBdr>
            <w:top w:val="none" w:sz="0" w:space="0" w:color="auto"/>
            <w:left w:val="none" w:sz="0" w:space="0" w:color="auto"/>
            <w:bottom w:val="none" w:sz="0" w:space="0" w:color="auto"/>
            <w:right w:val="none" w:sz="0" w:space="0" w:color="auto"/>
          </w:divBdr>
        </w:div>
        <w:div w:id="902453105">
          <w:marLeft w:val="0"/>
          <w:marRight w:val="0"/>
          <w:marTop w:val="0"/>
          <w:marBottom w:val="0"/>
          <w:divBdr>
            <w:top w:val="none" w:sz="0" w:space="0" w:color="auto"/>
            <w:left w:val="none" w:sz="0" w:space="0" w:color="auto"/>
            <w:bottom w:val="none" w:sz="0" w:space="0" w:color="auto"/>
            <w:right w:val="none" w:sz="0" w:space="0" w:color="auto"/>
          </w:divBdr>
        </w:div>
        <w:div w:id="640959816">
          <w:marLeft w:val="0"/>
          <w:marRight w:val="0"/>
          <w:marTop w:val="0"/>
          <w:marBottom w:val="0"/>
          <w:divBdr>
            <w:top w:val="none" w:sz="0" w:space="0" w:color="auto"/>
            <w:left w:val="none" w:sz="0" w:space="0" w:color="auto"/>
            <w:bottom w:val="none" w:sz="0" w:space="0" w:color="auto"/>
            <w:right w:val="none" w:sz="0" w:space="0" w:color="auto"/>
          </w:divBdr>
        </w:div>
        <w:div w:id="2129203174">
          <w:marLeft w:val="0"/>
          <w:marRight w:val="0"/>
          <w:marTop w:val="0"/>
          <w:marBottom w:val="0"/>
          <w:divBdr>
            <w:top w:val="none" w:sz="0" w:space="0" w:color="auto"/>
            <w:left w:val="none" w:sz="0" w:space="0" w:color="auto"/>
            <w:bottom w:val="none" w:sz="0" w:space="0" w:color="auto"/>
            <w:right w:val="none" w:sz="0" w:space="0" w:color="auto"/>
          </w:divBdr>
        </w:div>
        <w:div w:id="30813309">
          <w:marLeft w:val="0"/>
          <w:marRight w:val="0"/>
          <w:marTop w:val="0"/>
          <w:marBottom w:val="0"/>
          <w:divBdr>
            <w:top w:val="none" w:sz="0" w:space="0" w:color="auto"/>
            <w:left w:val="none" w:sz="0" w:space="0" w:color="auto"/>
            <w:bottom w:val="none" w:sz="0" w:space="0" w:color="auto"/>
            <w:right w:val="none" w:sz="0" w:space="0" w:color="auto"/>
          </w:divBdr>
        </w:div>
        <w:div w:id="1471824910">
          <w:marLeft w:val="0"/>
          <w:marRight w:val="0"/>
          <w:marTop w:val="0"/>
          <w:marBottom w:val="0"/>
          <w:divBdr>
            <w:top w:val="none" w:sz="0" w:space="0" w:color="auto"/>
            <w:left w:val="none" w:sz="0" w:space="0" w:color="auto"/>
            <w:bottom w:val="none" w:sz="0" w:space="0" w:color="auto"/>
            <w:right w:val="none" w:sz="0" w:space="0" w:color="auto"/>
          </w:divBdr>
        </w:div>
        <w:div w:id="1889880818">
          <w:marLeft w:val="0"/>
          <w:marRight w:val="0"/>
          <w:marTop w:val="0"/>
          <w:marBottom w:val="0"/>
          <w:divBdr>
            <w:top w:val="none" w:sz="0" w:space="0" w:color="auto"/>
            <w:left w:val="none" w:sz="0" w:space="0" w:color="auto"/>
            <w:bottom w:val="none" w:sz="0" w:space="0" w:color="auto"/>
            <w:right w:val="none" w:sz="0" w:space="0" w:color="auto"/>
          </w:divBdr>
        </w:div>
        <w:div w:id="1329791597">
          <w:marLeft w:val="0"/>
          <w:marRight w:val="0"/>
          <w:marTop w:val="0"/>
          <w:marBottom w:val="0"/>
          <w:divBdr>
            <w:top w:val="none" w:sz="0" w:space="0" w:color="auto"/>
            <w:left w:val="none" w:sz="0" w:space="0" w:color="auto"/>
            <w:bottom w:val="none" w:sz="0" w:space="0" w:color="auto"/>
            <w:right w:val="none" w:sz="0" w:space="0" w:color="auto"/>
          </w:divBdr>
        </w:div>
        <w:div w:id="283583546">
          <w:marLeft w:val="0"/>
          <w:marRight w:val="0"/>
          <w:marTop w:val="0"/>
          <w:marBottom w:val="0"/>
          <w:divBdr>
            <w:top w:val="none" w:sz="0" w:space="0" w:color="auto"/>
            <w:left w:val="none" w:sz="0" w:space="0" w:color="auto"/>
            <w:bottom w:val="none" w:sz="0" w:space="0" w:color="auto"/>
            <w:right w:val="none" w:sz="0" w:space="0" w:color="auto"/>
          </w:divBdr>
        </w:div>
        <w:div w:id="1562206645">
          <w:marLeft w:val="0"/>
          <w:marRight w:val="0"/>
          <w:marTop w:val="0"/>
          <w:marBottom w:val="0"/>
          <w:divBdr>
            <w:top w:val="none" w:sz="0" w:space="0" w:color="auto"/>
            <w:left w:val="none" w:sz="0" w:space="0" w:color="auto"/>
            <w:bottom w:val="none" w:sz="0" w:space="0" w:color="auto"/>
            <w:right w:val="none" w:sz="0" w:space="0" w:color="auto"/>
          </w:divBdr>
        </w:div>
        <w:div w:id="1903178873">
          <w:marLeft w:val="0"/>
          <w:marRight w:val="0"/>
          <w:marTop w:val="0"/>
          <w:marBottom w:val="0"/>
          <w:divBdr>
            <w:top w:val="none" w:sz="0" w:space="0" w:color="auto"/>
            <w:left w:val="none" w:sz="0" w:space="0" w:color="auto"/>
            <w:bottom w:val="none" w:sz="0" w:space="0" w:color="auto"/>
            <w:right w:val="none" w:sz="0" w:space="0" w:color="auto"/>
          </w:divBdr>
        </w:div>
        <w:div w:id="272440570">
          <w:marLeft w:val="0"/>
          <w:marRight w:val="0"/>
          <w:marTop w:val="0"/>
          <w:marBottom w:val="0"/>
          <w:divBdr>
            <w:top w:val="none" w:sz="0" w:space="0" w:color="auto"/>
            <w:left w:val="none" w:sz="0" w:space="0" w:color="auto"/>
            <w:bottom w:val="none" w:sz="0" w:space="0" w:color="auto"/>
            <w:right w:val="none" w:sz="0" w:space="0" w:color="auto"/>
          </w:divBdr>
        </w:div>
        <w:div w:id="1000278819">
          <w:marLeft w:val="0"/>
          <w:marRight w:val="0"/>
          <w:marTop w:val="0"/>
          <w:marBottom w:val="0"/>
          <w:divBdr>
            <w:top w:val="none" w:sz="0" w:space="0" w:color="auto"/>
            <w:left w:val="none" w:sz="0" w:space="0" w:color="auto"/>
            <w:bottom w:val="none" w:sz="0" w:space="0" w:color="auto"/>
            <w:right w:val="none" w:sz="0" w:space="0" w:color="auto"/>
          </w:divBdr>
        </w:div>
        <w:div w:id="1326395898">
          <w:marLeft w:val="0"/>
          <w:marRight w:val="0"/>
          <w:marTop w:val="0"/>
          <w:marBottom w:val="0"/>
          <w:divBdr>
            <w:top w:val="none" w:sz="0" w:space="0" w:color="auto"/>
            <w:left w:val="none" w:sz="0" w:space="0" w:color="auto"/>
            <w:bottom w:val="none" w:sz="0" w:space="0" w:color="auto"/>
            <w:right w:val="none" w:sz="0" w:space="0" w:color="auto"/>
          </w:divBdr>
        </w:div>
        <w:div w:id="1475871935">
          <w:marLeft w:val="0"/>
          <w:marRight w:val="0"/>
          <w:marTop w:val="0"/>
          <w:marBottom w:val="0"/>
          <w:divBdr>
            <w:top w:val="none" w:sz="0" w:space="0" w:color="auto"/>
            <w:left w:val="none" w:sz="0" w:space="0" w:color="auto"/>
            <w:bottom w:val="none" w:sz="0" w:space="0" w:color="auto"/>
            <w:right w:val="none" w:sz="0" w:space="0" w:color="auto"/>
          </w:divBdr>
        </w:div>
        <w:div w:id="328557663">
          <w:marLeft w:val="0"/>
          <w:marRight w:val="0"/>
          <w:marTop w:val="0"/>
          <w:marBottom w:val="0"/>
          <w:divBdr>
            <w:top w:val="none" w:sz="0" w:space="0" w:color="auto"/>
            <w:left w:val="none" w:sz="0" w:space="0" w:color="auto"/>
            <w:bottom w:val="none" w:sz="0" w:space="0" w:color="auto"/>
            <w:right w:val="none" w:sz="0" w:space="0" w:color="auto"/>
          </w:divBdr>
        </w:div>
        <w:div w:id="1015349961">
          <w:marLeft w:val="0"/>
          <w:marRight w:val="0"/>
          <w:marTop w:val="0"/>
          <w:marBottom w:val="0"/>
          <w:divBdr>
            <w:top w:val="none" w:sz="0" w:space="0" w:color="auto"/>
            <w:left w:val="none" w:sz="0" w:space="0" w:color="auto"/>
            <w:bottom w:val="none" w:sz="0" w:space="0" w:color="auto"/>
            <w:right w:val="none" w:sz="0" w:space="0" w:color="auto"/>
          </w:divBdr>
        </w:div>
        <w:div w:id="1319110888">
          <w:marLeft w:val="0"/>
          <w:marRight w:val="0"/>
          <w:marTop w:val="0"/>
          <w:marBottom w:val="0"/>
          <w:divBdr>
            <w:top w:val="none" w:sz="0" w:space="0" w:color="auto"/>
            <w:left w:val="none" w:sz="0" w:space="0" w:color="auto"/>
            <w:bottom w:val="none" w:sz="0" w:space="0" w:color="auto"/>
            <w:right w:val="none" w:sz="0" w:space="0" w:color="auto"/>
          </w:divBdr>
        </w:div>
        <w:div w:id="821191544">
          <w:marLeft w:val="0"/>
          <w:marRight w:val="0"/>
          <w:marTop w:val="0"/>
          <w:marBottom w:val="0"/>
          <w:divBdr>
            <w:top w:val="none" w:sz="0" w:space="0" w:color="auto"/>
            <w:left w:val="none" w:sz="0" w:space="0" w:color="auto"/>
            <w:bottom w:val="none" w:sz="0" w:space="0" w:color="auto"/>
            <w:right w:val="none" w:sz="0" w:space="0" w:color="auto"/>
          </w:divBdr>
        </w:div>
        <w:div w:id="547179536">
          <w:marLeft w:val="0"/>
          <w:marRight w:val="0"/>
          <w:marTop w:val="0"/>
          <w:marBottom w:val="0"/>
          <w:divBdr>
            <w:top w:val="none" w:sz="0" w:space="0" w:color="auto"/>
            <w:left w:val="none" w:sz="0" w:space="0" w:color="auto"/>
            <w:bottom w:val="none" w:sz="0" w:space="0" w:color="auto"/>
            <w:right w:val="none" w:sz="0" w:space="0" w:color="auto"/>
          </w:divBdr>
        </w:div>
        <w:div w:id="230510836">
          <w:marLeft w:val="0"/>
          <w:marRight w:val="0"/>
          <w:marTop w:val="0"/>
          <w:marBottom w:val="0"/>
          <w:divBdr>
            <w:top w:val="none" w:sz="0" w:space="0" w:color="auto"/>
            <w:left w:val="none" w:sz="0" w:space="0" w:color="auto"/>
            <w:bottom w:val="none" w:sz="0" w:space="0" w:color="auto"/>
            <w:right w:val="none" w:sz="0" w:space="0" w:color="auto"/>
          </w:divBdr>
        </w:div>
        <w:div w:id="1253197676">
          <w:marLeft w:val="0"/>
          <w:marRight w:val="0"/>
          <w:marTop w:val="0"/>
          <w:marBottom w:val="0"/>
          <w:divBdr>
            <w:top w:val="none" w:sz="0" w:space="0" w:color="auto"/>
            <w:left w:val="none" w:sz="0" w:space="0" w:color="auto"/>
            <w:bottom w:val="none" w:sz="0" w:space="0" w:color="auto"/>
            <w:right w:val="none" w:sz="0" w:space="0" w:color="auto"/>
          </w:divBdr>
        </w:div>
        <w:div w:id="423574869">
          <w:marLeft w:val="0"/>
          <w:marRight w:val="0"/>
          <w:marTop w:val="0"/>
          <w:marBottom w:val="0"/>
          <w:divBdr>
            <w:top w:val="none" w:sz="0" w:space="0" w:color="auto"/>
            <w:left w:val="none" w:sz="0" w:space="0" w:color="auto"/>
            <w:bottom w:val="none" w:sz="0" w:space="0" w:color="auto"/>
            <w:right w:val="none" w:sz="0" w:space="0" w:color="auto"/>
          </w:divBdr>
        </w:div>
        <w:div w:id="209348845">
          <w:marLeft w:val="0"/>
          <w:marRight w:val="0"/>
          <w:marTop w:val="0"/>
          <w:marBottom w:val="0"/>
          <w:divBdr>
            <w:top w:val="none" w:sz="0" w:space="0" w:color="auto"/>
            <w:left w:val="none" w:sz="0" w:space="0" w:color="auto"/>
            <w:bottom w:val="none" w:sz="0" w:space="0" w:color="auto"/>
            <w:right w:val="none" w:sz="0" w:space="0" w:color="auto"/>
          </w:divBdr>
        </w:div>
        <w:div w:id="2101217119">
          <w:marLeft w:val="0"/>
          <w:marRight w:val="0"/>
          <w:marTop w:val="0"/>
          <w:marBottom w:val="0"/>
          <w:divBdr>
            <w:top w:val="none" w:sz="0" w:space="0" w:color="auto"/>
            <w:left w:val="none" w:sz="0" w:space="0" w:color="auto"/>
            <w:bottom w:val="none" w:sz="0" w:space="0" w:color="auto"/>
            <w:right w:val="none" w:sz="0" w:space="0" w:color="auto"/>
          </w:divBdr>
        </w:div>
        <w:div w:id="1301574921">
          <w:marLeft w:val="0"/>
          <w:marRight w:val="0"/>
          <w:marTop w:val="0"/>
          <w:marBottom w:val="0"/>
          <w:divBdr>
            <w:top w:val="none" w:sz="0" w:space="0" w:color="auto"/>
            <w:left w:val="none" w:sz="0" w:space="0" w:color="auto"/>
            <w:bottom w:val="none" w:sz="0" w:space="0" w:color="auto"/>
            <w:right w:val="none" w:sz="0" w:space="0" w:color="auto"/>
          </w:divBdr>
        </w:div>
        <w:div w:id="210381971">
          <w:marLeft w:val="0"/>
          <w:marRight w:val="0"/>
          <w:marTop w:val="0"/>
          <w:marBottom w:val="0"/>
          <w:divBdr>
            <w:top w:val="none" w:sz="0" w:space="0" w:color="auto"/>
            <w:left w:val="none" w:sz="0" w:space="0" w:color="auto"/>
            <w:bottom w:val="none" w:sz="0" w:space="0" w:color="auto"/>
            <w:right w:val="none" w:sz="0" w:space="0" w:color="auto"/>
          </w:divBdr>
        </w:div>
        <w:div w:id="488058132">
          <w:marLeft w:val="0"/>
          <w:marRight w:val="0"/>
          <w:marTop w:val="0"/>
          <w:marBottom w:val="0"/>
          <w:divBdr>
            <w:top w:val="none" w:sz="0" w:space="0" w:color="auto"/>
            <w:left w:val="none" w:sz="0" w:space="0" w:color="auto"/>
            <w:bottom w:val="none" w:sz="0" w:space="0" w:color="auto"/>
            <w:right w:val="none" w:sz="0" w:space="0" w:color="auto"/>
          </w:divBdr>
        </w:div>
        <w:div w:id="1992707202">
          <w:marLeft w:val="0"/>
          <w:marRight w:val="0"/>
          <w:marTop w:val="0"/>
          <w:marBottom w:val="0"/>
          <w:divBdr>
            <w:top w:val="none" w:sz="0" w:space="0" w:color="auto"/>
            <w:left w:val="none" w:sz="0" w:space="0" w:color="auto"/>
            <w:bottom w:val="none" w:sz="0" w:space="0" w:color="auto"/>
            <w:right w:val="none" w:sz="0" w:space="0" w:color="auto"/>
          </w:divBdr>
        </w:div>
        <w:div w:id="974527527">
          <w:marLeft w:val="0"/>
          <w:marRight w:val="0"/>
          <w:marTop w:val="0"/>
          <w:marBottom w:val="0"/>
          <w:divBdr>
            <w:top w:val="none" w:sz="0" w:space="0" w:color="auto"/>
            <w:left w:val="none" w:sz="0" w:space="0" w:color="auto"/>
            <w:bottom w:val="none" w:sz="0" w:space="0" w:color="auto"/>
            <w:right w:val="none" w:sz="0" w:space="0" w:color="auto"/>
          </w:divBdr>
        </w:div>
        <w:div w:id="53090877">
          <w:marLeft w:val="0"/>
          <w:marRight w:val="0"/>
          <w:marTop w:val="0"/>
          <w:marBottom w:val="0"/>
          <w:divBdr>
            <w:top w:val="none" w:sz="0" w:space="0" w:color="auto"/>
            <w:left w:val="none" w:sz="0" w:space="0" w:color="auto"/>
            <w:bottom w:val="none" w:sz="0" w:space="0" w:color="auto"/>
            <w:right w:val="none" w:sz="0" w:space="0" w:color="auto"/>
          </w:divBdr>
        </w:div>
        <w:div w:id="606616360">
          <w:marLeft w:val="0"/>
          <w:marRight w:val="0"/>
          <w:marTop w:val="0"/>
          <w:marBottom w:val="0"/>
          <w:divBdr>
            <w:top w:val="none" w:sz="0" w:space="0" w:color="auto"/>
            <w:left w:val="none" w:sz="0" w:space="0" w:color="auto"/>
            <w:bottom w:val="none" w:sz="0" w:space="0" w:color="auto"/>
            <w:right w:val="none" w:sz="0" w:space="0" w:color="auto"/>
          </w:divBdr>
        </w:div>
        <w:div w:id="381054531">
          <w:marLeft w:val="0"/>
          <w:marRight w:val="0"/>
          <w:marTop w:val="0"/>
          <w:marBottom w:val="0"/>
          <w:divBdr>
            <w:top w:val="none" w:sz="0" w:space="0" w:color="auto"/>
            <w:left w:val="none" w:sz="0" w:space="0" w:color="auto"/>
            <w:bottom w:val="none" w:sz="0" w:space="0" w:color="auto"/>
            <w:right w:val="none" w:sz="0" w:space="0" w:color="auto"/>
          </w:divBdr>
        </w:div>
        <w:div w:id="384719177">
          <w:marLeft w:val="0"/>
          <w:marRight w:val="0"/>
          <w:marTop w:val="0"/>
          <w:marBottom w:val="0"/>
          <w:divBdr>
            <w:top w:val="none" w:sz="0" w:space="0" w:color="auto"/>
            <w:left w:val="none" w:sz="0" w:space="0" w:color="auto"/>
            <w:bottom w:val="none" w:sz="0" w:space="0" w:color="auto"/>
            <w:right w:val="none" w:sz="0" w:space="0" w:color="auto"/>
          </w:divBdr>
        </w:div>
        <w:div w:id="1842432960">
          <w:marLeft w:val="0"/>
          <w:marRight w:val="0"/>
          <w:marTop w:val="0"/>
          <w:marBottom w:val="0"/>
          <w:divBdr>
            <w:top w:val="none" w:sz="0" w:space="0" w:color="auto"/>
            <w:left w:val="none" w:sz="0" w:space="0" w:color="auto"/>
            <w:bottom w:val="none" w:sz="0" w:space="0" w:color="auto"/>
            <w:right w:val="none" w:sz="0" w:space="0" w:color="auto"/>
          </w:divBdr>
        </w:div>
        <w:div w:id="371731814">
          <w:marLeft w:val="0"/>
          <w:marRight w:val="0"/>
          <w:marTop w:val="0"/>
          <w:marBottom w:val="0"/>
          <w:divBdr>
            <w:top w:val="none" w:sz="0" w:space="0" w:color="auto"/>
            <w:left w:val="none" w:sz="0" w:space="0" w:color="auto"/>
            <w:bottom w:val="none" w:sz="0" w:space="0" w:color="auto"/>
            <w:right w:val="none" w:sz="0" w:space="0" w:color="auto"/>
          </w:divBdr>
        </w:div>
        <w:div w:id="937517688">
          <w:marLeft w:val="0"/>
          <w:marRight w:val="0"/>
          <w:marTop w:val="0"/>
          <w:marBottom w:val="0"/>
          <w:divBdr>
            <w:top w:val="none" w:sz="0" w:space="0" w:color="auto"/>
            <w:left w:val="none" w:sz="0" w:space="0" w:color="auto"/>
            <w:bottom w:val="none" w:sz="0" w:space="0" w:color="auto"/>
            <w:right w:val="none" w:sz="0" w:space="0" w:color="auto"/>
          </w:divBdr>
        </w:div>
        <w:div w:id="1179125455">
          <w:marLeft w:val="0"/>
          <w:marRight w:val="0"/>
          <w:marTop w:val="0"/>
          <w:marBottom w:val="0"/>
          <w:divBdr>
            <w:top w:val="none" w:sz="0" w:space="0" w:color="auto"/>
            <w:left w:val="none" w:sz="0" w:space="0" w:color="auto"/>
            <w:bottom w:val="none" w:sz="0" w:space="0" w:color="auto"/>
            <w:right w:val="none" w:sz="0" w:space="0" w:color="auto"/>
          </w:divBdr>
        </w:div>
        <w:div w:id="832188641">
          <w:marLeft w:val="0"/>
          <w:marRight w:val="0"/>
          <w:marTop w:val="0"/>
          <w:marBottom w:val="0"/>
          <w:divBdr>
            <w:top w:val="none" w:sz="0" w:space="0" w:color="auto"/>
            <w:left w:val="none" w:sz="0" w:space="0" w:color="auto"/>
            <w:bottom w:val="none" w:sz="0" w:space="0" w:color="auto"/>
            <w:right w:val="none" w:sz="0" w:space="0" w:color="auto"/>
          </w:divBdr>
        </w:div>
        <w:div w:id="916674201">
          <w:marLeft w:val="0"/>
          <w:marRight w:val="0"/>
          <w:marTop w:val="0"/>
          <w:marBottom w:val="0"/>
          <w:divBdr>
            <w:top w:val="none" w:sz="0" w:space="0" w:color="auto"/>
            <w:left w:val="none" w:sz="0" w:space="0" w:color="auto"/>
            <w:bottom w:val="none" w:sz="0" w:space="0" w:color="auto"/>
            <w:right w:val="none" w:sz="0" w:space="0" w:color="auto"/>
          </w:divBdr>
        </w:div>
        <w:div w:id="1030448724">
          <w:marLeft w:val="0"/>
          <w:marRight w:val="0"/>
          <w:marTop w:val="0"/>
          <w:marBottom w:val="0"/>
          <w:divBdr>
            <w:top w:val="none" w:sz="0" w:space="0" w:color="auto"/>
            <w:left w:val="none" w:sz="0" w:space="0" w:color="auto"/>
            <w:bottom w:val="none" w:sz="0" w:space="0" w:color="auto"/>
            <w:right w:val="none" w:sz="0" w:space="0" w:color="auto"/>
          </w:divBdr>
        </w:div>
        <w:div w:id="1447887694">
          <w:marLeft w:val="0"/>
          <w:marRight w:val="0"/>
          <w:marTop w:val="0"/>
          <w:marBottom w:val="0"/>
          <w:divBdr>
            <w:top w:val="none" w:sz="0" w:space="0" w:color="auto"/>
            <w:left w:val="none" w:sz="0" w:space="0" w:color="auto"/>
            <w:bottom w:val="none" w:sz="0" w:space="0" w:color="auto"/>
            <w:right w:val="none" w:sz="0" w:space="0" w:color="auto"/>
          </w:divBdr>
        </w:div>
        <w:div w:id="1082877102">
          <w:marLeft w:val="0"/>
          <w:marRight w:val="0"/>
          <w:marTop w:val="0"/>
          <w:marBottom w:val="0"/>
          <w:divBdr>
            <w:top w:val="none" w:sz="0" w:space="0" w:color="auto"/>
            <w:left w:val="none" w:sz="0" w:space="0" w:color="auto"/>
            <w:bottom w:val="none" w:sz="0" w:space="0" w:color="auto"/>
            <w:right w:val="none" w:sz="0" w:space="0" w:color="auto"/>
          </w:divBdr>
        </w:div>
        <w:div w:id="196091162">
          <w:marLeft w:val="0"/>
          <w:marRight w:val="0"/>
          <w:marTop w:val="0"/>
          <w:marBottom w:val="0"/>
          <w:divBdr>
            <w:top w:val="none" w:sz="0" w:space="0" w:color="auto"/>
            <w:left w:val="none" w:sz="0" w:space="0" w:color="auto"/>
            <w:bottom w:val="none" w:sz="0" w:space="0" w:color="auto"/>
            <w:right w:val="none" w:sz="0" w:space="0" w:color="auto"/>
          </w:divBdr>
        </w:div>
        <w:div w:id="2037348827">
          <w:marLeft w:val="0"/>
          <w:marRight w:val="0"/>
          <w:marTop w:val="0"/>
          <w:marBottom w:val="0"/>
          <w:divBdr>
            <w:top w:val="none" w:sz="0" w:space="0" w:color="auto"/>
            <w:left w:val="none" w:sz="0" w:space="0" w:color="auto"/>
            <w:bottom w:val="none" w:sz="0" w:space="0" w:color="auto"/>
            <w:right w:val="none" w:sz="0" w:space="0" w:color="auto"/>
          </w:divBdr>
        </w:div>
        <w:div w:id="14384794">
          <w:marLeft w:val="0"/>
          <w:marRight w:val="0"/>
          <w:marTop w:val="0"/>
          <w:marBottom w:val="0"/>
          <w:divBdr>
            <w:top w:val="none" w:sz="0" w:space="0" w:color="auto"/>
            <w:left w:val="none" w:sz="0" w:space="0" w:color="auto"/>
            <w:bottom w:val="none" w:sz="0" w:space="0" w:color="auto"/>
            <w:right w:val="none" w:sz="0" w:space="0" w:color="auto"/>
          </w:divBdr>
        </w:div>
        <w:div w:id="19475345">
          <w:marLeft w:val="0"/>
          <w:marRight w:val="0"/>
          <w:marTop w:val="0"/>
          <w:marBottom w:val="0"/>
          <w:divBdr>
            <w:top w:val="none" w:sz="0" w:space="0" w:color="auto"/>
            <w:left w:val="none" w:sz="0" w:space="0" w:color="auto"/>
            <w:bottom w:val="none" w:sz="0" w:space="0" w:color="auto"/>
            <w:right w:val="none" w:sz="0" w:space="0" w:color="auto"/>
          </w:divBdr>
        </w:div>
        <w:div w:id="2039162754">
          <w:marLeft w:val="0"/>
          <w:marRight w:val="0"/>
          <w:marTop w:val="0"/>
          <w:marBottom w:val="0"/>
          <w:divBdr>
            <w:top w:val="none" w:sz="0" w:space="0" w:color="auto"/>
            <w:left w:val="none" w:sz="0" w:space="0" w:color="auto"/>
            <w:bottom w:val="none" w:sz="0" w:space="0" w:color="auto"/>
            <w:right w:val="none" w:sz="0" w:space="0" w:color="auto"/>
          </w:divBdr>
        </w:div>
        <w:div w:id="1010177868">
          <w:marLeft w:val="0"/>
          <w:marRight w:val="0"/>
          <w:marTop w:val="0"/>
          <w:marBottom w:val="0"/>
          <w:divBdr>
            <w:top w:val="none" w:sz="0" w:space="0" w:color="auto"/>
            <w:left w:val="none" w:sz="0" w:space="0" w:color="auto"/>
            <w:bottom w:val="none" w:sz="0" w:space="0" w:color="auto"/>
            <w:right w:val="none" w:sz="0" w:space="0" w:color="auto"/>
          </w:divBdr>
        </w:div>
        <w:div w:id="1260139079">
          <w:marLeft w:val="0"/>
          <w:marRight w:val="0"/>
          <w:marTop w:val="0"/>
          <w:marBottom w:val="0"/>
          <w:divBdr>
            <w:top w:val="none" w:sz="0" w:space="0" w:color="auto"/>
            <w:left w:val="none" w:sz="0" w:space="0" w:color="auto"/>
            <w:bottom w:val="none" w:sz="0" w:space="0" w:color="auto"/>
            <w:right w:val="none" w:sz="0" w:space="0" w:color="auto"/>
          </w:divBdr>
        </w:div>
        <w:div w:id="1426488923">
          <w:marLeft w:val="0"/>
          <w:marRight w:val="0"/>
          <w:marTop w:val="0"/>
          <w:marBottom w:val="0"/>
          <w:divBdr>
            <w:top w:val="none" w:sz="0" w:space="0" w:color="auto"/>
            <w:left w:val="none" w:sz="0" w:space="0" w:color="auto"/>
            <w:bottom w:val="none" w:sz="0" w:space="0" w:color="auto"/>
            <w:right w:val="none" w:sz="0" w:space="0" w:color="auto"/>
          </w:divBdr>
        </w:div>
        <w:div w:id="99617072">
          <w:marLeft w:val="0"/>
          <w:marRight w:val="0"/>
          <w:marTop w:val="0"/>
          <w:marBottom w:val="0"/>
          <w:divBdr>
            <w:top w:val="none" w:sz="0" w:space="0" w:color="auto"/>
            <w:left w:val="none" w:sz="0" w:space="0" w:color="auto"/>
            <w:bottom w:val="none" w:sz="0" w:space="0" w:color="auto"/>
            <w:right w:val="none" w:sz="0" w:space="0" w:color="auto"/>
          </w:divBdr>
        </w:div>
        <w:div w:id="222571375">
          <w:marLeft w:val="0"/>
          <w:marRight w:val="0"/>
          <w:marTop w:val="0"/>
          <w:marBottom w:val="0"/>
          <w:divBdr>
            <w:top w:val="none" w:sz="0" w:space="0" w:color="auto"/>
            <w:left w:val="none" w:sz="0" w:space="0" w:color="auto"/>
            <w:bottom w:val="none" w:sz="0" w:space="0" w:color="auto"/>
            <w:right w:val="none" w:sz="0" w:space="0" w:color="auto"/>
          </w:divBdr>
        </w:div>
        <w:div w:id="1259220990">
          <w:marLeft w:val="0"/>
          <w:marRight w:val="0"/>
          <w:marTop w:val="0"/>
          <w:marBottom w:val="0"/>
          <w:divBdr>
            <w:top w:val="none" w:sz="0" w:space="0" w:color="auto"/>
            <w:left w:val="none" w:sz="0" w:space="0" w:color="auto"/>
            <w:bottom w:val="none" w:sz="0" w:space="0" w:color="auto"/>
            <w:right w:val="none" w:sz="0" w:space="0" w:color="auto"/>
          </w:divBdr>
        </w:div>
        <w:div w:id="764497609">
          <w:marLeft w:val="0"/>
          <w:marRight w:val="0"/>
          <w:marTop w:val="0"/>
          <w:marBottom w:val="0"/>
          <w:divBdr>
            <w:top w:val="none" w:sz="0" w:space="0" w:color="auto"/>
            <w:left w:val="none" w:sz="0" w:space="0" w:color="auto"/>
            <w:bottom w:val="none" w:sz="0" w:space="0" w:color="auto"/>
            <w:right w:val="none" w:sz="0" w:space="0" w:color="auto"/>
          </w:divBdr>
        </w:div>
        <w:div w:id="311717845">
          <w:marLeft w:val="0"/>
          <w:marRight w:val="0"/>
          <w:marTop w:val="0"/>
          <w:marBottom w:val="0"/>
          <w:divBdr>
            <w:top w:val="none" w:sz="0" w:space="0" w:color="auto"/>
            <w:left w:val="none" w:sz="0" w:space="0" w:color="auto"/>
            <w:bottom w:val="none" w:sz="0" w:space="0" w:color="auto"/>
            <w:right w:val="none" w:sz="0" w:space="0" w:color="auto"/>
          </w:divBdr>
        </w:div>
      </w:divsChild>
    </w:div>
    <w:div w:id="2025588145">
      <w:bodyDiv w:val="1"/>
      <w:marLeft w:val="0"/>
      <w:marRight w:val="0"/>
      <w:marTop w:val="0"/>
      <w:marBottom w:val="0"/>
      <w:divBdr>
        <w:top w:val="none" w:sz="0" w:space="0" w:color="auto"/>
        <w:left w:val="none" w:sz="0" w:space="0" w:color="auto"/>
        <w:bottom w:val="none" w:sz="0" w:space="0" w:color="auto"/>
        <w:right w:val="none" w:sz="0" w:space="0" w:color="auto"/>
      </w:divBdr>
      <w:divsChild>
        <w:div w:id="16976259">
          <w:marLeft w:val="0"/>
          <w:marRight w:val="0"/>
          <w:marTop w:val="0"/>
          <w:marBottom w:val="0"/>
          <w:divBdr>
            <w:top w:val="none" w:sz="0" w:space="0" w:color="auto"/>
            <w:left w:val="none" w:sz="0" w:space="0" w:color="auto"/>
            <w:bottom w:val="none" w:sz="0" w:space="0" w:color="auto"/>
            <w:right w:val="none" w:sz="0" w:space="0" w:color="auto"/>
          </w:divBdr>
        </w:div>
        <w:div w:id="1620143814">
          <w:marLeft w:val="0"/>
          <w:marRight w:val="0"/>
          <w:marTop w:val="0"/>
          <w:marBottom w:val="0"/>
          <w:divBdr>
            <w:top w:val="none" w:sz="0" w:space="0" w:color="auto"/>
            <w:left w:val="none" w:sz="0" w:space="0" w:color="auto"/>
            <w:bottom w:val="none" w:sz="0" w:space="0" w:color="auto"/>
            <w:right w:val="none" w:sz="0" w:space="0" w:color="auto"/>
          </w:divBdr>
        </w:div>
        <w:div w:id="1485465483">
          <w:marLeft w:val="0"/>
          <w:marRight w:val="0"/>
          <w:marTop w:val="0"/>
          <w:marBottom w:val="0"/>
          <w:divBdr>
            <w:top w:val="none" w:sz="0" w:space="0" w:color="auto"/>
            <w:left w:val="none" w:sz="0" w:space="0" w:color="auto"/>
            <w:bottom w:val="none" w:sz="0" w:space="0" w:color="auto"/>
            <w:right w:val="none" w:sz="0" w:space="0" w:color="auto"/>
          </w:divBdr>
        </w:div>
        <w:div w:id="1432243838">
          <w:marLeft w:val="0"/>
          <w:marRight w:val="0"/>
          <w:marTop w:val="0"/>
          <w:marBottom w:val="0"/>
          <w:divBdr>
            <w:top w:val="none" w:sz="0" w:space="0" w:color="auto"/>
            <w:left w:val="none" w:sz="0" w:space="0" w:color="auto"/>
            <w:bottom w:val="none" w:sz="0" w:space="0" w:color="auto"/>
            <w:right w:val="none" w:sz="0" w:space="0" w:color="auto"/>
          </w:divBdr>
        </w:div>
        <w:div w:id="1514997878">
          <w:marLeft w:val="0"/>
          <w:marRight w:val="0"/>
          <w:marTop w:val="0"/>
          <w:marBottom w:val="0"/>
          <w:divBdr>
            <w:top w:val="none" w:sz="0" w:space="0" w:color="auto"/>
            <w:left w:val="none" w:sz="0" w:space="0" w:color="auto"/>
            <w:bottom w:val="none" w:sz="0" w:space="0" w:color="auto"/>
            <w:right w:val="none" w:sz="0" w:space="0" w:color="auto"/>
          </w:divBdr>
        </w:div>
        <w:div w:id="328212781">
          <w:marLeft w:val="0"/>
          <w:marRight w:val="0"/>
          <w:marTop w:val="0"/>
          <w:marBottom w:val="0"/>
          <w:divBdr>
            <w:top w:val="none" w:sz="0" w:space="0" w:color="auto"/>
            <w:left w:val="none" w:sz="0" w:space="0" w:color="auto"/>
            <w:bottom w:val="none" w:sz="0" w:space="0" w:color="auto"/>
            <w:right w:val="none" w:sz="0" w:space="0" w:color="auto"/>
          </w:divBdr>
        </w:div>
        <w:div w:id="1424378716">
          <w:marLeft w:val="0"/>
          <w:marRight w:val="0"/>
          <w:marTop w:val="0"/>
          <w:marBottom w:val="0"/>
          <w:divBdr>
            <w:top w:val="none" w:sz="0" w:space="0" w:color="auto"/>
            <w:left w:val="none" w:sz="0" w:space="0" w:color="auto"/>
            <w:bottom w:val="none" w:sz="0" w:space="0" w:color="auto"/>
            <w:right w:val="none" w:sz="0" w:space="0" w:color="auto"/>
          </w:divBdr>
        </w:div>
        <w:div w:id="528572899">
          <w:marLeft w:val="0"/>
          <w:marRight w:val="0"/>
          <w:marTop w:val="0"/>
          <w:marBottom w:val="0"/>
          <w:divBdr>
            <w:top w:val="none" w:sz="0" w:space="0" w:color="auto"/>
            <w:left w:val="none" w:sz="0" w:space="0" w:color="auto"/>
            <w:bottom w:val="none" w:sz="0" w:space="0" w:color="auto"/>
            <w:right w:val="none" w:sz="0" w:space="0" w:color="auto"/>
          </w:divBdr>
        </w:div>
      </w:divsChild>
    </w:div>
    <w:div w:id="2091269618">
      <w:bodyDiv w:val="1"/>
      <w:marLeft w:val="0"/>
      <w:marRight w:val="0"/>
      <w:marTop w:val="0"/>
      <w:marBottom w:val="0"/>
      <w:divBdr>
        <w:top w:val="none" w:sz="0" w:space="0" w:color="auto"/>
        <w:left w:val="none" w:sz="0" w:space="0" w:color="auto"/>
        <w:bottom w:val="none" w:sz="0" w:space="0" w:color="auto"/>
        <w:right w:val="none" w:sz="0" w:space="0" w:color="auto"/>
      </w:divBdr>
      <w:divsChild>
        <w:div w:id="822743172">
          <w:marLeft w:val="0"/>
          <w:marRight w:val="0"/>
          <w:marTop w:val="0"/>
          <w:marBottom w:val="0"/>
          <w:divBdr>
            <w:top w:val="none" w:sz="0" w:space="0" w:color="auto"/>
            <w:left w:val="none" w:sz="0" w:space="0" w:color="auto"/>
            <w:bottom w:val="none" w:sz="0" w:space="0" w:color="auto"/>
            <w:right w:val="none" w:sz="0" w:space="0" w:color="auto"/>
          </w:divBdr>
        </w:div>
        <w:div w:id="310526382">
          <w:marLeft w:val="0"/>
          <w:marRight w:val="0"/>
          <w:marTop w:val="0"/>
          <w:marBottom w:val="0"/>
          <w:divBdr>
            <w:top w:val="none" w:sz="0" w:space="0" w:color="auto"/>
            <w:left w:val="none" w:sz="0" w:space="0" w:color="auto"/>
            <w:bottom w:val="none" w:sz="0" w:space="0" w:color="auto"/>
            <w:right w:val="none" w:sz="0" w:space="0" w:color="auto"/>
          </w:divBdr>
        </w:div>
        <w:div w:id="1529757716">
          <w:marLeft w:val="0"/>
          <w:marRight w:val="0"/>
          <w:marTop w:val="0"/>
          <w:marBottom w:val="0"/>
          <w:divBdr>
            <w:top w:val="none" w:sz="0" w:space="0" w:color="auto"/>
            <w:left w:val="none" w:sz="0" w:space="0" w:color="auto"/>
            <w:bottom w:val="none" w:sz="0" w:space="0" w:color="auto"/>
            <w:right w:val="none" w:sz="0" w:space="0" w:color="auto"/>
          </w:divBdr>
        </w:div>
        <w:div w:id="1813251631">
          <w:marLeft w:val="0"/>
          <w:marRight w:val="0"/>
          <w:marTop w:val="0"/>
          <w:marBottom w:val="0"/>
          <w:divBdr>
            <w:top w:val="none" w:sz="0" w:space="0" w:color="auto"/>
            <w:left w:val="none" w:sz="0" w:space="0" w:color="auto"/>
            <w:bottom w:val="none" w:sz="0" w:space="0" w:color="auto"/>
            <w:right w:val="none" w:sz="0" w:space="0" w:color="auto"/>
          </w:divBdr>
        </w:div>
        <w:div w:id="1159495053">
          <w:marLeft w:val="0"/>
          <w:marRight w:val="0"/>
          <w:marTop w:val="0"/>
          <w:marBottom w:val="0"/>
          <w:divBdr>
            <w:top w:val="none" w:sz="0" w:space="0" w:color="auto"/>
            <w:left w:val="none" w:sz="0" w:space="0" w:color="auto"/>
            <w:bottom w:val="none" w:sz="0" w:space="0" w:color="auto"/>
            <w:right w:val="none" w:sz="0" w:space="0" w:color="auto"/>
          </w:divBdr>
        </w:div>
        <w:div w:id="1223370394">
          <w:marLeft w:val="0"/>
          <w:marRight w:val="0"/>
          <w:marTop w:val="0"/>
          <w:marBottom w:val="0"/>
          <w:divBdr>
            <w:top w:val="none" w:sz="0" w:space="0" w:color="auto"/>
            <w:left w:val="none" w:sz="0" w:space="0" w:color="auto"/>
            <w:bottom w:val="none" w:sz="0" w:space="0" w:color="auto"/>
            <w:right w:val="none" w:sz="0" w:space="0" w:color="auto"/>
          </w:divBdr>
        </w:div>
        <w:div w:id="1883517581">
          <w:marLeft w:val="0"/>
          <w:marRight w:val="0"/>
          <w:marTop w:val="0"/>
          <w:marBottom w:val="0"/>
          <w:divBdr>
            <w:top w:val="none" w:sz="0" w:space="0" w:color="auto"/>
            <w:left w:val="none" w:sz="0" w:space="0" w:color="auto"/>
            <w:bottom w:val="none" w:sz="0" w:space="0" w:color="auto"/>
            <w:right w:val="none" w:sz="0" w:space="0" w:color="auto"/>
          </w:divBdr>
        </w:div>
        <w:div w:id="1742365270">
          <w:marLeft w:val="0"/>
          <w:marRight w:val="0"/>
          <w:marTop w:val="0"/>
          <w:marBottom w:val="0"/>
          <w:divBdr>
            <w:top w:val="none" w:sz="0" w:space="0" w:color="auto"/>
            <w:left w:val="none" w:sz="0" w:space="0" w:color="auto"/>
            <w:bottom w:val="none" w:sz="0" w:space="0" w:color="auto"/>
            <w:right w:val="none" w:sz="0" w:space="0" w:color="auto"/>
          </w:divBdr>
        </w:div>
        <w:div w:id="795029200">
          <w:marLeft w:val="0"/>
          <w:marRight w:val="0"/>
          <w:marTop w:val="0"/>
          <w:marBottom w:val="0"/>
          <w:divBdr>
            <w:top w:val="none" w:sz="0" w:space="0" w:color="auto"/>
            <w:left w:val="none" w:sz="0" w:space="0" w:color="auto"/>
            <w:bottom w:val="none" w:sz="0" w:space="0" w:color="auto"/>
            <w:right w:val="none" w:sz="0" w:space="0" w:color="auto"/>
          </w:divBdr>
        </w:div>
        <w:div w:id="1996033058">
          <w:marLeft w:val="0"/>
          <w:marRight w:val="0"/>
          <w:marTop w:val="0"/>
          <w:marBottom w:val="0"/>
          <w:divBdr>
            <w:top w:val="none" w:sz="0" w:space="0" w:color="auto"/>
            <w:left w:val="none" w:sz="0" w:space="0" w:color="auto"/>
            <w:bottom w:val="none" w:sz="0" w:space="0" w:color="auto"/>
            <w:right w:val="none" w:sz="0" w:space="0" w:color="auto"/>
          </w:divBdr>
        </w:div>
        <w:div w:id="227886266">
          <w:marLeft w:val="0"/>
          <w:marRight w:val="0"/>
          <w:marTop w:val="0"/>
          <w:marBottom w:val="0"/>
          <w:divBdr>
            <w:top w:val="none" w:sz="0" w:space="0" w:color="auto"/>
            <w:left w:val="none" w:sz="0" w:space="0" w:color="auto"/>
            <w:bottom w:val="none" w:sz="0" w:space="0" w:color="auto"/>
            <w:right w:val="none" w:sz="0" w:space="0" w:color="auto"/>
          </w:divBdr>
        </w:div>
        <w:div w:id="873734541">
          <w:marLeft w:val="0"/>
          <w:marRight w:val="0"/>
          <w:marTop w:val="0"/>
          <w:marBottom w:val="0"/>
          <w:divBdr>
            <w:top w:val="none" w:sz="0" w:space="0" w:color="auto"/>
            <w:left w:val="none" w:sz="0" w:space="0" w:color="auto"/>
            <w:bottom w:val="none" w:sz="0" w:space="0" w:color="auto"/>
            <w:right w:val="none" w:sz="0" w:space="0" w:color="auto"/>
          </w:divBdr>
        </w:div>
        <w:div w:id="1000888759">
          <w:marLeft w:val="0"/>
          <w:marRight w:val="0"/>
          <w:marTop w:val="0"/>
          <w:marBottom w:val="0"/>
          <w:divBdr>
            <w:top w:val="none" w:sz="0" w:space="0" w:color="auto"/>
            <w:left w:val="none" w:sz="0" w:space="0" w:color="auto"/>
            <w:bottom w:val="none" w:sz="0" w:space="0" w:color="auto"/>
            <w:right w:val="none" w:sz="0" w:space="0" w:color="auto"/>
          </w:divBdr>
        </w:div>
        <w:div w:id="1679501762">
          <w:marLeft w:val="0"/>
          <w:marRight w:val="0"/>
          <w:marTop w:val="0"/>
          <w:marBottom w:val="0"/>
          <w:divBdr>
            <w:top w:val="none" w:sz="0" w:space="0" w:color="auto"/>
            <w:left w:val="none" w:sz="0" w:space="0" w:color="auto"/>
            <w:bottom w:val="none" w:sz="0" w:space="0" w:color="auto"/>
            <w:right w:val="none" w:sz="0" w:space="0" w:color="auto"/>
          </w:divBdr>
        </w:div>
        <w:div w:id="19938163">
          <w:marLeft w:val="0"/>
          <w:marRight w:val="0"/>
          <w:marTop w:val="0"/>
          <w:marBottom w:val="0"/>
          <w:divBdr>
            <w:top w:val="none" w:sz="0" w:space="0" w:color="auto"/>
            <w:left w:val="none" w:sz="0" w:space="0" w:color="auto"/>
            <w:bottom w:val="none" w:sz="0" w:space="0" w:color="auto"/>
            <w:right w:val="none" w:sz="0" w:space="0" w:color="auto"/>
          </w:divBdr>
        </w:div>
        <w:div w:id="1170213220">
          <w:marLeft w:val="0"/>
          <w:marRight w:val="0"/>
          <w:marTop w:val="0"/>
          <w:marBottom w:val="0"/>
          <w:divBdr>
            <w:top w:val="none" w:sz="0" w:space="0" w:color="auto"/>
            <w:left w:val="none" w:sz="0" w:space="0" w:color="auto"/>
            <w:bottom w:val="none" w:sz="0" w:space="0" w:color="auto"/>
            <w:right w:val="none" w:sz="0" w:space="0" w:color="auto"/>
          </w:divBdr>
        </w:div>
        <w:div w:id="1141966885">
          <w:marLeft w:val="0"/>
          <w:marRight w:val="0"/>
          <w:marTop w:val="0"/>
          <w:marBottom w:val="0"/>
          <w:divBdr>
            <w:top w:val="none" w:sz="0" w:space="0" w:color="auto"/>
            <w:left w:val="none" w:sz="0" w:space="0" w:color="auto"/>
            <w:bottom w:val="none" w:sz="0" w:space="0" w:color="auto"/>
            <w:right w:val="none" w:sz="0" w:space="0" w:color="auto"/>
          </w:divBdr>
        </w:div>
        <w:div w:id="2108577412">
          <w:marLeft w:val="0"/>
          <w:marRight w:val="0"/>
          <w:marTop w:val="0"/>
          <w:marBottom w:val="0"/>
          <w:divBdr>
            <w:top w:val="none" w:sz="0" w:space="0" w:color="auto"/>
            <w:left w:val="none" w:sz="0" w:space="0" w:color="auto"/>
            <w:bottom w:val="none" w:sz="0" w:space="0" w:color="auto"/>
            <w:right w:val="none" w:sz="0" w:space="0" w:color="auto"/>
          </w:divBdr>
        </w:div>
        <w:div w:id="924264484">
          <w:marLeft w:val="0"/>
          <w:marRight w:val="0"/>
          <w:marTop w:val="0"/>
          <w:marBottom w:val="0"/>
          <w:divBdr>
            <w:top w:val="none" w:sz="0" w:space="0" w:color="auto"/>
            <w:left w:val="none" w:sz="0" w:space="0" w:color="auto"/>
            <w:bottom w:val="none" w:sz="0" w:space="0" w:color="auto"/>
            <w:right w:val="none" w:sz="0" w:space="0" w:color="auto"/>
          </w:divBdr>
        </w:div>
        <w:div w:id="237790473">
          <w:marLeft w:val="0"/>
          <w:marRight w:val="0"/>
          <w:marTop w:val="0"/>
          <w:marBottom w:val="0"/>
          <w:divBdr>
            <w:top w:val="none" w:sz="0" w:space="0" w:color="auto"/>
            <w:left w:val="none" w:sz="0" w:space="0" w:color="auto"/>
            <w:bottom w:val="none" w:sz="0" w:space="0" w:color="auto"/>
            <w:right w:val="none" w:sz="0" w:space="0" w:color="auto"/>
          </w:divBdr>
        </w:div>
        <w:div w:id="1101291502">
          <w:marLeft w:val="0"/>
          <w:marRight w:val="0"/>
          <w:marTop w:val="0"/>
          <w:marBottom w:val="0"/>
          <w:divBdr>
            <w:top w:val="none" w:sz="0" w:space="0" w:color="auto"/>
            <w:left w:val="none" w:sz="0" w:space="0" w:color="auto"/>
            <w:bottom w:val="none" w:sz="0" w:space="0" w:color="auto"/>
            <w:right w:val="none" w:sz="0" w:space="0" w:color="auto"/>
          </w:divBdr>
        </w:div>
        <w:div w:id="1527602252">
          <w:marLeft w:val="0"/>
          <w:marRight w:val="0"/>
          <w:marTop w:val="0"/>
          <w:marBottom w:val="0"/>
          <w:divBdr>
            <w:top w:val="none" w:sz="0" w:space="0" w:color="auto"/>
            <w:left w:val="none" w:sz="0" w:space="0" w:color="auto"/>
            <w:bottom w:val="none" w:sz="0" w:space="0" w:color="auto"/>
            <w:right w:val="none" w:sz="0" w:space="0" w:color="auto"/>
          </w:divBdr>
        </w:div>
        <w:div w:id="1905918118">
          <w:marLeft w:val="0"/>
          <w:marRight w:val="0"/>
          <w:marTop w:val="0"/>
          <w:marBottom w:val="0"/>
          <w:divBdr>
            <w:top w:val="none" w:sz="0" w:space="0" w:color="auto"/>
            <w:left w:val="none" w:sz="0" w:space="0" w:color="auto"/>
            <w:bottom w:val="none" w:sz="0" w:space="0" w:color="auto"/>
            <w:right w:val="none" w:sz="0" w:space="0" w:color="auto"/>
          </w:divBdr>
        </w:div>
        <w:div w:id="1542129948">
          <w:marLeft w:val="0"/>
          <w:marRight w:val="0"/>
          <w:marTop w:val="0"/>
          <w:marBottom w:val="0"/>
          <w:divBdr>
            <w:top w:val="none" w:sz="0" w:space="0" w:color="auto"/>
            <w:left w:val="none" w:sz="0" w:space="0" w:color="auto"/>
            <w:bottom w:val="none" w:sz="0" w:space="0" w:color="auto"/>
            <w:right w:val="none" w:sz="0" w:space="0" w:color="auto"/>
          </w:divBdr>
        </w:div>
        <w:div w:id="1898199442">
          <w:marLeft w:val="0"/>
          <w:marRight w:val="0"/>
          <w:marTop w:val="0"/>
          <w:marBottom w:val="0"/>
          <w:divBdr>
            <w:top w:val="none" w:sz="0" w:space="0" w:color="auto"/>
            <w:left w:val="none" w:sz="0" w:space="0" w:color="auto"/>
            <w:bottom w:val="none" w:sz="0" w:space="0" w:color="auto"/>
            <w:right w:val="none" w:sz="0" w:space="0" w:color="auto"/>
          </w:divBdr>
        </w:div>
        <w:div w:id="947585937">
          <w:marLeft w:val="0"/>
          <w:marRight w:val="0"/>
          <w:marTop w:val="0"/>
          <w:marBottom w:val="0"/>
          <w:divBdr>
            <w:top w:val="none" w:sz="0" w:space="0" w:color="auto"/>
            <w:left w:val="none" w:sz="0" w:space="0" w:color="auto"/>
            <w:bottom w:val="none" w:sz="0" w:space="0" w:color="auto"/>
            <w:right w:val="none" w:sz="0" w:space="0" w:color="auto"/>
          </w:divBdr>
        </w:div>
        <w:div w:id="1346327181">
          <w:marLeft w:val="0"/>
          <w:marRight w:val="0"/>
          <w:marTop w:val="0"/>
          <w:marBottom w:val="0"/>
          <w:divBdr>
            <w:top w:val="none" w:sz="0" w:space="0" w:color="auto"/>
            <w:left w:val="none" w:sz="0" w:space="0" w:color="auto"/>
            <w:bottom w:val="none" w:sz="0" w:space="0" w:color="auto"/>
            <w:right w:val="none" w:sz="0" w:space="0" w:color="auto"/>
          </w:divBdr>
        </w:div>
        <w:div w:id="32928710">
          <w:marLeft w:val="0"/>
          <w:marRight w:val="0"/>
          <w:marTop w:val="0"/>
          <w:marBottom w:val="0"/>
          <w:divBdr>
            <w:top w:val="none" w:sz="0" w:space="0" w:color="auto"/>
            <w:left w:val="none" w:sz="0" w:space="0" w:color="auto"/>
            <w:bottom w:val="none" w:sz="0" w:space="0" w:color="auto"/>
            <w:right w:val="none" w:sz="0" w:space="0" w:color="auto"/>
          </w:divBdr>
        </w:div>
        <w:div w:id="231936212">
          <w:marLeft w:val="0"/>
          <w:marRight w:val="0"/>
          <w:marTop w:val="0"/>
          <w:marBottom w:val="0"/>
          <w:divBdr>
            <w:top w:val="none" w:sz="0" w:space="0" w:color="auto"/>
            <w:left w:val="none" w:sz="0" w:space="0" w:color="auto"/>
            <w:bottom w:val="none" w:sz="0" w:space="0" w:color="auto"/>
            <w:right w:val="none" w:sz="0" w:space="0" w:color="auto"/>
          </w:divBdr>
        </w:div>
        <w:div w:id="412051729">
          <w:marLeft w:val="0"/>
          <w:marRight w:val="0"/>
          <w:marTop w:val="0"/>
          <w:marBottom w:val="0"/>
          <w:divBdr>
            <w:top w:val="none" w:sz="0" w:space="0" w:color="auto"/>
            <w:left w:val="none" w:sz="0" w:space="0" w:color="auto"/>
            <w:bottom w:val="none" w:sz="0" w:space="0" w:color="auto"/>
            <w:right w:val="none" w:sz="0" w:space="0" w:color="auto"/>
          </w:divBdr>
        </w:div>
        <w:div w:id="1745443858">
          <w:marLeft w:val="0"/>
          <w:marRight w:val="0"/>
          <w:marTop w:val="0"/>
          <w:marBottom w:val="0"/>
          <w:divBdr>
            <w:top w:val="none" w:sz="0" w:space="0" w:color="auto"/>
            <w:left w:val="none" w:sz="0" w:space="0" w:color="auto"/>
            <w:bottom w:val="none" w:sz="0" w:space="0" w:color="auto"/>
            <w:right w:val="none" w:sz="0" w:space="0" w:color="auto"/>
          </w:divBdr>
        </w:div>
        <w:div w:id="1254969426">
          <w:marLeft w:val="0"/>
          <w:marRight w:val="0"/>
          <w:marTop w:val="0"/>
          <w:marBottom w:val="0"/>
          <w:divBdr>
            <w:top w:val="none" w:sz="0" w:space="0" w:color="auto"/>
            <w:left w:val="none" w:sz="0" w:space="0" w:color="auto"/>
            <w:bottom w:val="none" w:sz="0" w:space="0" w:color="auto"/>
            <w:right w:val="none" w:sz="0" w:space="0" w:color="auto"/>
          </w:divBdr>
        </w:div>
        <w:div w:id="1990328647">
          <w:marLeft w:val="0"/>
          <w:marRight w:val="0"/>
          <w:marTop w:val="0"/>
          <w:marBottom w:val="0"/>
          <w:divBdr>
            <w:top w:val="none" w:sz="0" w:space="0" w:color="auto"/>
            <w:left w:val="none" w:sz="0" w:space="0" w:color="auto"/>
            <w:bottom w:val="none" w:sz="0" w:space="0" w:color="auto"/>
            <w:right w:val="none" w:sz="0" w:space="0" w:color="auto"/>
          </w:divBdr>
        </w:div>
        <w:div w:id="187062665">
          <w:marLeft w:val="0"/>
          <w:marRight w:val="0"/>
          <w:marTop w:val="0"/>
          <w:marBottom w:val="0"/>
          <w:divBdr>
            <w:top w:val="none" w:sz="0" w:space="0" w:color="auto"/>
            <w:left w:val="none" w:sz="0" w:space="0" w:color="auto"/>
            <w:bottom w:val="none" w:sz="0" w:space="0" w:color="auto"/>
            <w:right w:val="none" w:sz="0" w:space="0" w:color="auto"/>
          </w:divBdr>
        </w:div>
        <w:div w:id="281959433">
          <w:marLeft w:val="0"/>
          <w:marRight w:val="0"/>
          <w:marTop w:val="0"/>
          <w:marBottom w:val="0"/>
          <w:divBdr>
            <w:top w:val="none" w:sz="0" w:space="0" w:color="auto"/>
            <w:left w:val="none" w:sz="0" w:space="0" w:color="auto"/>
            <w:bottom w:val="none" w:sz="0" w:space="0" w:color="auto"/>
            <w:right w:val="none" w:sz="0" w:space="0" w:color="auto"/>
          </w:divBdr>
        </w:div>
        <w:div w:id="1707944841">
          <w:marLeft w:val="0"/>
          <w:marRight w:val="0"/>
          <w:marTop w:val="0"/>
          <w:marBottom w:val="0"/>
          <w:divBdr>
            <w:top w:val="none" w:sz="0" w:space="0" w:color="auto"/>
            <w:left w:val="none" w:sz="0" w:space="0" w:color="auto"/>
            <w:bottom w:val="none" w:sz="0" w:space="0" w:color="auto"/>
            <w:right w:val="none" w:sz="0" w:space="0" w:color="auto"/>
          </w:divBdr>
        </w:div>
        <w:div w:id="1127553382">
          <w:marLeft w:val="0"/>
          <w:marRight w:val="0"/>
          <w:marTop w:val="0"/>
          <w:marBottom w:val="0"/>
          <w:divBdr>
            <w:top w:val="none" w:sz="0" w:space="0" w:color="auto"/>
            <w:left w:val="none" w:sz="0" w:space="0" w:color="auto"/>
            <w:bottom w:val="none" w:sz="0" w:space="0" w:color="auto"/>
            <w:right w:val="none" w:sz="0" w:space="0" w:color="auto"/>
          </w:divBdr>
        </w:div>
        <w:div w:id="2000110486">
          <w:marLeft w:val="0"/>
          <w:marRight w:val="0"/>
          <w:marTop w:val="0"/>
          <w:marBottom w:val="0"/>
          <w:divBdr>
            <w:top w:val="none" w:sz="0" w:space="0" w:color="auto"/>
            <w:left w:val="none" w:sz="0" w:space="0" w:color="auto"/>
            <w:bottom w:val="none" w:sz="0" w:space="0" w:color="auto"/>
            <w:right w:val="none" w:sz="0" w:space="0" w:color="auto"/>
          </w:divBdr>
        </w:div>
        <w:div w:id="1888637944">
          <w:marLeft w:val="0"/>
          <w:marRight w:val="0"/>
          <w:marTop w:val="0"/>
          <w:marBottom w:val="0"/>
          <w:divBdr>
            <w:top w:val="none" w:sz="0" w:space="0" w:color="auto"/>
            <w:left w:val="none" w:sz="0" w:space="0" w:color="auto"/>
            <w:bottom w:val="none" w:sz="0" w:space="0" w:color="auto"/>
            <w:right w:val="none" w:sz="0" w:space="0" w:color="auto"/>
          </w:divBdr>
        </w:div>
        <w:div w:id="2018648927">
          <w:marLeft w:val="0"/>
          <w:marRight w:val="0"/>
          <w:marTop w:val="0"/>
          <w:marBottom w:val="0"/>
          <w:divBdr>
            <w:top w:val="none" w:sz="0" w:space="0" w:color="auto"/>
            <w:left w:val="none" w:sz="0" w:space="0" w:color="auto"/>
            <w:bottom w:val="none" w:sz="0" w:space="0" w:color="auto"/>
            <w:right w:val="none" w:sz="0" w:space="0" w:color="auto"/>
          </w:divBdr>
        </w:div>
        <w:div w:id="2039042068">
          <w:marLeft w:val="0"/>
          <w:marRight w:val="0"/>
          <w:marTop w:val="0"/>
          <w:marBottom w:val="0"/>
          <w:divBdr>
            <w:top w:val="none" w:sz="0" w:space="0" w:color="auto"/>
            <w:left w:val="none" w:sz="0" w:space="0" w:color="auto"/>
            <w:bottom w:val="none" w:sz="0" w:space="0" w:color="auto"/>
            <w:right w:val="none" w:sz="0" w:space="0" w:color="auto"/>
          </w:divBdr>
        </w:div>
        <w:div w:id="783622399">
          <w:marLeft w:val="0"/>
          <w:marRight w:val="0"/>
          <w:marTop w:val="0"/>
          <w:marBottom w:val="0"/>
          <w:divBdr>
            <w:top w:val="none" w:sz="0" w:space="0" w:color="auto"/>
            <w:left w:val="none" w:sz="0" w:space="0" w:color="auto"/>
            <w:bottom w:val="none" w:sz="0" w:space="0" w:color="auto"/>
            <w:right w:val="none" w:sz="0" w:space="0" w:color="auto"/>
          </w:divBdr>
        </w:div>
        <w:div w:id="1859657705">
          <w:marLeft w:val="0"/>
          <w:marRight w:val="0"/>
          <w:marTop w:val="0"/>
          <w:marBottom w:val="0"/>
          <w:divBdr>
            <w:top w:val="none" w:sz="0" w:space="0" w:color="auto"/>
            <w:left w:val="none" w:sz="0" w:space="0" w:color="auto"/>
            <w:bottom w:val="none" w:sz="0" w:space="0" w:color="auto"/>
            <w:right w:val="none" w:sz="0" w:space="0" w:color="auto"/>
          </w:divBdr>
        </w:div>
        <w:div w:id="1354921696">
          <w:marLeft w:val="0"/>
          <w:marRight w:val="0"/>
          <w:marTop w:val="0"/>
          <w:marBottom w:val="0"/>
          <w:divBdr>
            <w:top w:val="none" w:sz="0" w:space="0" w:color="auto"/>
            <w:left w:val="none" w:sz="0" w:space="0" w:color="auto"/>
            <w:bottom w:val="none" w:sz="0" w:space="0" w:color="auto"/>
            <w:right w:val="none" w:sz="0" w:space="0" w:color="auto"/>
          </w:divBdr>
        </w:div>
        <w:div w:id="547110488">
          <w:marLeft w:val="0"/>
          <w:marRight w:val="0"/>
          <w:marTop w:val="0"/>
          <w:marBottom w:val="0"/>
          <w:divBdr>
            <w:top w:val="none" w:sz="0" w:space="0" w:color="auto"/>
            <w:left w:val="none" w:sz="0" w:space="0" w:color="auto"/>
            <w:bottom w:val="none" w:sz="0" w:space="0" w:color="auto"/>
            <w:right w:val="none" w:sz="0" w:space="0" w:color="auto"/>
          </w:divBdr>
        </w:div>
        <w:div w:id="1280802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batocina.org.r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lpabatocina@sobatocina.org.r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pabatocina@sobatocina.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obatocina.org.rs" TargetMode="External"/><Relationship Id="rId4" Type="http://schemas.openxmlformats.org/officeDocument/2006/relationships/webSettings" Target="webSettings.xml"/><Relationship Id="rId9" Type="http://schemas.openxmlformats.org/officeDocument/2006/relationships/hyperlink" Target="http://www.sobatocina.org.r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1099</TotalTime>
  <Pages>35</Pages>
  <Words>9017</Words>
  <Characters>51399</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Фонд за уређење грађевинског земљишта, пољопривреног земљишта, водопривреду, шумарство, заштиту животне средине и комуналне делатности општине Баточина</vt:lpstr>
    </vt:vector>
  </TitlesOfParts>
  <Company>Grizli777</Company>
  <LinksUpToDate>false</LinksUpToDate>
  <CharactersWithSpaces>60296</CharactersWithSpaces>
  <SharedDoc>false</SharedDoc>
  <HLinks>
    <vt:vector size="30" baseType="variant">
      <vt:variant>
        <vt:i4>114</vt:i4>
      </vt:variant>
      <vt:variant>
        <vt:i4>12</vt:i4>
      </vt:variant>
      <vt:variant>
        <vt:i4>0</vt:i4>
      </vt:variant>
      <vt:variant>
        <vt:i4>5</vt:i4>
      </vt:variant>
      <vt:variant>
        <vt:lpwstr>mailto:lpabatocina@sobatocina.org.rs</vt:lpwstr>
      </vt:variant>
      <vt:variant>
        <vt:lpwstr/>
      </vt:variant>
      <vt:variant>
        <vt:i4>7536640</vt:i4>
      </vt:variant>
      <vt:variant>
        <vt:i4>9</vt:i4>
      </vt:variant>
      <vt:variant>
        <vt:i4>0</vt:i4>
      </vt:variant>
      <vt:variant>
        <vt:i4>5</vt:i4>
      </vt:variant>
      <vt:variant>
        <vt:lpwstr>mailto:lpabatocina@sobatocina.org.</vt:lpwstr>
      </vt:variant>
      <vt:variant>
        <vt:lpwstr/>
      </vt:variant>
      <vt:variant>
        <vt:i4>4325443</vt:i4>
      </vt:variant>
      <vt:variant>
        <vt:i4>6</vt:i4>
      </vt:variant>
      <vt:variant>
        <vt:i4>0</vt:i4>
      </vt:variant>
      <vt:variant>
        <vt:i4>5</vt:i4>
      </vt:variant>
      <vt:variant>
        <vt:lpwstr>http://www.sobatocina.org.rs/</vt:lpwstr>
      </vt:variant>
      <vt:variant>
        <vt:lpwstr/>
      </vt:variant>
      <vt:variant>
        <vt:i4>4325443</vt:i4>
      </vt:variant>
      <vt:variant>
        <vt:i4>3</vt:i4>
      </vt:variant>
      <vt:variant>
        <vt:i4>0</vt:i4>
      </vt:variant>
      <vt:variant>
        <vt:i4>5</vt:i4>
      </vt:variant>
      <vt:variant>
        <vt:lpwstr>http://www.sobatocina.org.rs/</vt:lpwstr>
      </vt:variant>
      <vt:variant>
        <vt:lpwstr/>
      </vt:variant>
      <vt:variant>
        <vt:i4>4325443</vt:i4>
      </vt:variant>
      <vt:variant>
        <vt:i4>0</vt:i4>
      </vt:variant>
      <vt:variant>
        <vt:i4>0</vt:i4>
      </vt:variant>
      <vt:variant>
        <vt:i4>5</vt:i4>
      </vt:variant>
      <vt:variant>
        <vt:lpwstr>http://www.sobatocina.org.rs/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Фонд за уређење грађевинског земљишта, пољопривреног земљишта, водопривреду, шумарство, заштиту животне средине и комуналне делатности општине Баточина</dc:title>
  <dc:subject/>
  <dc:creator>ljiljana.stanojevic</dc:creator>
  <cp:keywords/>
  <dc:description/>
  <cp:lastModifiedBy>LPA2</cp:lastModifiedBy>
  <cp:revision>13</cp:revision>
  <cp:lastPrinted>2017-03-09T09:53:00Z</cp:lastPrinted>
  <dcterms:created xsi:type="dcterms:W3CDTF">2017-03-06T08:15:00Z</dcterms:created>
  <dcterms:modified xsi:type="dcterms:W3CDTF">2017-12-08T14:00:00Z</dcterms:modified>
</cp:coreProperties>
</file>